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5C1CFC" w:rsidRDefault="00E50D77">
      <w:pPr>
        <w:spacing w:line="200" w:lineRule="exact"/>
        <w:rPr>
          <w:rFonts w:ascii="Calibri" w:hAnsi="Calibri" w:cs="Calibri"/>
          <w:sz w:val="22"/>
          <w:szCs w:val="24"/>
          <w:lang w:val="ro-RO"/>
        </w:rPr>
      </w:pPr>
    </w:p>
    <w:p w14:paraId="5B9BB9CB" w14:textId="77777777" w:rsidR="00E50D77" w:rsidRPr="005C1CFC" w:rsidRDefault="00E50D77">
      <w:pPr>
        <w:spacing w:line="200" w:lineRule="exact"/>
        <w:rPr>
          <w:rFonts w:ascii="Calibri" w:hAnsi="Calibri" w:cs="Calibri"/>
          <w:sz w:val="22"/>
          <w:szCs w:val="24"/>
          <w:lang w:val="ro-RO"/>
        </w:rPr>
      </w:pPr>
    </w:p>
    <w:p w14:paraId="52F83265" w14:textId="411950B9" w:rsidR="00930241" w:rsidRPr="00100E5C" w:rsidRDefault="007522C9" w:rsidP="005C1CFC">
      <w:pPr>
        <w:rPr>
          <w:rFonts w:ascii="Calibri" w:eastAsia="Calibri" w:hAnsi="Calibri" w:cs="Calibri"/>
          <w:sz w:val="22"/>
          <w:szCs w:val="24"/>
          <w:lang w:val="ro-RO"/>
        </w:rPr>
      </w:pPr>
      <w:r w:rsidRPr="00100E5C">
        <w:rPr>
          <w:rFonts w:ascii="Calibri" w:eastAsia="Calibri" w:hAnsi="Calibri" w:cs="Calibri"/>
          <w:sz w:val="22"/>
          <w:szCs w:val="24"/>
          <w:lang w:val="ro-RO"/>
        </w:rPr>
        <w:t>A</w:t>
      </w:r>
      <w:r w:rsidR="005C1CFC" w:rsidRPr="00100E5C">
        <w:rPr>
          <w:rFonts w:ascii="Calibri" w:eastAsia="Calibri" w:hAnsi="Calibri" w:cs="Calibri"/>
          <w:spacing w:val="-1"/>
          <w:sz w:val="22"/>
          <w:szCs w:val="24"/>
          <w:lang w:val="ro-RO"/>
        </w:rPr>
        <w:t xml:space="preserve">nexa </w:t>
      </w:r>
      <w:r w:rsidR="009942FE" w:rsidRPr="00100E5C">
        <w:rPr>
          <w:rFonts w:ascii="Calibri" w:eastAsia="Calibri" w:hAnsi="Calibri" w:cs="Calibri"/>
          <w:sz w:val="22"/>
          <w:szCs w:val="24"/>
          <w:lang w:val="ro-RO"/>
        </w:rPr>
        <w:t>1</w:t>
      </w:r>
      <w:r w:rsidR="005C1CFC" w:rsidRPr="00100E5C">
        <w:rPr>
          <w:rFonts w:ascii="Calibri" w:eastAsia="Calibri" w:hAnsi="Calibri" w:cs="Calibri"/>
          <w:sz w:val="22"/>
          <w:szCs w:val="24"/>
          <w:lang w:val="ro-RO"/>
        </w:rPr>
        <w:t>3</w:t>
      </w:r>
      <w:r w:rsidRPr="00100E5C">
        <w:rPr>
          <w:rFonts w:ascii="Calibri" w:eastAsia="Calibri" w:hAnsi="Calibri" w:cs="Calibri"/>
          <w:sz w:val="22"/>
          <w:szCs w:val="24"/>
          <w:lang w:val="ro-RO"/>
        </w:rPr>
        <w:t xml:space="preserve">  </w:t>
      </w:r>
    </w:p>
    <w:p w14:paraId="6D629E4A" w14:textId="7E91DA69" w:rsidR="00E50D77" w:rsidRPr="00100E5C" w:rsidRDefault="00930241" w:rsidP="005C1CFC">
      <w:pPr>
        <w:jc w:val="right"/>
        <w:rPr>
          <w:rFonts w:ascii="Calibri" w:hAnsi="Calibri" w:cs="Calibri"/>
          <w:sz w:val="22"/>
          <w:szCs w:val="24"/>
          <w:lang w:val="ro-RO"/>
        </w:rPr>
      </w:pPr>
      <w:r w:rsidRPr="00100E5C">
        <w:rPr>
          <w:rFonts w:ascii="Calibri" w:eastAsia="Calibri" w:hAnsi="Calibri" w:cs="Calibri"/>
          <w:sz w:val="22"/>
          <w:szCs w:val="24"/>
          <w:lang w:val="ro-RO"/>
        </w:rPr>
        <w:t xml:space="preserve"> </w:t>
      </w:r>
    </w:p>
    <w:p w14:paraId="15E19B64" w14:textId="30242E55" w:rsidR="00D17DB8" w:rsidRPr="00100E5C" w:rsidRDefault="00BF4880" w:rsidP="00D6797E">
      <w:pPr>
        <w:spacing w:before="29" w:line="240" w:lineRule="exact"/>
        <w:ind w:right="18"/>
        <w:jc w:val="center"/>
        <w:rPr>
          <w:rFonts w:ascii="Calibri" w:eastAsia="Arial" w:hAnsi="Calibri" w:cs="Calibri"/>
          <w:b/>
          <w:bCs/>
          <w:position w:val="-1"/>
          <w:sz w:val="24"/>
          <w:szCs w:val="28"/>
          <w:lang w:val="ro-RO"/>
        </w:rPr>
      </w:pPr>
      <w:r w:rsidRPr="00100E5C">
        <w:rPr>
          <w:rFonts w:ascii="Calibri" w:eastAsia="Arial" w:hAnsi="Calibri" w:cs="Calibri"/>
          <w:b/>
          <w:bCs/>
          <w:spacing w:val="-1"/>
          <w:position w:val="-1"/>
          <w:sz w:val="24"/>
          <w:szCs w:val="28"/>
          <w:lang w:val="ro-RO"/>
        </w:rPr>
        <w:t>C</w:t>
      </w:r>
      <w:r w:rsidRPr="00100E5C">
        <w:rPr>
          <w:rFonts w:ascii="Calibri" w:eastAsia="Arial" w:hAnsi="Calibri" w:cs="Calibri"/>
          <w:b/>
          <w:bCs/>
          <w:spacing w:val="1"/>
          <w:position w:val="-1"/>
          <w:sz w:val="24"/>
          <w:szCs w:val="28"/>
          <w:lang w:val="ro-RO"/>
        </w:rPr>
        <w:t>O</w:t>
      </w:r>
      <w:r w:rsidRPr="00100E5C">
        <w:rPr>
          <w:rFonts w:ascii="Calibri" w:eastAsia="Arial" w:hAnsi="Calibri" w:cs="Calibri"/>
          <w:b/>
          <w:bCs/>
          <w:spacing w:val="-1"/>
          <w:position w:val="-1"/>
          <w:sz w:val="24"/>
          <w:szCs w:val="28"/>
          <w:lang w:val="ro-RO"/>
        </w:rPr>
        <w:t>N</w:t>
      </w:r>
      <w:r w:rsidRPr="00100E5C">
        <w:rPr>
          <w:rFonts w:ascii="Calibri" w:eastAsia="Arial" w:hAnsi="Calibri" w:cs="Calibri"/>
          <w:b/>
          <w:bCs/>
          <w:spacing w:val="-3"/>
          <w:position w:val="-1"/>
          <w:sz w:val="24"/>
          <w:szCs w:val="28"/>
          <w:lang w:val="ro-RO"/>
        </w:rPr>
        <w:t>T</w:t>
      </w:r>
      <w:r w:rsidRPr="00100E5C">
        <w:rPr>
          <w:rFonts w:ascii="Calibri" w:eastAsia="Arial" w:hAnsi="Calibri" w:cs="Calibri"/>
          <w:b/>
          <w:bCs/>
          <w:spacing w:val="4"/>
          <w:position w:val="-1"/>
          <w:sz w:val="24"/>
          <w:szCs w:val="28"/>
          <w:lang w:val="ro-RO"/>
        </w:rPr>
        <w:t>R</w:t>
      </w:r>
      <w:r w:rsidRPr="00100E5C">
        <w:rPr>
          <w:rFonts w:ascii="Calibri" w:eastAsia="Arial" w:hAnsi="Calibri" w:cs="Calibri"/>
          <w:b/>
          <w:bCs/>
          <w:spacing w:val="-6"/>
          <w:position w:val="-1"/>
          <w:sz w:val="24"/>
          <w:szCs w:val="28"/>
          <w:lang w:val="ro-RO"/>
        </w:rPr>
        <w:t>A</w:t>
      </w:r>
      <w:r w:rsidRPr="00100E5C">
        <w:rPr>
          <w:rFonts w:ascii="Calibri" w:eastAsia="Arial" w:hAnsi="Calibri" w:cs="Calibri"/>
          <w:b/>
          <w:bCs/>
          <w:spacing w:val="1"/>
          <w:position w:val="-1"/>
          <w:sz w:val="24"/>
          <w:szCs w:val="28"/>
          <w:lang w:val="ro-RO"/>
        </w:rPr>
        <w:t>C</w:t>
      </w:r>
      <w:r w:rsidRPr="00100E5C">
        <w:rPr>
          <w:rFonts w:ascii="Calibri" w:eastAsia="Arial" w:hAnsi="Calibri" w:cs="Calibri"/>
          <w:b/>
          <w:bCs/>
          <w:position w:val="-1"/>
          <w:sz w:val="24"/>
          <w:szCs w:val="28"/>
          <w:lang w:val="ro-RO"/>
        </w:rPr>
        <w:t>T</w:t>
      </w:r>
      <w:r w:rsidR="00211475" w:rsidRPr="00100E5C">
        <w:rPr>
          <w:rFonts w:ascii="Calibri" w:eastAsia="Arial" w:hAnsi="Calibri" w:cs="Calibri"/>
          <w:b/>
          <w:bCs/>
          <w:position w:val="-1"/>
          <w:sz w:val="24"/>
          <w:szCs w:val="28"/>
          <w:lang w:val="ro-RO"/>
        </w:rPr>
        <w:t xml:space="preserve"> </w:t>
      </w:r>
      <w:r w:rsidR="00594E39" w:rsidRPr="00100E5C">
        <w:rPr>
          <w:rFonts w:ascii="Calibri" w:eastAsia="Arial" w:hAnsi="Calibri" w:cs="Calibri"/>
          <w:b/>
          <w:bCs/>
          <w:position w:val="-1"/>
          <w:sz w:val="24"/>
          <w:szCs w:val="28"/>
          <w:lang w:val="ro-RO"/>
        </w:rPr>
        <w:t>DE FINANȚAR</w:t>
      </w:r>
      <w:r w:rsidR="002C76EC" w:rsidRPr="00100E5C">
        <w:rPr>
          <w:rFonts w:ascii="Calibri" w:eastAsia="Arial" w:hAnsi="Calibri" w:cs="Calibri"/>
          <w:b/>
          <w:bCs/>
          <w:position w:val="-1"/>
          <w:sz w:val="24"/>
          <w:szCs w:val="28"/>
          <w:lang w:val="ro-RO"/>
        </w:rPr>
        <w:t>E</w:t>
      </w:r>
    </w:p>
    <w:p w14:paraId="69DF93B7" w14:textId="77777777" w:rsidR="009B42F7" w:rsidRPr="00100E5C" w:rsidRDefault="009B42F7" w:rsidP="005C1CFC">
      <w:pPr>
        <w:spacing w:before="2" w:line="240" w:lineRule="exact"/>
        <w:ind w:right="75"/>
        <w:jc w:val="both"/>
        <w:rPr>
          <w:rFonts w:ascii="Calibri" w:eastAsia="Arial" w:hAnsi="Calibri" w:cs="Calibri"/>
          <w:sz w:val="22"/>
          <w:szCs w:val="24"/>
          <w:lang w:val="ro-RO"/>
        </w:rPr>
      </w:pPr>
    </w:p>
    <w:p w14:paraId="790FBFCF" w14:textId="49D34474" w:rsidR="0069211A" w:rsidRPr="00100E5C" w:rsidRDefault="004157FC" w:rsidP="002C3F0F">
      <w:pPr>
        <w:spacing w:before="2" w:line="240" w:lineRule="exact"/>
        <w:ind w:right="75"/>
        <w:jc w:val="both"/>
        <w:rPr>
          <w:rFonts w:ascii="Calibri" w:eastAsia="Arial" w:hAnsi="Calibri" w:cs="Calibri"/>
          <w:sz w:val="22"/>
          <w:szCs w:val="24"/>
          <w:lang w:val="ro-RO"/>
        </w:rPr>
      </w:pPr>
      <w:r w:rsidRPr="00100E5C">
        <w:rPr>
          <w:rFonts w:ascii="Calibri" w:eastAsia="Arial" w:hAnsi="Calibri" w:cs="Calibri"/>
          <w:sz w:val="22"/>
          <w:szCs w:val="24"/>
          <w:lang w:val="ro-RO"/>
        </w:rPr>
        <w:t>I</w:t>
      </w:r>
      <w:r w:rsidR="0069211A" w:rsidRPr="00100E5C">
        <w:rPr>
          <w:rFonts w:ascii="Calibri" w:eastAsia="Arial" w:hAnsi="Calibri" w:cs="Calibri"/>
          <w:sz w:val="22"/>
          <w:szCs w:val="24"/>
          <w:lang w:val="ro-RO"/>
        </w:rPr>
        <w:t xml:space="preserve">. Părţile  </w:t>
      </w:r>
    </w:p>
    <w:p w14:paraId="6C3E5212" w14:textId="77777777" w:rsidR="0069211A" w:rsidRPr="00100E5C" w:rsidRDefault="0069211A" w:rsidP="002C3F0F">
      <w:pPr>
        <w:spacing w:before="2" w:line="276" w:lineRule="auto"/>
        <w:ind w:right="75"/>
        <w:jc w:val="both"/>
        <w:rPr>
          <w:rFonts w:ascii="Calibri" w:eastAsia="Arial" w:hAnsi="Calibri" w:cs="Calibri"/>
          <w:sz w:val="22"/>
          <w:szCs w:val="24"/>
          <w:lang w:val="ro-RO"/>
        </w:rPr>
      </w:pPr>
    </w:p>
    <w:p w14:paraId="26A07C17" w14:textId="37363509" w:rsidR="002C3F0F" w:rsidRPr="00100E5C" w:rsidRDefault="00BD1C56" w:rsidP="002C3F0F">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w:t>
      </w:r>
      <w:r w:rsidR="002C3F0F" w:rsidRPr="00100E5C">
        <w:rPr>
          <w:rFonts w:ascii="Calibri" w:eastAsia="Arial" w:hAnsi="Calibri" w:cs="Calibri"/>
          <w:spacing w:val="3"/>
          <w:sz w:val="22"/>
          <w:szCs w:val="24"/>
          <w:lang w:val="ro-RO"/>
        </w:rPr>
        <w:t>.................................... în calitate de Autoritate de Management</w:t>
      </w:r>
      <w:r w:rsidR="00281154" w:rsidRPr="00100E5C">
        <w:rPr>
          <w:rFonts w:ascii="Calibri" w:eastAsia="Arial" w:hAnsi="Calibri" w:cs="Calibri"/>
          <w:spacing w:val="3"/>
          <w:sz w:val="22"/>
          <w:szCs w:val="24"/>
          <w:lang w:val="ro-RO"/>
        </w:rPr>
        <w:t xml:space="preserve">/Organism </w:t>
      </w:r>
      <w:r w:rsidR="00594E39" w:rsidRPr="00100E5C">
        <w:rPr>
          <w:rFonts w:ascii="Calibri" w:eastAsia="Arial" w:hAnsi="Calibri" w:cs="Calibri"/>
          <w:spacing w:val="3"/>
          <w:sz w:val="22"/>
          <w:szCs w:val="24"/>
          <w:lang w:val="ro-RO"/>
        </w:rPr>
        <w:t xml:space="preserve">Intermediar </w:t>
      </w:r>
      <w:r w:rsidR="002C3F0F" w:rsidRPr="00100E5C">
        <w:rPr>
          <w:rFonts w:ascii="Calibri" w:eastAsia="Arial" w:hAnsi="Calibri" w:cs="Calibri"/>
          <w:spacing w:val="3"/>
          <w:sz w:val="22"/>
          <w:szCs w:val="24"/>
          <w:lang w:val="ro-RO"/>
        </w:rPr>
        <w:t xml:space="preserve">pentru Programul .............................., cu   sediul   în   str.   ……………………….…………..,   nr.   ……..,   localitatea ………………………….………,  județul  …………………….……..,  România,  cod  postal ………...,     telefon:     …….…………….,     fax:     …….………..,     poștă     electronică: ……………………………..……,  cod  fiscal  ……………….,  reprezentat </w:t>
      </w:r>
      <w:r w:rsidR="003D3117" w:rsidRPr="00100E5C">
        <w:rPr>
          <w:rFonts w:ascii="Calibri" w:eastAsia="Arial" w:hAnsi="Calibri" w:cs="Calibri"/>
          <w:spacing w:val="3"/>
          <w:sz w:val="22"/>
          <w:szCs w:val="24"/>
          <w:lang w:val="ro-RO"/>
        </w:rPr>
        <w:t>legal</w:t>
      </w:r>
      <w:r w:rsidR="002C3F0F" w:rsidRPr="00100E5C">
        <w:rPr>
          <w:rFonts w:ascii="Calibri" w:eastAsia="Arial" w:hAnsi="Calibri" w:cs="Calibri"/>
          <w:spacing w:val="3"/>
          <w:sz w:val="22"/>
          <w:szCs w:val="24"/>
          <w:lang w:val="ro-RO"/>
        </w:rPr>
        <w:t xml:space="preserve"> prin  (persoana fizică, nume, prenume, funcția deținută) ………………………………………….…………., denumit</w:t>
      </w:r>
      <w:r w:rsidR="003E5908" w:rsidRPr="00100E5C">
        <w:rPr>
          <w:rFonts w:ascii="Calibri" w:eastAsia="Arial" w:hAnsi="Calibri" w:cs="Calibri"/>
          <w:spacing w:val="3"/>
          <w:sz w:val="22"/>
          <w:szCs w:val="24"/>
          <w:lang w:val="ro-RO"/>
        </w:rPr>
        <w:t>ă</w:t>
      </w:r>
      <w:r w:rsidR="002C3F0F" w:rsidRPr="00100E5C">
        <w:rPr>
          <w:rFonts w:ascii="Calibri" w:eastAsia="Arial" w:hAnsi="Calibri" w:cs="Calibri"/>
          <w:spacing w:val="3"/>
          <w:sz w:val="22"/>
          <w:szCs w:val="24"/>
          <w:lang w:val="ro-RO"/>
        </w:rPr>
        <w:t xml:space="preserve"> în cele ce urmează AM</w:t>
      </w:r>
      <w:r w:rsidR="00281154" w:rsidRPr="00100E5C">
        <w:rPr>
          <w:rFonts w:ascii="Calibri" w:eastAsia="Arial" w:hAnsi="Calibri" w:cs="Calibri"/>
          <w:spacing w:val="3"/>
          <w:sz w:val="22"/>
          <w:szCs w:val="24"/>
          <w:lang w:val="ro-RO"/>
        </w:rPr>
        <w:t>/OI</w:t>
      </w:r>
      <w:r w:rsidR="009C4EFB" w:rsidRPr="00100E5C">
        <w:rPr>
          <w:rFonts w:ascii="Calibri" w:eastAsia="Arial" w:hAnsi="Calibri" w:cs="Calibri"/>
          <w:spacing w:val="3"/>
          <w:sz w:val="22"/>
          <w:szCs w:val="24"/>
          <w:lang w:val="ro-RO"/>
        </w:rPr>
        <w:t>,</w:t>
      </w:r>
      <w:r w:rsidR="00A07095" w:rsidRPr="00100E5C">
        <w:rPr>
          <w:rFonts w:ascii="Calibri" w:eastAsia="Arial" w:hAnsi="Calibri" w:cs="Calibri"/>
          <w:spacing w:val="3"/>
          <w:sz w:val="22"/>
          <w:szCs w:val="24"/>
          <w:lang w:val="ro-RO"/>
        </w:rPr>
        <w:t xml:space="preserve"> </w:t>
      </w:r>
    </w:p>
    <w:p w14:paraId="4824C2E0" w14:textId="77777777" w:rsidR="00FA004E" w:rsidRPr="00100E5C" w:rsidRDefault="00FA004E" w:rsidP="002C3F0F">
      <w:pPr>
        <w:ind w:right="77"/>
        <w:jc w:val="both"/>
        <w:rPr>
          <w:rFonts w:ascii="Calibri" w:eastAsia="Arial" w:hAnsi="Calibri" w:cs="Calibri"/>
          <w:spacing w:val="3"/>
          <w:sz w:val="22"/>
          <w:szCs w:val="24"/>
          <w:lang w:val="ro-RO"/>
        </w:rPr>
      </w:pPr>
    </w:p>
    <w:p w14:paraId="76BBEBB1" w14:textId="5444ADD2" w:rsidR="001D3318" w:rsidRPr="00100E5C" w:rsidRDefault="001D3318" w:rsidP="002C3F0F">
      <w:pPr>
        <w:ind w:right="77"/>
        <w:jc w:val="both"/>
        <w:rPr>
          <w:rFonts w:ascii="Calibri" w:eastAsia="Arial" w:hAnsi="Calibri" w:cs="Calibri"/>
          <w:spacing w:val="3"/>
          <w:sz w:val="22"/>
          <w:szCs w:val="24"/>
          <w:lang w:val="ro-RO"/>
        </w:rPr>
      </w:pPr>
      <w:r w:rsidRPr="00100E5C">
        <w:rPr>
          <w:rFonts w:ascii="Calibri" w:eastAsia="Arial" w:hAnsi="Calibri" w:cs="Calibri"/>
          <w:spacing w:val="3"/>
          <w:sz w:val="22"/>
          <w:szCs w:val="24"/>
          <w:lang w:val="ro-RO"/>
        </w:rPr>
        <w:t xml:space="preserve">&lt;dacă este cazul/aplicabil, prin raportare la funcțiile delegate </w:t>
      </w:r>
      <w:r w:rsidR="008F4841" w:rsidRPr="00100E5C">
        <w:rPr>
          <w:rFonts w:ascii="Calibri" w:eastAsia="Arial" w:hAnsi="Calibri" w:cs="Calibri"/>
          <w:spacing w:val="3"/>
          <w:sz w:val="22"/>
          <w:szCs w:val="24"/>
          <w:lang w:val="ro-RO"/>
        </w:rPr>
        <w:t>/</w:t>
      </w:r>
      <w:r w:rsidRPr="00100E5C">
        <w:rPr>
          <w:rFonts w:ascii="Calibri" w:eastAsia="Arial" w:hAnsi="Calibri" w:cs="Calibri"/>
          <w:spacing w:val="3"/>
          <w:sz w:val="22"/>
          <w:szCs w:val="24"/>
          <w:lang w:val="ro-RO"/>
        </w:rPr>
        <w:t xml:space="preserve">dacă nu sunt delegate </w:t>
      </w:r>
      <w:r w:rsidR="00D42CAC" w:rsidRPr="00100E5C">
        <w:rPr>
          <w:rFonts w:ascii="Calibri" w:eastAsia="Arial" w:hAnsi="Calibri" w:cs="Calibri"/>
          <w:spacing w:val="3"/>
          <w:sz w:val="22"/>
          <w:szCs w:val="24"/>
          <w:lang w:val="ro-RO"/>
        </w:rPr>
        <w:t xml:space="preserve">către OI </w:t>
      </w:r>
      <w:r w:rsidRPr="00100E5C">
        <w:rPr>
          <w:rFonts w:ascii="Calibri" w:eastAsia="Arial" w:hAnsi="Calibri" w:cs="Calibri"/>
          <w:spacing w:val="3"/>
          <w:sz w:val="22"/>
          <w:szCs w:val="24"/>
          <w:lang w:val="ro-RO"/>
        </w:rPr>
        <w:t>atribuții în ceea ce privește contractarea</w:t>
      </w:r>
      <w:r w:rsidR="00724CA6" w:rsidRPr="00100E5C">
        <w:rPr>
          <w:rFonts w:ascii="Calibri" w:eastAsia="Arial" w:hAnsi="Calibri" w:cs="Calibri"/>
          <w:spacing w:val="3"/>
          <w:sz w:val="22"/>
          <w:szCs w:val="24"/>
          <w:lang w:val="ro-RO"/>
        </w:rPr>
        <w:t xml:space="preserve">, </w:t>
      </w:r>
      <w:r w:rsidR="00985C2A" w:rsidRPr="00100E5C">
        <w:rPr>
          <w:rFonts w:ascii="Calibri" w:eastAsia="Arial" w:hAnsi="Calibri" w:cs="Calibri"/>
          <w:spacing w:val="3"/>
          <w:sz w:val="22"/>
          <w:szCs w:val="24"/>
          <w:lang w:val="ro-RO"/>
        </w:rPr>
        <w:t xml:space="preserve">putând fi evidențiate </w:t>
      </w:r>
      <w:r w:rsidR="00724CA6" w:rsidRPr="00100E5C">
        <w:rPr>
          <w:rFonts w:ascii="Calibri" w:eastAsia="Arial" w:hAnsi="Calibri" w:cs="Calibri"/>
          <w:spacing w:val="3"/>
          <w:sz w:val="22"/>
          <w:szCs w:val="24"/>
          <w:lang w:val="ro-RO"/>
        </w:rPr>
        <w:t>funcțiil</w:t>
      </w:r>
      <w:r w:rsidR="00985C2A" w:rsidRPr="00100E5C">
        <w:rPr>
          <w:rFonts w:ascii="Calibri" w:eastAsia="Arial" w:hAnsi="Calibri" w:cs="Calibri"/>
          <w:spacing w:val="3"/>
          <w:sz w:val="22"/>
          <w:szCs w:val="24"/>
          <w:lang w:val="ro-RO"/>
        </w:rPr>
        <w:t>e care sunt</w:t>
      </w:r>
      <w:r w:rsidR="00724CA6" w:rsidRPr="00100E5C">
        <w:rPr>
          <w:rFonts w:ascii="Calibri" w:eastAsia="Arial" w:hAnsi="Calibri" w:cs="Calibri"/>
          <w:spacing w:val="3"/>
          <w:sz w:val="22"/>
          <w:szCs w:val="24"/>
          <w:lang w:val="ro-RO"/>
        </w:rPr>
        <w:t xml:space="preserve"> delegate</w:t>
      </w:r>
      <w:r w:rsidR="00985C2A" w:rsidRPr="00100E5C">
        <w:rPr>
          <w:rFonts w:ascii="Calibri" w:eastAsia="Arial" w:hAnsi="Calibri" w:cs="Calibri"/>
          <w:spacing w:val="3"/>
          <w:sz w:val="22"/>
          <w:szCs w:val="24"/>
          <w:lang w:val="ro-RO"/>
        </w:rPr>
        <w:t xml:space="preserve"> către OI</w:t>
      </w:r>
      <w:r w:rsidRPr="00100E5C">
        <w:rPr>
          <w:rFonts w:ascii="Calibri" w:eastAsia="Arial" w:hAnsi="Calibri" w:cs="Calibri"/>
          <w:spacing w:val="3"/>
          <w:sz w:val="22"/>
          <w:szCs w:val="24"/>
          <w:lang w:val="ro-RO"/>
        </w:rPr>
        <w:t>&gt;</w:t>
      </w:r>
    </w:p>
    <w:p w14:paraId="407768D2" w14:textId="69DB0BF8" w:rsidR="001D3318" w:rsidRPr="00100E5C" w:rsidRDefault="001D3318" w:rsidP="001D3318">
      <w:pPr>
        <w:ind w:right="77"/>
        <w:jc w:val="both"/>
        <w:rPr>
          <w:rFonts w:ascii="Calibri" w:eastAsia="Arial" w:hAnsi="Calibri" w:cs="Calibri"/>
          <w:spacing w:val="3"/>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 xml:space="preserve"> .................................... în calitate de Organism Intermediar pentru Programul .............................., cu   sediul   în   str.   ……………………….…………..,   nr.   ……..,   localitatea ………………………….………,  județul  …………………….……..,  România,  cod  postal ………...,     telefon:     …….…………….,     fax:     …….………..,     poștă     electronică: ……………………………..……,  cod  fiscal  ……………….,  reprezentat legal prin  (persoana fizică, nume, prenume, funcția deținută) ………………………………………….………….,denumit</w:t>
      </w:r>
      <w:r w:rsidR="003E5908" w:rsidRPr="00100E5C">
        <w:rPr>
          <w:rFonts w:ascii="Calibri" w:eastAsia="Arial" w:hAnsi="Calibri" w:cs="Calibri"/>
          <w:spacing w:val="3"/>
          <w:sz w:val="22"/>
          <w:szCs w:val="24"/>
          <w:lang w:val="ro-RO"/>
        </w:rPr>
        <w:t>ă</w:t>
      </w:r>
      <w:r w:rsidRPr="00100E5C">
        <w:rPr>
          <w:rFonts w:ascii="Calibri" w:eastAsia="Arial" w:hAnsi="Calibri" w:cs="Calibri"/>
          <w:spacing w:val="3"/>
          <w:sz w:val="22"/>
          <w:szCs w:val="24"/>
          <w:lang w:val="ro-RO"/>
        </w:rPr>
        <w:t xml:space="preserve"> în cele ce urmează OI,</w:t>
      </w:r>
    </w:p>
    <w:p w14:paraId="279BFD60" w14:textId="77777777" w:rsidR="00BD1C56" w:rsidRPr="00100E5C" w:rsidRDefault="00BD1C56" w:rsidP="00BD1C56">
      <w:pPr>
        <w:spacing w:before="14" w:line="240" w:lineRule="exact"/>
        <w:rPr>
          <w:rFonts w:ascii="Calibri" w:hAnsi="Calibri" w:cs="Calibri"/>
          <w:sz w:val="22"/>
          <w:szCs w:val="24"/>
          <w:lang w:val="ro-RO"/>
        </w:rPr>
      </w:pPr>
    </w:p>
    <w:p w14:paraId="0E649BC1" w14:textId="77777777" w:rsidR="002C3F0F" w:rsidRPr="00100E5C" w:rsidRDefault="002C3F0F" w:rsidP="002C3F0F">
      <w:pPr>
        <w:spacing w:before="11" w:line="240" w:lineRule="exact"/>
        <w:rPr>
          <w:rFonts w:ascii="Calibri" w:eastAsia="Arial" w:hAnsi="Calibri" w:cs="Calibri"/>
          <w:sz w:val="22"/>
          <w:szCs w:val="24"/>
          <w:lang w:val="ro-RO"/>
        </w:rPr>
      </w:pPr>
      <w:r w:rsidRPr="00100E5C">
        <w:rPr>
          <w:rFonts w:ascii="Calibri" w:eastAsia="Arial" w:hAnsi="Calibri" w:cs="Calibri"/>
          <w:sz w:val="22"/>
          <w:szCs w:val="24"/>
          <w:lang w:val="ro-RO"/>
        </w:rPr>
        <w:t>și</w:t>
      </w:r>
    </w:p>
    <w:p w14:paraId="1D08DD50" w14:textId="77777777" w:rsidR="00BD1C56" w:rsidRPr="00100E5C" w:rsidRDefault="00BD1C56" w:rsidP="002C3F0F">
      <w:pPr>
        <w:spacing w:before="13" w:line="240" w:lineRule="exact"/>
        <w:jc w:val="both"/>
        <w:rPr>
          <w:rFonts w:ascii="Calibri" w:hAnsi="Calibri" w:cs="Calibri"/>
          <w:sz w:val="22"/>
          <w:szCs w:val="24"/>
          <w:lang w:val="ro-RO"/>
        </w:rPr>
      </w:pPr>
    </w:p>
    <w:p w14:paraId="25897AD1" w14:textId="287FEA76" w:rsidR="00BD1C56" w:rsidRPr="00100E5C" w:rsidRDefault="00BD1C56" w:rsidP="00DF56BF">
      <w:pPr>
        <w:ind w:right="81"/>
        <w:jc w:val="both"/>
        <w:rPr>
          <w:rFonts w:ascii="Calibri" w:eastAsia="Arial" w:hAnsi="Calibri" w:cs="Calibri"/>
          <w:sz w:val="22"/>
          <w:szCs w:val="24"/>
          <w:lang w:val="ro-RO"/>
        </w:rPr>
      </w:pP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ersoana</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z w:val="22"/>
          <w:szCs w:val="24"/>
          <w:lang w:val="ro-RO"/>
        </w:rPr>
        <w:t>]</w:t>
      </w:r>
      <w:r w:rsidRPr="00100E5C">
        <w:rPr>
          <w:rFonts w:ascii="Calibri" w:eastAsia="Arial" w:hAnsi="Calibri" w:cs="Calibri"/>
          <w:spacing w:val="6"/>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cod</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care</w:t>
      </w:r>
      <w:r w:rsidRPr="00100E5C">
        <w:rPr>
          <w:rFonts w:ascii="Calibri" w:eastAsia="Arial" w:hAnsi="Calibri" w:cs="Calibri"/>
          <w:spacing w:val="3"/>
          <w:sz w:val="22"/>
          <w:szCs w:val="24"/>
          <w:lang w:val="ro-RO"/>
        </w:rPr>
        <w:t xml:space="preserve"> </w:t>
      </w:r>
      <w:r w:rsidR="00DF56BF" w:rsidRPr="00100E5C">
        <w:rPr>
          <w:rFonts w:ascii="Calibri" w:eastAsia="Arial" w:hAnsi="Calibri" w:cs="Calibri"/>
          <w:spacing w:val="-1"/>
          <w:sz w:val="22"/>
          <w:szCs w:val="24"/>
          <w:lang w:val="ro-RO"/>
        </w:rPr>
        <w:t>fiscal</w:t>
      </w:r>
      <w:r w:rsidR="00DF56BF"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pacing w:val="-3"/>
          <w:sz w:val="22"/>
          <w:szCs w:val="24"/>
          <w:lang w:val="ro-RO"/>
        </w:rPr>
        <w:t>n</w:t>
      </w:r>
      <w:r w:rsidRPr="00100E5C">
        <w:rPr>
          <w:rFonts w:ascii="Calibri" w:eastAsia="Arial" w:hAnsi="Calibri" w:cs="Calibri"/>
          <w:sz w:val="22"/>
          <w:szCs w:val="24"/>
          <w:lang w:val="ro-RO"/>
        </w:rPr>
        <w:t>reg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sub  </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nr.</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sed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ul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6"/>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4"/>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w:t>
      </w:r>
      <w:r w:rsidRPr="00100E5C">
        <w:rPr>
          <w:rFonts w:ascii="Calibri" w:eastAsia="Arial" w:hAnsi="Calibri" w:cs="Calibri"/>
          <w:spacing w:val="7"/>
          <w:sz w:val="22"/>
          <w:szCs w:val="24"/>
          <w:lang w:val="ro-RO"/>
        </w:rPr>
        <w:t xml:space="preserve"> </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sec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or</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4"/>
          <w:sz w:val="22"/>
          <w:szCs w:val="24"/>
          <w:lang w:val="ro-RO"/>
        </w:rPr>
        <w:t>e</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l    </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mân</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 xml:space="preserve">on    </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59"/>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ax</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o</w:t>
      </w:r>
      <w:r w:rsidRPr="00100E5C">
        <w:rPr>
          <w:rFonts w:ascii="Calibri" w:eastAsia="Arial" w:hAnsi="Calibri" w:cs="Calibri"/>
          <w:position w:val="1"/>
          <w:sz w:val="22"/>
          <w:szCs w:val="24"/>
          <w:lang w:val="ro-RO"/>
        </w:rPr>
        <w:t>ș</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3"/>
          <w:position w:val="1"/>
          <w:sz w:val="22"/>
          <w:szCs w:val="24"/>
          <w:lang w:val="ro-RO"/>
        </w:rPr>
        <w:t xml:space="preserve"> </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ec</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ron</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w:t>
      </w:r>
      <w:r w:rsidRPr="00100E5C">
        <w:rPr>
          <w:rFonts w:ascii="Calibri" w:eastAsia="Arial" w:hAnsi="Calibri" w:cs="Calibri"/>
          <w:spacing w:val="3"/>
          <w:position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0"/>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repr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l</w:t>
      </w:r>
      <w:r w:rsidRPr="00100E5C">
        <w:rPr>
          <w:rFonts w:ascii="Calibri" w:eastAsia="Arial" w:hAnsi="Calibri" w:cs="Calibri"/>
          <w:sz w:val="22"/>
          <w:szCs w:val="24"/>
          <w:lang w:val="ro-RO"/>
        </w:rPr>
        <w:t>egal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00DF56B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un</w:t>
      </w:r>
      <w:r w:rsidRPr="00100E5C">
        <w:rPr>
          <w:rFonts w:ascii="Calibri" w:eastAsia="Arial" w:hAnsi="Calibri" w:cs="Calibri"/>
          <w:spacing w:val="-18"/>
          <w:sz w:val="22"/>
          <w:szCs w:val="24"/>
          <w:lang w:val="ro-RO"/>
        </w:rPr>
        <w:t>c</w:t>
      </w:r>
      <w:r w:rsidRPr="00100E5C">
        <w:rPr>
          <w:rFonts w:ascii="Calibri" w:eastAsia="Arial" w:hAnsi="Calibri" w:cs="Calibri"/>
          <w:spacing w:val="1"/>
          <w:position w:val="1"/>
          <w:sz w:val="22"/>
          <w:szCs w:val="24"/>
          <w:lang w:val="ro-RO"/>
        </w:rPr>
        <w:t>ți</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38"/>
          <w:position w:val="1"/>
          <w:sz w:val="22"/>
          <w:szCs w:val="24"/>
          <w:lang w:val="ro-RO"/>
        </w:rPr>
        <w:t xml:space="preserve"> </w:t>
      </w:r>
      <w:r w:rsidRPr="00100E5C">
        <w:rPr>
          <w:rFonts w:ascii="Calibri" w:eastAsia="Arial" w:hAnsi="Calibri" w:cs="Calibri"/>
          <w:position w:val="1"/>
          <w:sz w:val="22"/>
          <w:szCs w:val="24"/>
          <w:lang w:val="ro-RO"/>
        </w:rPr>
        <w:t>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ți</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ă</w:t>
      </w:r>
      <w:r w:rsidRPr="00100E5C">
        <w:rPr>
          <w:rFonts w:ascii="Calibri" w:eastAsia="Arial" w:hAnsi="Calibri" w:cs="Calibri"/>
          <w:spacing w:val="-43"/>
          <w:position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cat pr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n</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3"/>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B</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ar</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al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9"/>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ăr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w:t>
      </w:r>
      <w:r w:rsidR="00323EB2" w:rsidRPr="00100E5C">
        <w:rPr>
          <w:rFonts w:ascii="Calibri" w:eastAsia="Arial" w:hAnsi="Calibri" w:cs="Calibri"/>
          <w:spacing w:val="1"/>
          <w:sz w:val="22"/>
          <w:szCs w:val="24"/>
          <w:lang w:val="ro-RO"/>
        </w:rPr>
        <w:t>/</w:t>
      </w:r>
      <w:r w:rsidR="00285253" w:rsidRPr="00100E5C">
        <w:rPr>
          <w:rFonts w:ascii="Calibri" w:eastAsia="Arial" w:hAnsi="Calibri" w:cs="Calibri"/>
          <w:spacing w:val="1"/>
          <w:sz w:val="22"/>
          <w:szCs w:val="24"/>
          <w:lang w:val="ro-RO"/>
        </w:rPr>
        <w:t>Lider de parteneriat</w:t>
      </w:r>
      <w:r w:rsidRPr="00100E5C">
        <w:rPr>
          <w:rFonts w:ascii="Calibri" w:eastAsia="Arial" w:hAnsi="Calibri" w:cs="Calibri"/>
          <w:sz w:val="22"/>
          <w:szCs w:val="24"/>
          <w:lang w:val="ro-RO"/>
        </w:rPr>
        <w:t>,</w:t>
      </w:r>
      <w:r w:rsidR="00B41FC3" w:rsidRPr="00100E5C">
        <w:rPr>
          <w:rFonts w:ascii="Calibri" w:eastAsia="Arial" w:hAnsi="Calibri" w:cs="Calibri"/>
          <w:sz w:val="22"/>
          <w:szCs w:val="24"/>
          <w:lang w:val="ro-RO"/>
        </w:rPr>
        <w:t xml:space="preserve"> denumit</w:t>
      </w:r>
      <w:r w:rsidR="003E5908" w:rsidRPr="00100E5C">
        <w:rPr>
          <w:rFonts w:ascii="Calibri" w:eastAsia="Arial" w:hAnsi="Calibri" w:cs="Calibri"/>
          <w:sz w:val="22"/>
          <w:szCs w:val="24"/>
          <w:lang w:val="ro-RO"/>
        </w:rPr>
        <w:t>ă</w:t>
      </w:r>
      <w:r w:rsidR="00B41FC3" w:rsidRPr="00100E5C">
        <w:rPr>
          <w:rFonts w:ascii="Calibri" w:eastAsia="Arial" w:hAnsi="Calibri" w:cs="Calibri"/>
          <w:sz w:val="22"/>
          <w:szCs w:val="24"/>
          <w:lang w:val="ro-RO"/>
        </w:rPr>
        <w:t xml:space="preserve"> în continuare Beneficiar</w:t>
      </w:r>
    </w:p>
    <w:p w14:paraId="26395CB9" w14:textId="77777777" w:rsidR="00BD1C56" w:rsidRPr="00100E5C" w:rsidRDefault="00BD1C56" w:rsidP="002C3F0F">
      <w:pPr>
        <w:spacing w:before="7" w:line="240" w:lineRule="exact"/>
        <w:jc w:val="both"/>
        <w:rPr>
          <w:rFonts w:ascii="Calibri" w:hAnsi="Calibri" w:cs="Calibri"/>
          <w:sz w:val="22"/>
          <w:szCs w:val="24"/>
          <w:lang w:val="ro-RO"/>
        </w:rPr>
      </w:pPr>
    </w:p>
    <w:p w14:paraId="01A6F2E9" w14:textId="23F42638" w:rsidR="00BD1C56" w:rsidRPr="00100E5C" w:rsidRDefault="00BD1C56" w:rsidP="004F6863">
      <w:pPr>
        <w:jc w:val="both"/>
        <w:rPr>
          <w:rFonts w:ascii="Calibri" w:eastAsia="Arial" w:hAnsi="Calibri" w:cs="Calibri"/>
          <w:sz w:val="22"/>
          <w:szCs w:val="24"/>
          <w:lang w:val="ro-RO"/>
        </w:rPr>
      </w:pPr>
      <w:r w:rsidRPr="00100E5C">
        <w:rPr>
          <w:rFonts w:ascii="Calibri" w:eastAsia="Arial" w:hAnsi="Calibri" w:cs="Calibri"/>
          <w:sz w:val="22"/>
          <w:szCs w:val="24"/>
          <w:lang w:val="ro-RO"/>
        </w:rPr>
        <w:t>au</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t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nche</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prezen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
          <w:sz w:val="22"/>
          <w:szCs w:val="24"/>
          <w:lang w:val="ro-RO"/>
        </w:rPr>
        <w:t xml:space="preserve"> </w:t>
      </w:r>
      <w:r w:rsidR="00EC5E64"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t</w:t>
      </w:r>
      <w:r w:rsidRPr="00100E5C">
        <w:rPr>
          <w:rFonts w:ascii="Calibri" w:eastAsia="Arial" w:hAnsi="Calibri" w:cs="Calibri"/>
          <w:spacing w:val="-44"/>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mă</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3"/>
          <w:sz w:val="22"/>
          <w:szCs w:val="24"/>
          <w:lang w:val="ro-RO"/>
        </w:rPr>
        <w:t>d</w:t>
      </w:r>
      <w:r w:rsidRPr="00100E5C">
        <w:rPr>
          <w:rFonts w:ascii="Calibri" w:eastAsia="Arial" w:hAnsi="Calibri" w:cs="Calibri"/>
          <w:spacing w:val="-7"/>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5F7558DD" w14:textId="77777777" w:rsidR="009B42F7" w:rsidRPr="00100E5C" w:rsidRDefault="009B42F7">
      <w:pPr>
        <w:spacing w:line="200" w:lineRule="exact"/>
        <w:rPr>
          <w:rFonts w:ascii="Calibri" w:hAnsi="Calibri" w:cs="Calibri"/>
          <w:sz w:val="22"/>
          <w:szCs w:val="24"/>
          <w:lang w:val="ro-RO"/>
        </w:rPr>
      </w:pPr>
    </w:p>
    <w:p w14:paraId="543C8218" w14:textId="3BAE2956" w:rsidR="00E50D77" w:rsidRPr="00100E5C" w:rsidRDefault="000E5425" w:rsidP="00E10C9D">
      <w:pPr>
        <w:tabs>
          <w:tab w:val="left" w:pos="0"/>
        </w:tabs>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II. </w:t>
      </w:r>
      <w:r w:rsidR="00BF4880" w:rsidRPr="00100E5C">
        <w:rPr>
          <w:rFonts w:ascii="Calibri" w:eastAsia="Arial" w:hAnsi="Calibri" w:cs="Calibri"/>
          <w:spacing w:val="-1"/>
          <w:sz w:val="22"/>
          <w:szCs w:val="24"/>
          <w:lang w:val="ro-RO"/>
        </w:rPr>
        <w:t>P</w:t>
      </w:r>
      <w:r w:rsidR="00BF4880" w:rsidRPr="00100E5C">
        <w:rPr>
          <w:rFonts w:ascii="Calibri" w:eastAsia="Arial" w:hAnsi="Calibri" w:cs="Calibri"/>
          <w:sz w:val="22"/>
          <w:szCs w:val="24"/>
          <w:lang w:val="ro-RO"/>
        </w:rPr>
        <w:t>re</w:t>
      </w:r>
      <w:r w:rsidR="00BF4880" w:rsidRPr="00100E5C">
        <w:rPr>
          <w:rFonts w:ascii="Calibri" w:eastAsia="Arial" w:hAnsi="Calibri" w:cs="Calibri"/>
          <w:spacing w:val="-3"/>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ză</w:t>
      </w:r>
      <w:r w:rsidR="00BF4880" w:rsidRPr="00100E5C">
        <w:rPr>
          <w:rFonts w:ascii="Calibri" w:eastAsia="Arial" w:hAnsi="Calibri" w:cs="Calibri"/>
          <w:spacing w:val="-2"/>
          <w:sz w:val="22"/>
          <w:szCs w:val="24"/>
          <w:lang w:val="ro-RO"/>
        </w:rPr>
        <w:t>r</w:t>
      </w:r>
      <w:r w:rsidR="00BF4880" w:rsidRPr="00100E5C">
        <w:rPr>
          <w:rFonts w:ascii="Calibri" w:eastAsia="Arial" w:hAnsi="Calibri" w:cs="Calibri"/>
          <w:sz w:val="22"/>
          <w:szCs w:val="24"/>
          <w:lang w:val="ro-RO"/>
        </w:rPr>
        <w:t>i</w:t>
      </w:r>
      <w:r w:rsidR="004F6863" w:rsidRPr="00100E5C">
        <w:rPr>
          <w:rFonts w:ascii="Calibri" w:eastAsia="Arial" w:hAnsi="Calibri" w:cs="Calibri"/>
          <w:spacing w:val="2"/>
          <w:sz w:val="22"/>
          <w:szCs w:val="24"/>
          <w:lang w:val="ro-RO"/>
        </w:rPr>
        <w:t xml:space="preserve"> </w:t>
      </w:r>
      <w:r w:rsidR="00BF4880" w:rsidRPr="00100E5C">
        <w:rPr>
          <w:rFonts w:ascii="Calibri" w:eastAsia="Arial" w:hAnsi="Calibri" w:cs="Calibri"/>
          <w:spacing w:val="-2"/>
          <w:sz w:val="22"/>
          <w:szCs w:val="24"/>
          <w:lang w:val="ro-RO"/>
        </w:rPr>
        <w:t>p</w:t>
      </w:r>
      <w:r w:rsidR="00BF4880" w:rsidRPr="00100E5C">
        <w:rPr>
          <w:rFonts w:ascii="Calibri" w:eastAsia="Arial" w:hAnsi="Calibri" w:cs="Calibri"/>
          <w:sz w:val="22"/>
          <w:szCs w:val="24"/>
          <w:lang w:val="ro-RO"/>
        </w:rPr>
        <w:t>rea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b</w:t>
      </w:r>
      <w:r w:rsidR="00BF4880" w:rsidRPr="00100E5C">
        <w:rPr>
          <w:rFonts w:ascii="Calibri" w:eastAsia="Arial" w:hAnsi="Calibri" w:cs="Calibri"/>
          <w:spacing w:val="1"/>
          <w:sz w:val="22"/>
          <w:szCs w:val="24"/>
          <w:lang w:val="ro-RO"/>
        </w:rPr>
        <w:t>il</w:t>
      </w:r>
      <w:r w:rsidR="00BF4880" w:rsidRPr="00100E5C">
        <w:rPr>
          <w:rFonts w:ascii="Calibri" w:eastAsia="Arial" w:hAnsi="Calibri" w:cs="Calibri"/>
          <w:sz w:val="22"/>
          <w:szCs w:val="24"/>
          <w:lang w:val="ro-RO"/>
        </w:rPr>
        <w:t>e</w:t>
      </w:r>
    </w:p>
    <w:p w14:paraId="41FF7E57" w14:textId="77777777" w:rsidR="006D5265" w:rsidRPr="00100E5C" w:rsidRDefault="006D5265" w:rsidP="00BB3782">
      <w:pPr>
        <w:tabs>
          <w:tab w:val="left" w:pos="0"/>
        </w:tabs>
        <w:jc w:val="both"/>
        <w:rPr>
          <w:rFonts w:ascii="Calibri" w:eastAsia="Arial" w:hAnsi="Calibri" w:cs="Calibri"/>
          <w:sz w:val="22"/>
          <w:szCs w:val="24"/>
          <w:lang w:val="ro-RO"/>
        </w:rPr>
      </w:pPr>
    </w:p>
    <w:p w14:paraId="6D4E7C8A" w14:textId="4C5023F6" w:rsidR="00531C07" w:rsidRPr="00100E5C" w:rsidRDefault="000211FB"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E13BFE" w:rsidRPr="00100E5C">
        <w:rPr>
          <w:rFonts w:ascii="Calibri" w:eastAsia="Arial" w:hAnsi="Calibri" w:cs="Calibri"/>
          <w:sz w:val="22"/>
          <w:szCs w:val="24"/>
          <w:lang w:val="ro-RO"/>
        </w:rPr>
        <w:t>(1)</w:t>
      </w:r>
      <w:r w:rsidRPr="00100E5C">
        <w:rPr>
          <w:rFonts w:ascii="Calibri" w:eastAsia="Arial" w:hAnsi="Calibri" w:cs="Calibri"/>
          <w:sz w:val="22"/>
          <w:szCs w:val="24"/>
          <w:lang w:val="ro-RO"/>
        </w:rPr>
        <w:t xml:space="preserve"> - </w:t>
      </w:r>
      <w:r w:rsidR="00BF4880" w:rsidRPr="00100E5C">
        <w:rPr>
          <w:rFonts w:ascii="Calibri" w:eastAsia="Arial" w:hAnsi="Calibri" w:cs="Calibri"/>
          <w:sz w:val="22"/>
          <w:szCs w:val="24"/>
          <w:lang w:val="ro-RO"/>
        </w:rPr>
        <w:t>În prezentul</w:t>
      </w:r>
      <w:r w:rsidR="003F28A7" w:rsidRPr="00100E5C">
        <w:rPr>
          <w:rFonts w:ascii="Calibri" w:eastAsia="Arial" w:hAnsi="Calibri" w:cs="Calibri"/>
          <w:sz w:val="22"/>
          <w:szCs w:val="24"/>
          <w:lang w:val="ro-RO"/>
        </w:rPr>
        <w:t xml:space="preserve"> </w:t>
      </w:r>
      <w:r w:rsidR="007522C9" w:rsidRPr="00100E5C">
        <w:rPr>
          <w:rFonts w:ascii="Calibri" w:eastAsia="Arial" w:hAnsi="Calibri" w:cs="Calibri"/>
          <w:sz w:val="22"/>
          <w:szCs w:val="24"/>
          <w:lang w:val="ro-RO"/>
        </w:rPr>
        <w:t>c</w:t>
      </w:r>
      <w:r w:rsidR="00BF4880" w:rsidRPr="00100E5C">
        <w:rPr>
          <w:rFonts w:ascii="Calibri" w:eastAsia="Arial" w:hAnsi="Calibri" w:cs="Calibri"/>
          <w:sz w:val="22"/>
          <w:szCs w:val="24"/>
          <w:lang w:val="ro-RO"/>
        </w:rPr>
        <w:t>ontract</w:t>
      </w:r>
      <w:r w:rsidR="003F28A7" w:rsidRPr="00100E5C">
        <w:rPr>
          <w:rFonts w:ascii="Calibri" w:eastAsia="Arial" w:hAnsi="Calibri" w:cs="Calibri"/>
          <w:sz w:val="22"/>
          <w:szCs w:val="24"/>
          <w:lang w:val="ro-RO"/>
        </w:rPr>
        <w:t xml:space="preserve"> </w:t>
      </w:r>
      <w:r w:rsidR="006D5265" w:rsidRPr="00100E5C">
        <w:rPr>
          <w:rFonts w:ascii="Calibri" w:eastAsia="Arial" w:hAnsi="Calibri" w:cs="Calibri"/>
          <w:sz w:val="22"/>
          <w:szCs w:val="24"/>
          <w:lang w:val="ro-RO"/>
        </w:rPr>
        <w:t>de finanțare</w:t>
      </w:r>
      <w:r w:rsidR="00BF4880" w:rsidRPr="00100E5C">
        <w:rPr>
          <w:rFonts w:ascii="Calibri" w:eastAsia="Arial" w:hAnsi="Calibri" w:cs="Calibri"/>
          <w:sz w:val="22"/>
          <w:szCs w:val="24"/>
          <w:lang w:val="ro-RO"/>
        </w:rPr>
        <w:t xml:space="preserve">, cu </w:t>
      </w:r>
      <w:r w:rsidR="00B73A5D" w:rsidRPr="00100E5C">
        <w:rPr>
          <w:rFonts w:ascii="Calibri" w:eastAsia="Arial" w:hAnsi="Calibri" w:cs="Calibri"/>
          <w:sz w:val="22"/>
          <w:szCs w:val="24"/>
          <w:lang w:val="ro-RO"/>
        </w:rPr>
        <w:t>excepția</w:t>
      </w:r>
      <w:r w:rsidR="00BF4880" w:rsidRPr="00100E5C">
        <w:rPr>
          <w:rFonts w:ascii="Calibri" w:eastAsia="Arial" w:hAnsi="Calibri" w:cs="Calibri"/>
          <w:sz w:val="22"/>
          <w:szCs w:val="24"/>
          <w:lang w:val="ro-RO"/>
        </w:rPr>
        <w:t xml:space="preserve"> </w:t>
      </w:r>
      <w:r w:rsidR="00B73A5D" w:rsidRPr="00100E5C">
        <w:rPr>
          <w:rFonts w:ascii="Calibri" w:eastAsia="Arial" w:hAnsi="Calibri" w:cs="Calibri"/>
          <w:sz w:val="22"/>
          <w:szCs w:val="24"/>
          <w:lang w:val="ro-RO"/>
        </w:rPr>
        <w:t>situațiilor</w:t>
      </w:r>
      <w:r w:rsidR="00BF4880" w:rsidRPr="00100E5C">
        <w:rPr>
          <w:rFonts w:ascii="Calibri" w:eastAsia="Arial" w:hAnsi="Calibri" w:cs="Calibri"/>
          <w:sz w:val="22"/>
          <w:szCs w:val="24"/>
          <w:lang w:val="ro-RO"/>
        </w:rPr>
        <w:t xml:space="preserve"> când contextul cere altfel sau a unei prevederi contrare:</w:t>
      </w:r>
    </w:p>
    <w:p w14:paraId="17902F1D" w14:textId="7678353C" w:rsidR="000A382F"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Cuvintele </w:t>
      </w:r>
      <w:r w:rsidR="00BF4880" w:rsidRPr="00100E5C">
        <w:rPr>
          <w:rFonts w:ascii="Calibri" w:eastAsia="Arial" w:hAnsi="Calibri" w:cs="Calibri"/>
          <w:sz w:val="22"/>
          <w:szCs w:val="24"/>
          <w:lang w:val="ro-RO"/>
        </w:rPr>
        <w:t>care indică singularul includ şi pluralul, iar cuvintele care indică</w:t>
      </w:r>
      <w:r w:rsidR="000A382F" w:rsidRPr="00100E5C">
        <w:rPr>
          <w:rFonts w:ascii="Calibri" w:eastAsia="Arial" w:hAnsi="Calibri" w:cs="Calibri"/>
          <w:sz w:val="22"/>
          <w:szCs w:val="24"/>
          <w:lang w:val="ro-RO"/>
        </w:rPr>
        <w:t xml:space="preserve"> pluralul includ şi singularul;</w:t>
      </w:r>
    </w:p>
    <w:p w14:paraId="43B98E1B" w14:textId="7C9F27FE" w:rsidR="000A382F"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Cuvintele </w:t>
      </w:r>
      <w:r w:rsidR="00BF4880" w:rsidRPr="00100E5C">
        <w:rPr>
          <w:rFonts w:ascii="Calibri" w:eastAsia="Arial" w:hAnsi="Calibri" w:cs="Calibri"/>
          <w:sz w:val="22"/>
          <w:szCs w:val="24"/>
          <w:lang w:val="ro-RO"/>
        </w:rPr>
        <w:t>care indică un gen includ toate genurile;</w:t>
      </w:r>
    </w:p>
    <w:p w14:paraId="14A7904D" w14:textId="00CE3C61" w:rsidR="00E50D77"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w:t>
      </w:r>
      <w:r w:rsidR="00BF4880" w:rsidRPr="00100E5C">
        <w:rPr>
          <w:rFonts w:ascii="Calibri" w:eastAsia="Arial" w:hAnsi="Calibri" w:cs="Calibri"/>
          <w:sz w:val="22"/>
          <w:szCs w:val="24"/>
          <w:lang w:val="ro-RO"/>
        </w:rPr>
        <w:t>„zi” reprezintă zi calendaristică dacă nu se specifică altfel;</w:t>
      </w:r>
    </w:p>
    <w:p w14:paraId="0C5BCA06" w14:textId="381B771A" w:rsidR="00B8755A" w:rsidRPr="00100E5C" w:rsidRDefault="0046024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w:t>
      </w:r>
      <w:r w:rsidR="00B478A8" w:rsidRPr="00100E5C">
        <w:rPr>
          <w:rFonts w:ascii="Calibri" w:eastAsia="Arial" w:hAnsi="Calibri" w:cs="Calibri"/>
          <w:sz w:val="22"/>
          <w:szCs w:val="24"/>
          <w:lang w:val="ro-RO"/>
        </w:rPr>
        <w:t xml:space="preserve">”beneficiar” </w:t>
      </w:r>
      <w:r w:rsidR="001B7215" w:rsidRPr="00100E5C">
        <w:rPr>
          <w:rFonts w:ascii="Calibri" w:eastAsia="Arial" w:hAnsi="Calibri" w:cs="Calibri"/>
          <w:sz w:val="22"/>
          <w:szCs w:val="24"/>
          <w:lang w:val="ro-RO"/>
        </w:rPr>
        <w:t xml:space="preserve">are </w:t>
      </w:r>
      <w:r w:rsidR="00B73A5D" w:rsidRPr="00100E5C">
        <w:rPr>
          <w:rFonts w:ascii="Calibri" w:eastAsia="Arial" w:hAnsi="Calibri" w:cs="Calibri"/>
          <w:sz w:val="22"/>
          <w:szCs w:val="24"/>
          <w:lang w:val="ro-RO"/>
        </w:rPr>
        <w:t>înțelesul</w:t>
      </w:r>
      <w:r w:rsidR="001B7215" w:rsidRPr="00100E5C">
        <w:rPr>
          <w:rFonts w:ascii="Calibri" w:eastAsia="Arial" w:hAnsi="Calibri" w:cs="Calibri"/>
          <w:sz w:val="22"/>
          <w:szCs w:val="24"/>
          <w:lang w:val="ro-RO"/>
        </w:rPr>
        <w:t xml:space="preserve"> prevăzut de art. 2</w:t>
      </w:r>
      <w:r w:rsidR="00374B3A" w:rsidRPr="00100E5C">
        <w:rPr>
          <w:rFonts w:ascii="Calibri" w:eastAsia="Arial" w:hAnsi="Calibri" w:cs="Calibri"/>
          <w:sz w:val="22"/>
          <w:szCs w:val="24"/>
          <w:lang w:val="ro-RO"/>
        </w:rPr>
        <w:t xml:space="preserve">, punctul 9 </w:t>
      </w:r>
      <w:r w:rsidR="00CC4EC4" w:rsidRPr="00100E5C">
        <w:rPr>
          <w:rFonts w:ascii="Calibri" w:eastAsia="Arial" w:hAnsi="Calibri" w:cs="Calibri"/>
          <w:sz w:val="22"/>
          <w:szCs w:val="24"/>
          <w:lang w:val="ro-RO"/>
        </w:rPr>
        <w:t xml:space="preserve">din </w:t>
      </w:r>
      <w:bookmarkStart w:id="0" w:name="_Hlk119406505"/>
      <w:r w:rsidR="00CC4EC4" w:rsidRPr="00100E5C">
        <w:rPr>
          <w:rFonts w:ascii="Calibri" w:hAnsi="Calibri" w:cs="Calibri"/>
          <w:sz w:val="22"/>
          <w:szCs w:val="24"/>
          <w:lang w:val="ro-RO"/>
        </w:rPr>
        <w:t xml:space="preserve">Regulamentul (UE) 2021/1060 al Parlamentului European şi al Consiliului din 24 iunie 2021 de stabilire a </w:t>
      </w:r>
      <w:r w:rsidR="00B73A5D" w:rsidRPr="00100E5C">
        <w:rPr>
          <w:rFonts w:ascii="Calibri" w:hAnsi="Calibri" w:cs="Calibri"/>
          <w:sz w:val="22"/>
          <w:szCs w:val="24"/>
          <w:lang w:val="ro-RO"/>
        </w:rPr>
        <w:t>dispozițiilor</w:t>
      </w:r>
      <w:r w:rsidR="00CC4EC4" w:rsidRPr="00100E5C">
        <w:rPr>
          <w:rFonts w:ascii="Calibri" w:hAnsi="Calibri" w:cs="Calibri"/>
          <w:sz w:val="22"/>
          <w:szCs w:val="24"/>
          <w:lang w:val="ro-RO"/>
        </w:rPr>
        <w:t xml:space="preserve"> comune privind Fondul european de dezvoltare regională, Fondul social european Plus, Fondul de coeziune, Fondul pentru o </w:t>
      </w:r>
      <w:r w:rsidR="00B73A5D" w:rsidRPr="00100E5C">
        <w:rPr>
          <w:rFonts w:ascii="Calibri" w:hAnsi="Calibri" w:cs="Calibri"/>
          <w:sz w:val="22"/>
          <w:szCs w:val="24"/>
          <w:lang w:val="ro-RO"/>
        </w:rPr>
        <w:t>tranziție</w:t>
      </w:r>
      <w:r w:rsidR="00CC4EC4" w:rsidRPr="00100E5C">
        <w:rPr>
          <w:rFonts w:ascii="Calibri" w:hAnsi="Calibri" w:cs="Calibri"/>
          <w:sz w:val="22"/>
          <w:szCs w:val="24"/>
          <w:lang w:val="ro-RO"/>
        </w:rPr>
        <w:t xml:space="preserve"> justă şi Fondul european pentru afaceri maritime, pescuit şi acvacultură şi de stabilire a normelor financiare aplicabile acestor fonduri, precum şi Fondului pentru azil, </w:t>
      </w:r>
      <w:r w:rsidR="00B73A5D" w:rsidRPr="00100E5C">
        <w:rPr>
          <w:rFonts w:ascii="Calibri" w:hAnsi="Calibri" w:cs="Calibri"/>
          <w:sz w:val="22"/>
          <w:szCs w:val="24"/>
          <w:lang w:val="ro-RO"/>
        </w:rPr>
        <w:t>migrație</w:t>
      </w:r>
      <w:r w:rsidR="00CC4EC4" w:rsidRPr="00100E5C">
        <w:rPr>
          <w:rFonts w:ascii="Calibri" w:hAnsi="Calibri" w:cs="Calibri"/>
          <w:sz w:val="22"/>
          <w:szCs w:val="24"/>
          <w:lang w:val="ro-RO"/>
        </w:rPr>
        <w:t xml:space="preserve"> şi integrare, Fondului pentru securitate internă şi Instrumentului de sprijin financiar pentru managementul frontierelor şi politica de vize</w:t>
      </w:r>
      <w:bookmarkEnd w:id="0"/>
      <w:r w:rsidR="00B418DF" w:rsidRPr="00100E5C">
        <w:rPr>
          <w:rFonts w:ascii="Calibri" w:hAnsi="Calibri" w:cs="Calibri"/>
          <w:sz w:val="22"/>
          <w:szCs w:val="24"/>
          <w:lang w:val="ro-RO"/>
        </w:rPr>
        <w:t>, denumit în continuare Regulamentul (UE) 2021/1060</w:t>
      </w:r>
      <w:r w:rsidR="001B7215" w:rsidRPr="00100E5C">
        <w:rPr>
          <w:rFonts w:ascii="Calibri" w:eastAsia="Arial" w:hAnsi="Calibri" w:cs="Calibri"/>
          <w:sz w:val="22"/>
          <w:szCs w:val="24"/>
          <w:lang w:val="ro-RO"/>
        </w:rPr>
        <w:t>;</w:t>
      </w:r>
    </w:p>
    <w:p w14:paraId="792A5E7C" w14:textId="26BDAF29" w:rsidR="00A07095" w:rsidRPr="00100E5C" w:rsidRDefault="00A07095"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Termenul de ”</w:t>
      </w:r>
      <w:r w:rsidR="00E306B3" w:rsidRPr="00100E5C">
        <w:rPr>
          <w:rFonts w:ascii="Calibri" w:eastAsia="Arial" w:hAnsi="Calibri" w:cs="Calibri"/>
          <w:sz w:val="22"/>
          <w:szCs w:val="24"/>
          <w:lang w:val="ro-RO"/>
        </w:rPr>
        <w:t>destinatar</w:t>
      </w:r>
      <w:r w:rsidR="00314760" w:rsidRPr="00100E5C">
        <w:rPr>
          <w:rFonts w:ascii="Calibri" w:eastAsia="Arial" w:hAnsi="Calibri" w:cs="Calibri"/>
          <w:sz w:val="22"/>
          <w:szCs w:val="24"/>
          <w:lang w:val="ro-RO"/>
        </w:rPr>
        <w:t xml:space="preserve"> final” are înțelesul prevăzut de art. 2, punctul </w:t>
      </w:r>
      <w:r w:rsidR="00E306B3" w:rsidRPr="00100E5C">
        <w:rPr>
          <w:rFonts w:ascii="Calibri" w:eastAsia="Arial" w:hAnsi="Calibri" w:cs="Calibri"/>
          <w:sz w:val="22"/>
          <w:szCs w:val="24"/>
          <w:lang w:val="ro-RO"/>
        </w:rPr>
        <w:t>18</w:t>
      </w:r>
      <w:r w:rsidR="00314760" w:rsidRPr="00100E5C">
        <w:rPr>
          <w:rFonts w:ascii="Calibri" w:eastAsia="Arial" w:hAnsi="Calibri" w:cs="Calibri"/>
          <w:sz w:val="22"/>
          <w:szCs w:val="24"/>
          <w:lang w:val="ro-RO"/>
        </w:rPr>
        <w:t xml:space="preserve"> din </w:t>
      </w:r>
      <w:r w:rsidR="00314760" w:rsidRPr="00100E5C">
        <w:rPr>
          <w:rFonts w:ascii="Calibri" w:hAnsi="Calibri" w:cs="Calibri"/>
          <w:sz w:val="22"/>
          <w:szCs w:val="24"/>
          <w:lang w:val="ro-RO"/>
        </w:rPr>
        <w:t>Regulamentul (UE) 2021/1060</w:t>
      </w:r>
      <w:r w:rsidR="00B418DF" w:rsidRPr="00100E5C">
        <w:rPr>
          <w:rFonts w:ascii="Calibri" w:hAnsi="Calibri" w:cs="Calibri"/>
          <w:sz w:val="22"/>
          <w:szCs w:val="24"/>
          <w:lang w:val="ro-RO"/>
        </w:rPr>
        <w:t>;</w:t>
      </w:r>
    </w:p>
    <w:p w14:paraId="1EFC6B5D" w14:textId="711EC5F4" w:rsidR="008E0F8B" w:rsidRPr="00100E5C" w:rsidRDefault="008E0F8B" w:rsidP="008E0F8B">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Termenul de ”relocare” are înțelesul prevăzut de art. 2, punctul 27 din </w:t>
      </w:r>
      <w:r w:rsidRPr="00100E5C">
        <w:rPr>
          <w:rFonts w:ascii="Calibri" w:hAnsi="Calibri" w:cs="Calibri"/>
          <w:sz w:val="22"/>
          <w:szCs w:val="24"/>
          <w:lang w:val="ro-RO"/>
        </w:rPr>
        <w:t>Regulamentul (UE) 2021/1060</w:t>
      </w:r>
      <w:r w:rsidR="00B418DF" w:rsidRPr="00100E5C">
        <w:rPr>
          <w:rFonts w:ascii="Calibri" w:hAnsi="Calibri" w:cs="Calibri"/>
          <w:sz w:val="22"/>
          <w:szCs w:val="24"/>
          <w:lang w:val="ro-RO"/>
        </w:rPr>
        <w:t>;</w:t>
      </w:r>
    </w:p>
    <w:p w14:paraId="2E61481A" w14:textId="2C02DFB3" w:rsidR="00B8755A" w:rsidRPr="00100E5C" w:rsidRDefault="00323EB2" w:rsidP="00B6450E">
      <w:pPr>
        <w:pStyle w:val="ListParagraph"/>
        <w:numPr>
          <w:ilvl w:val="0"/>
          <w:numId w:val="5"/>
        </w:numPr>
        <w:ind w:right="76"/>
        <w:jc w:val="both"/>
        <w:rPr>
          <w:rFonts w:ascii="Calibri" w:hAnsi="Calibri" w:cs="Calibri"/>
          <w:sz w:val="22"/>
          <w:szCs w:val="24"/>
          <w:lang w:val="ro-RO"/>
        </w:rPr>
      </w:pPr>
      <w:r w:rsidRPr="00100E5C">
        <w:rPr>
          <w:rFonts w:ascii="Calibri" w:hAnsi="Calibri" w:cs="Calibri"/>
          <w:sz w:val="22"/>
          <w:szCs w:val="24"/>
          <w:lang w:val="ro-RO"/>
        </w:rPr>
        <w:t xml:space="preserve">Termenul </w:t>
      </w:r>
      <w:r w:rsidR="00B8755A" w:rsidRPr="00100E5C">
        <w:rPr>
          <w:rFonts w:ascii="Calibri" w:hAnsi="Calibri" w:cs="Calibri"/>
          <w:sz w:val="22"/>
          <w:szCs w:val="24"/>
          <w:lang w:val="ro-RO"/>
        </w:rPr>
        <w:t xml:space="preserve">”lider de parteneriat” are înțelesul prevăzut de art.2 alin. (4) litera q) din </w:t>
      </w:r>
      <w:r w:rsidR="00657755" w:rsidRPr="00100E5C">
        <w:rPr>
          <w:rFonts w:ascii="Calibri" w:hAnsi="Calibri" w:cs="Calibri"/>
          <w:sz w:val="22"/>
          <w:szCs w:val="24"/>
          <w:lang w:val="ro-RO"/>
        </w:rPr>
        <w:t xml:space="preserve">Ordonanța de urgență a Guvernului nr. 133/2021 privind gestionarea financiară a fondurilor europene pentru </w:t>
      </w:r>
      <w:r w:rsidR="00657755" w:rsidRPr="00100E5C">
        <w:rPr>
          <w:rFonts w:ascii="Calibri" w:hAnsi="Calibri" w:cs="Calibri"/>
          <w:sz w:val="22"/>
          <w:szCs w:val="24"/>
          <w:lang w:val="ro-RO"/>
        </w:rPr>
        <w:lastRenderedPageBreak/>
        <w:t xml:space="preserve">perioada de programare 2021 2027 alocate României din Fondul european de dezvoltare regională, Fondul de coeziune, Fondul social european Plus, Fondul pentru o </w:t>
      </w:r>
      <w:r w:rsidR="00B73A5D" w:rsidRPr="00100E5C">
        <w:rPr>
          <w:rFonts w:ascii="Calibri" w:hAnsi="Calibri" w:cs="Calibri"/>
          <w:sz w:val="22"/>
          <w:szCs w:val="24"/>
          <w:lang w:val="ro-RO"/>
        </w:rPr>
        <w:t>tranziție</w:t>
      </w:r>
      <w:r w:rsidR="00657755" w:rsidRPr="00100E5C">
        <w:rPr>
          <w:rFonts w:ascii="Calibri" w:hAnsi="Calibri" w:cs="Calibri"/>
          <w:sz w:val="22"/>
          <w:szCs w:val="24"/>
          <w:lang w:val="ro-RO"/>
        </w:rPr>
        <w:t xml:space="preserve"> justă</w:t>
      </w:r>
      <w:r w:rsidR="00B536AF" w:rsidRPr="00100E5C">
        <w:rPr>
          <w:rFonts w:ascii="Calibri" w:hAnsi="Calibri" w:cs="Calibri"/>
          <w:sz w:val="22"/>
          <w:szCs w:val="24"/>
          <w:lang w:val="ro-RO"/>
        </w:rPr>
        <w:t xml:space="preserve"> </w:t>
      </w:r>
      <w:r w:rsidR="00B8755A" w:rsidRPr="00100E5C">
        <w:rPr>
          <w:rFonts w:ascii="Calibri" w:hAnsi="Calibri" w:cs="Calibri"/>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100E5C">
        <w:rPr>
          <w:rFonts w:ascii="Calibri" w:hAnsi="Calibri" w:cs="Calibri"/>
          <w:sz w:val="22"/>
          <w:szCs w:val="24"/>
          <w:lang w:val="ro-RO"/>
        </w:rPr>
        <w:t>tranziție</w:t>
      </w:r>
      <w:r w:rsidR="00B8755A" w:rsidRPr="00100E5C">
        <w:rPr>
          <w:rFonts w:ascii="Calibri" w:hAnsi="Calibri" w:cs="Calibri"/>
          <w:sz w:val="22"/>
          <w:szCs w:val="24"/>
          <w:lang w:val="ro-RO"/>
        </w:rPr>
        <w:t xml:space="preserve"> justă</w:t>
      </w:r>
      <w:r w:rsidR="00B418DF" w:rsidRPr="00100E5C">
        <w:rPr>
          <w:rFonts w:ascii="Calibri" w:hAnsi="Calibri" w:cs="Calibri"/>
          <w:sz w:val="22"/>
          <w:szCs w:val="24"/>
          <w:lang w:val="ro-RO"/>
        </w:rPr>
        <w:t>;</w:t>
      </w:r>
    </w:p>
    <w:p w14:paraId="5AECFD3B" w14:textId="054C969F" w:rsidR="00531C07" w:rsidRPr="00100E5C" w:rsidRDefault="00FE4CBC"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8666E4" w:rsidRPr="00100E5C">
        <w:rPr>
          <w:rFonts w:ascii="Calibri" w:eastAsia="Arial" w:hAnsi="Calibri" w:cs="Calibri"/>
          <w:sz w:val="22"/>
          <w:szCs w:val="24"/>
          <w:lang w:val="ro-RO"/>
        </w:rPr>
        <w:t xml:space="preserve"> </w:t>
      </w:r>
      <w:r w:rsidR="00B333EB" w:rsidRPr="00100E5C">
        <w:rPr>
          <w:rFonts w:ascii="Calibri" w:eastAsia="Arial" w:hAnsi="Calibri" w:cs="Calibri"/>
          <w:sz w:val="22"/>
          <w:szCs w:val="24"/>
          <w:lang w:val="ro-RO"/>
        </w:rPr>
        <w:t xml:space="preserve">contract </w:t>
      </w:r>
      <w:r w:rsidR="006D5265" w:rsidRPr="00100E5C">
        <w:rPr>
          <w:rFonts w:ascii="Calibri" w:eastAsia="Arial" w:hAnsi="Calibri" w:cs="Calibri"/>
          <w:sz w:val="22"/>
          <w:szCs w:val="24"/>
          <w:lang w:val="ro-RO"/>
        </w:rPr>
        <w:t>de finanțare</w:t>
      </w:r>
      <w:r w:rsidR="006179B2" w:rsidRPr="00100E5C">
        <w:rPr>
          <w:rFonts w:ascii="Calibri" w:eastAsia="Arial" w:hAnsi="Calibri" w:cs="Calibri"/>
          <w:sz w:val="22"/>
          <w:szCs w:val="24"/>
          <w:lang w:val="ro-RO"/>
        </w:rPr>
        <w:t xml:space="preserve"> </w:t>
      </w:r>
      <w:r w:rsidR="008666E4" w:rsidRPr="00100E5C">
        <w:rPr>
          <w:rFonts w:ascii="Calibri" w:eastAsia="Arial" w:hAnsi="Calibri" w:cs="Calibri"/>
          <w:sz w:val="22"/>
          <w:szCs w:val="24"/>
          <w:lang w:val="ro-RO"/>
        </w:rPr>
        <w:t>ș</w:t>
      </w:r>
      <w:r w:rsidRPr="00100E5C">
        <w:rPr>
          <w:rFonts w:ascii="Calibri" w:eastAsia="Arial" w:hAnsi="Calibri" w:cs="Calibri"/>
          <w:sz w:val="22"/>
          <w:szCs w:val="24"/>
          <w:lang w:val="ro-RO"/>
        </w:rPr>
        <w:t>i al anexelor acestui</w:t>
      </w:r>
      <w:r w:rsidR="00211475" w:rsidRPr="00100E5C">
        <w:rPr>
          <w:rFonts w:ascii="Calibri" w:eastAsia="Arial" w:hAnsi="Calibri" w:cs="Calibri"/>
          <w:sz w:val="22"/>
          <w:szCs w:val="24"/>
          <w:lang w:val="ro-RO"/>
        </w:rPr>
        <w:t>a</w:t>
      </w:r>
      <w:r w:rsidRPr="00100E5C">
        <w:rPr>
          <w:rFonts w:ascii="Calibri" w:eastAsia="Arial" w:hAnsi="Calibri" w:cs="Calibri"/>
          <w:sz w:val="22"/>
          <w:szCs w:val="24"/>
          <w:lang w:val="ro-RO"/>
        </w:rPr>
        <w:t>, t</w:t>
      </w:r>
      <w:r w:rsidR="00BF4880" w:rsidRPr="00100E5C">
        <w:rPr>
          <w:rFonts w:ascii="Calibri" w:eastAsia="Arial" w:hAnsi="Calibri" w:cs="Calibri"/>
          <w:sz w:val="22"/>
          <w:szCs w:val="24"/>
          <w:lang w:val="ro-RO"/>
        </w:rPr>
        <w:t>rimiterile la actele normative includ și modificările și completările ulterioare ale acestora, precum și orice alte acte normative subsecvente</w:t>
      </w:r>
      <w:r w:rsidR="00B418DF" w:rsidRPr="00100E5C">
        <w:rPr>
          <w:rFonts w:ascii="Calibri" w:eastAsia="Arial" w:hAnsi="Calibri" w:cs="Calibri"/>
          <w:sz w:val="22"/>
          <w:szCs w:val="24"/>
          <w:lang w:val="ro-RO"/>
        </w:rPr>
        <w:t>;</w:t>
      </w:r>
    </w:p>
    <w:p w14:paraId="5FB3DBC1" w14:textId="663AF4E7" w:rsidR="00E50D77" w:rsidRPr="00100E5C" w:rsidRDefault="00BF4880"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cazul în care oricare dintre prevederile prezentului </w:t>
      </w:r>
      <w:r w:rsidR="006179B2"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w:t>
      </w:r>
      <w:r w:rsidR="00BA368B" w:rsidRPr="00100E5C">
        <w:rPr>
          <w:rFonts w:ascii="Calibri" w:eastAsia="Arial" w:hAnsi="Calibri" w:cs="Calibri"/>
          <w:sz w:val="22"/>
          <w:szCs w:val="24"/>
          <w:lang w:val="ro-RO"/>
        </w:rPr>
        <w:t xml:space="preserve">de </w:t>
      </w:r>
      <w:r w:rsidR="00DD6E2D" w:rsidRPr="00100E5C">
        <w:rPr>
          <w:rFonts w:ascii="Calibri" w:eastAsia="Arial" w:hAnsi="Calibri" w:cs="Calibri"/>
          <w:sz w:val="22"/>
          <w:szCs w:val="24"/>
          <w:lang w:val="ro-RO"/>
        </w:rPr>
        <w:t xml:space="preserve">             </w:t>
      </w:r>
      <w:r w:rsidR="00BA368B" w:rsidRPr="00100E5C">
        <w:rPr>
          <w:rFonts w:ascii="Calibri" w:eastAsia="Arial" w:hAnsi="Calibri" w:cs="Calibri"/>
          <w:sz w:val="22"/>
          <w:szCs w:val="24"/>
          <w:lang w:val="ro-RO"/>
        </w:rPr>
        <w:t>finanțare</w:t>
      </w:r>
      <w:r w:rsidR="0021147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este sau</w:t>
      </w:r>
      <w:r w:rsidR="000A382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devine nulă,</w:t>
      </w:r>
      <w:r w:rsidR="000D6F80"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ontractului de </w:t>
      </w:r>
      <w:r w:rsidR="00B73A5D" w:rsidRPr="00100E5C">
        <w:rPr>
          <w:rFonts w:ascii="Calibri" w:eastAsia="Arial" w:hAnsi="Calibri" w:cs="Calibri"/>
          <w:sz w:val="22"/>
          <w:szCs w:val="24"/>
          <w:lang w:val="ro-RO"/>
        </w:rPr>
        <w:t>finanțare</w:t>
      </w:r>
      <w:r w:rsidR="00B418DF" w:rsidRPr="00100E5C">
        <w:rPr>
          <w:rFonts w:ascii="Calibri" w:eastAsia="Arial" w:hAnsi="Calibri" w:cs="Calibri"/>
          <w:sz w:val="22"/>
          <w:szCs w:val="24"/>
          <w:lang w:val="ro-RO"/>
        </w:rPr>
        <w:t>;</w:t>
      </w:r>
    </w:p>
    <w:p w14:paraId="01723751" w14:textId="7ED22306" w:rsidR="00092F7C" w:rsidRPr="00100E5C" w:rsidRDefault="00092F7C"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1444B7" w:rsidRPr="00100E5C">
        <w:rPr>
          <w:rFonts w:ascii="Calibri" w:eastAsia="Arial" w:hAnsi="Calibri" w:cs="Calibri"/>
          <w:sz w:val="22"/>
          <w:szCs w:val="24"/>
          <w:lang w:val="ro-RO"/>
        </w:rPr>
        <w:t xml:space="preserve"> </w:t>
      </w:r>
      <w:r w:rsidR="006179B2" w:rsidRPr="00100E5C">
        <w:rPr>
          <w:rFonts w:ascii="Calibri" w:eastAsia="Arial" w:hAnsi="Calibri" w:cs="Calibri"/>
          <w:sz w:val="22"/>
          <w:szCs w:val="24"/>
          <w:lang w:val="ro-RO"/>
        </w:rPr>
        <w:t xml:space="preserve">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atunci când proiectul se implementează în parteneriat, prin ”beneficiar” se înțelege întregul parteneriat (lider de parteneriat și partenerii)</w:t>
      </w:r>
      <w:r w:rsidR="00B418DF" w:rsidRPr="00100E5C">
        <w:rPr>
          <w:rFonts w:ascii="Calibri" w:eastAsia="Arial" w:hAnsi="Calibri" w:cs="Calibri"/>
          <w:sz w:val="22"/>
          <w:szCs w:val="24"/>
          <w:lang w:val="ro-RO"/>
        </w:rPr>
        <w:t>;</w:t>
      </w:r>
    </w:p>
    <w:p w14:paraId="4BD24CB3" w14:textId="5E96869A" w:rsidR="006D5265" w:rsidRPr="00100E5C" w:rsidRDefault="00506257"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înțelesul prezentului 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xml:space="preserve"> orice referire la contractse va interpreta ca fiind făcută atât la contract, cât și la anexele acestuia</w:t>
      </w:r>
      <w:r w:rsidR="00B418DF" w:rsidRPr="00100E5C">
        <w:rPr>
          <w:rFonts w:ascii="Calibri" w:eastAsia="Arial" w:hAnsi="Calibri" w:cs="Calibri"/>
          <w:sz w:val="22"/>
          <w:szCs w:val="24"/>
          <w:lang w:val="ro-RO"/>
        </w:rPr>
        <w:t>;</w:t>
      </w:r>
    </w:p>
    <w:p w14:paraId="44FAB6EE" w14:textId="51F4C663" w:rsidR="00BF0C78" w:rsidRPr="00100E5C" w:rsidRDefault="0030298F" w:rsidP="00B6450E">
      <w:pPr>
        <w:pStyle w:val="ListParagraph"/>
        <w:numPr>
          <w:ilvl w:val="0"/>
          <w:numId w:val="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înțelesul prezentului</w:t>
      </w:r>
      <w:r w:rsidR="00B863D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contract </w:t>
      </w:r>
      <w:r w:rsidR="00614000" w:rsidRPr="00100E5C">
        <w:rPr>
          <w:rFonts w:ascii="Calibri" w:eastAsia="Arial" w:hAnsi="Calibri" w:cs="Calibri"/>
          <w:sz w:val="22"/>
          <w:szCs w:val="24"/>
          <w:lang w:val="ro-RO"/>
        </w:rPr>
        <w:t>de finanțare</w:t>
      </w:r>
      <w:r w:rsidRPr="00100E5C">
        <w:rPr>
          <w:rFonts w:ascii="Calibri" w:eastAsia="Arial" w:hAnsi="Calibri" w:cs="Calibri"/>
          <w:sz w:val="22"/>
          <w:szCs w:val="24"/>
          <w:lang w:val="ro-RO"/>
        </w:rPr>
        <w:t xml:space="preserve">, dacă prin acte normative nu se prevede altfel, termenele (inclusiv durata contractului) se calculează după cum urmează: </w:t>
      </w:r>
    </w:p>
    <w:p w14:paraId="3AF190DC" w14:textId="6C6DD397" w:rsidR="00BF0C78"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Când termenul este stabilit pe zile, acesta începe să curgă în ziua intrării în vigoare a contractului și se împlinește la ora 24.00 din ultima zi;</w:t>
      </w:r>
    </w:p>
    <w:p w14:paraId="27CA377B" w14:textId="2795E812" w:rsidR="00BF0C78"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Când termenul este stabilit atât pe luni cât și pe zile, termenul se calculează aplicând regulile stabilite la litera </w:t>
      </w:r>
      <w:r w:rsidR="00211475" w:rsidRPr="00100E5C">
        <w:rPr>
          <w:rFonts w:ascii="Calibri" w:eastAsia="Arial" w:hAnsi="Calibri" w:cs="Calibri"/>
          <w:sz w:val="22"/>
          <w:szCs w:val="24"/>
          <w:lang w:val="ro-RO"/>
        </w:rPr>
        <w:t>i.</w:t>
      </w:r>
      <w:r w:rsidRPr="00100E5C">
        <w:rPr>
          <w:rFonts w:ascii="Calibri" w:eastAsia="Arial" w:hAnsi="Calibri" w:cs="Calibri"/>
          <w:sz w:val="22"/>
          <w:szCs w:val="24"/>
          <w:lang w:val="ro-RO"/>
        </w:rPr>
        <w:t>, iar termenul pe zile curge în continuarea celui stabilit pe luni și se împlinește la ora 24.00 din ultima zi;</w:t>
      </w:r>
    </w:p>
    <w:p w14:paraId="131FC75D" w14:textId="6821666C" w:rsidR="0030298F" w:rsidRPr="00100E5C" w:rsidRDefault="0030298F" w:rsidP="00B6450E">
      <w:pPr>
        <w:pStyle w:val="ListParagraph"/>
        <w:numPr>
          <w:ilvl w:val="0"/>
          <w:numId w:val="6"/>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Dacă ultima zi a termenului este o zi nelucrătoare, termenul se consideră împlinit la sfârșitul primei zile lucrătoare care îi urmează</w:t>
      </w:r>
      <w:r w:rsidR="00B41FC3" w:rsidRPr="00100E5C">
        <w:rPr>
          <w:rFonts w:ascii="Calibri" w:eastAsia="Arial" w:hAnsi="Calibri" w:cs="Calibri"/>
          <w:sz w:val="22"/>
          <w:szCs w:val="24"/>
          <w:lang w:val="ro-RO"/>
        </w:rPr>
        <w:t>.</w:t>
      </w:r>
    </w:p>
    <w:p w14:paraId="2F397191" w14:textId="7B95AAFE" w:rsidR="006A7B44" w:rsidRPr="00100E5C" w:rsidRDefault="009622A8" w:rsidP="00B6450E">
      <w:pPr>
        <w:pStyle w:val="ListParagraph"/>
        <w:numPr>
          <w:ilvl w:val="0"/>
          <w:numId w:val="5"/>
        </w:numPr>
        <w:ind w:right="76"/>
        <w:jc w:val="both"/>
        <w:rPr>
          <w:rFonts w:ascii="Calibri" w:eastAsia="Arial" w:hAnsi="Calibri" w:cs="Calibri"/>
          <w:sz w:val="22"/>
          <w:szCs w:val="24"/>
          <w:lang w:val="ro-RO"/>
        </w:rPr>
      </w:pPr>
      <w:r w:rsidRPr="00100E5C" w:rsidDel="009622A8">
        <w:rPr>
          <w:rFonts w:ascii="Calibri" w:eastAsia="Arial" w:hAnsi="Calibri" w:cs="Calibri"/>
          <w:sz w:val="22"/>
          <w:szCs w:val="24"/>
          <w:lang w:val="ro-RO"/>
        </w:rPr>
        <w:t xml:space="preserve"> </w:t>
      </w:r>
      <w:r w:rsidR="006A7B44" w:rsidRPr="00100E5C">
        <w:rPr>
          <w:rFonts w:ascii="Calibri" w:eastAsia="Arial" w:hAnsi="Calibri" w:cs="Calibri"/>
          <w:sz w:val="22"/>
          <w:szCs w:val="24"/>
          <w:lang w:val="ro-RO"/>
        </w:rPr>
        <w:t>În înțelesul prezentului contract</w:t>
      </w:r>
      <w:r w:rsidR="00BF0C78" w:rsidRPr="00100E5C">
        <w:rPr>
          <w:rFonts w:ascii="Calibri" w:eastAsia="Arial" w:hAnsi="Calibri" w:cs="Calibri"/>
          <w:sz w:val="22"/>
          <w:szCs w:val="24"/>
          <w:lang w:val="ro-RO"/>
        </w:rPr>
        <w:t xml:space="preserve"> </w:t>
      </w:r>
      <w:r w:rsidR="00B54D1F" w:rsidRPr="00100E5C">
        <w:rPr>
          <w:rFonts w:ascii="Calibri" w:eastAsia="Arial" w:hAnsi="Calibri" w:cs="Calibri"/>
          <w:sz w:val="22"/>
          <w:szCs w:val="24"/>
          <w:lang w:val="ro-RO"/>
        </w:rPr>
        <w:t>de finanțare</w:t>
      </w:r>
      <w:r w:rsidR="006A7B44" w:rsidRPr="00100E5C">
        <w:rPr>
          <w:rFonts w:ascii="Calibri" w:eastAsia="Arial" w:hAnsi="Calibri" w:cs="Calibri"/>
          <w:sz w:val="22"/>
          <w:szCs w:val="24"/>
          <w:lang w:val="ro-RO"/>
        </w:rPr>
        <w:t>, perioada în care contractul de finanțare</w:t>
      </w:r>
      <w:r w:rsidR="001D1B68" w:rsidRPr="00100E5C">
        <w:rPr>
          <w:rFonts w:ascii="Calibri" w:eastAsia="Arial" w:hAnsi="Calibri" w:cs="Calibri"/>
          <w:sz w:val="22"/>
          <w:szCs w:val="24"/>
          <w:lang w:val="ro-RO"/>
        </w:rPr>
        <w:t xml:space="preserve"> încheiat </w:t>
      </w:r>
      <w:r w:rsidR="006A7B44" w:rsidRPr="00100E5C">
        <w:rPr>
          <w:rFonts w:ascii="Calibri" w:eastAsia="Arial" w:hAnsi="Calibri" w:cs="Calibri"/>
          <w:sz w:val="22"/>
          <w:szCs w:val="24"/>
          <w:lang w:val="ro-RO"/>
        </w:rPr>
        <w:t xml:space="preserve">produce efecte reprezintă perioada cuprinsă între data semnării contractului de finanțare de către AM/OI și data închiderii Programului sau data expirării perioadei pentru care trebuie asigurat caracterul durabil </w:t>
      </w:r>
      <w:r w:rsidR="00B41FC3" w:rsidRPr="00100E5C">
        <w:rPr>
          <w:rFonts w:ascii="Calibri" w:eastAsia="Arial" w:hAnsi="Calibri" w:cs="Calibri"/>
          <w:sz w:val="22"/>
          <w:szCs w:val="24"/>
          <w:lang w:val="ro-RO"/>
        </w:rPr>
        <w:t>sau sustenabilitatea</w:t>
      </w:r>
      <w:r w:rsidR="00B54D1F" w:rsidRPr="00100E5C">
        <w:rPr>
          <w:rFonts w:ascii="Calibri" w:eastAsia="Arial" w:hAnsi="Calibri" w:cs="Calibri"/>
          <w:sz w:val="22"/>
          <w:szCs w:val="24"/>
          <w:lang w:val="ro-RO"/>
        </w:rPr>
        <w:t>/durabilitatea</w:t>
      </w:r>
      <w:r w:rsidR="006A7B44" w:rsidRPr="00100E5C">
        <w:rPr>
          <w:rFonts w:ascii="Calibri" w:eastAsia="Arial" w:hAnsi="Calibri" w:cs="Calibri"/>
          <w:sz w:val="22"/>
          <w:szCs w:val="24"/>
          <w:lang w:val="ro-RO"/>
        </w:rPr>
        <w:t xml:space="preserve"> proiectului, </w:t>
      </w:r>
      <w:r w:rsidR="00B41FC3" w:rsidRPr="00100E5C">
        <w:rPr>
          <w:rFonts w:ascii="Calibri" w:eastAsia="Arial" w:hAnsi="Calibri" w:cs="Calibri"/>
          <w:sz w:val="22"/>
          <w:szCs w:val="24"/>
          <w:lang w:val="ro-RO"/>
        </w:rPr>
        <w:t xml:space="preserve">după caz, </w:t>
      </w:r>
      <w:r w:rsidR="006A7B44" w:rsidRPr="00100E5C">
        <w:rPr>
          <w:rFonts w:ascii="Calibri" w:eastAsia="Arial" w:hAnsi="Calibri" w:cs="Calibri"/>
          <w:sz w:val="22"/>
          <w:szCs w:val="24"/>
          <w:lang w:val="ro-RO"/>
        </w:rPr>
        <w:t>oricare intervine ultima</w:t>
      </w:r>
      <w:r w:rsidR="00B41FC3" w:rsidRPr="00100E5C">
        <w:rPr>
          <w:rFonts w:ascii="Calibri" w:eastAsia="Arial" w:hAnsi="Calibri" w:cs="Calibri"/>
          <w:sz w:val="22"/>
          <w:szCs w:val="24"/>
          <w:lang w:val="ro-RO"/>
        </w:rPr>
        <w:t>.</w:t>
      </w:r>
    </w:p>
    <w:p w14:paraId="5DC96304" w14:textId="39807733" w:rsidR="00B26925" w:rsidRPr="00100E5C" w:rsidRDefault="000211FB"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B26925" w:rsidRPr="00100E5C">
        <w:rPr>
          <w:rFonts w:ascii="Calibri" w:eastAsia="Arial" w:hAnsi="Calibri" w:cs="Calibri"/>
          <w:sz w:val="22"/>
          <w:szCs w:val="24"/>
          <w:lang w:val="ro-RO"/>
        </w:rPr>
        <w:t xml:space="preserve">(2) </w:t>
      </w:r>
      <w:r w:rsidR="00716162" w:rsidRPr="00100E5C">
        <w:rPr>
          <w:rFonts w:ascii="Calibri" w:eastAsia="Arial" w:hAnsi="Calibri" w:cs="Calibri"/>
          <w:sz w:val="22"/>
          <w:szCs w:val="24"/>
          <w:lang w:val="ro-RO"/>
        </w:rPr>
        <w:t xml:space="preserve">- </w:t>
      </w:r>
      <w:r w:rsidR="00B73A5D" w:rsidRPr="00100E5C">
        <w:rPr>
          <w:rFonts w:ascii="Calibri" w:eastAsia="Arial" w:hAnsi="Calibri" w:cs="Calibri"/>
          <w:sz w:val="22"/>
          <w:szCs w:val="24"/>
          <w:lang w:val="ro-RO"/>
        </w:rPr>
        <w:t>Finanțarea</w:t>
      </w:r>
      <w:r w:rsidR="00B26925" w:rsidRPr="00100E5C">
        <w:rPr>
          <w:rFonts w:ascii="Calibri" w:eastAsia="Arial" w:hAnsi="Calibri" w:cs="Calibri"/>
          <w:sz w:val="22"/>
          <w:szCs w:val="24"/>
          <w:lang w:val="ro-RO"/>
        </w:rPr>
        <w:t xml:space="preserve"> nerambursabilă acordată Beneficiarului este stabilită în termenii şi </w:t>
      </w:r>
      <w:r w:rsidR="00B73A5D" w:rsidRPr="00100E5C">
        <w:rPr>
          <w:rFonts w:ascii="Calibri" w:eastAsia="Arial" w:hAnsi="Calibri" w:cs="Calibri"/>
          <w:sz w:val="22"/>
          <w:szCs w:val="24"/>
          <w:lang w:val="ro-RO"/>
        </w:rPr>
        <w:t>condițiile</w:t>
      </w:r>
      <w:r w:rsidR="00B26925" w:rsidRPr="00100E5C">
        <w:rPr>
          <w:rFonts w:ascii="Calibri" w:eastAsia="Arial" w:hAnsi="Calibri" w:cs="Calibri"/>
          <w:sz w:val="22"/>
          <w:szCs w:val="24"/>
          <w:lang w:val="ro-RO"/>
        </w:rPr>
        <w:t xml:space="preserve"> prezentului</w:t>
      </w:r>
      <w:r w:rsidR="009B4B6A" w:rsidRPr="00100E5C">
        <w:rPr>
          <w:rFonts w:ascii="Calibri" w:eastAsia="Arial" w:hAnsi="Calibri" w:cs="Calibri"/>
          <w:sz w:val="22"/>
          <w:szCs w:val="24"/>
          <w:lang w:val="ro-RO"/>
        </w:rPr>
        <w:t xml:space="preserve"> </w:t>
      </w:r>
      <w:r w:rsidR="00B26925" w:rsidRPr="00100E5C">
        <w:rPr>
          <w:rFonts w:ascii="Calibri" w:eastAsia="Arial" w:hAnsi="Calibri" w:cs="Calibri"/>
          <w:sz w:val="22"/>
          <w:szCs w:val="24"/>
          <w:lang w:val="ro-RO"/>
        </w:rPr>
        <w:t xml:space="preserve">contract </w:t>
      </w:r>
      <w:r w:rsidR="00B54D1F" w:rsidRPr="00100E5C">
        <w:rPr>
          <w:rFonts w:ascii="Calibri" w:eastAsia="Arial" w:hAnsi="Calibri" w:cs="Calibri"/>
          <w:sz w:val="22"/>
          <w:szCs w:val="24"/>
          <w:lang w:val="ro-RO"/>
        </w:rPr>
        <w:t>de finanțare</w:t>
      </w:r>
      <w:r w:rsidR="00B26925" w:rsidRPr="00100E5C">
        <w:rPr>
          <w:rFonts w:ascii="Calibri" w:eastAsia="Arial" w:hAnsi="Calibri" w:cs="Calibri"/>
          <w:sz w:val="22"/>
          <w:szCs w:val="24"/>
          <w:lang w:val="ro-RO"/>
        </w:rPr>
        <w:t>.</w:t>
      </w:r>
    </w:p>
    <w:p w14:paraId="56A989A8" w14:textId="1069A969" w:rsidR="00127E54" w:rsidRPr="00100E5C" w:rsidRDefault="00716162" w:rsidP="00BB3782">
      <w:pPr>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 </w:t>
      </w:r>
      <w:r w:rsidR="00FC403A" w:rsidRPr="00100E5C">
        <w:rPr>
          <w:rFonts w:ascii="Calibri" w:eastAsia="Arial" w:hAnsi="Calibri" w:cs="Calibri"/>
          <w:sz w:val="22"/>
          <w:szCs w:val="24"/>
          <w:lang w:val="ro-RO"/>
        </w:rPr>
        <w:t>(</w:t>
      </w:r>
      <w:r w:rsidR="00B26925" w:rsidRPr="00100E5C">
        <w:rPr>
          <w:rFonts w:ascii="Calibri" w:eastAsia="Arial" w:hAnsi="Calibri" w:cs="Calibri"/>
          <w:sz w:val="22"/>
          <w:szCs w:val="24"/>
          <w:lang w:val="ro-RO"/>
        </w:rPr>
        <w:t>3</w:t>
      </w:r>
      <w:r w:rsidR="00FC403A"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 </w:t>
      </w:r>
      <w:r w:rsidR="003B1ED7" w:rsidRPr="00100E5C">
        <w:rPr>
          <w:rFonts w:ascii="Calibri" w:eastAsia="Arial" w:hAnsi="Calibri" w:cs="Calibri"/>
          <w:sz w:val="22"/>
          <w:szCs w:val="24"/>
          <w:lang w:val="ro-RO"/>
        </w:rPr>
        <w:t xml:space="preserve">Contractul </w:t>
      </w:r>
      <w:r w:rsidR="00D33462" w:rsidRPr="00100E5C">
        <w:rPr>
          <w:rFonts w:ascii="Calibri" w:eastAsia="Arial" w:hAnsi="Calibri" w:cs="Calibri"/>
          <w:sz w:val="22"/>
          <w:szCs w:val="24"/>
          <w:lang w:val="ro-RO"/>
        </w:rPr>
        <w:t xml:space="preserve">de </w:t>
      </w:r>
      <w:r w:rsidR="00E27EA6" w:rsidRPr="00100E5C">
        <w:rPr>
          <w:rFonts w:ascii="Calibri" w:eastAsia="Arial" w:hAnsi="Calibri" w:cs="Calibri"/>
          <w:sz w:val="22"/>
          <w:szCs w:val="24"/>
          <w:lang w:val="ro-RO"/>
        </w:rPr>
        <w:t>finanțare</w:t>
      </w:r>
      <w:r w:rsidR="003B1ED7" w:rsidRPr="00100E5C">
        <w:rPr>
          <w:rFonts w:ascii="Calibri" w:eastAsia="Arial" w:hAnsi="Calibri" w:cs="Calibri"/>
          <w:sz w:val="22"/>
          <w:szCs w:val="24"/>
          <w:lang w:val="ro-RO"/>
        </w:rPr>
        <w:t xml:space="preserve"> este </w:t>
      </w:r>
      <w:r w:rsidR="00FC403A" w:rsidRPr="00100E5C">
        <w:rPr>
          <w:rFonts w:ascii="Calibri" w:eastAsia="Arial" w:hAnsi="Calibri" w:cs="Calibri"/>
          <w:sz w:val="22"/>
          <w:szCs w:val="24"/>
          <w:lang w:val="ro-RO"/>
        </w:rPr>
        <w:t xml:space="preserve">un </w:t>
      </w:r>
      <w:r w:rsidR="003B1ED7" w:rsidRPr="00100E5C">
        <w:rPr>
          <w:rFonts w:ascii="Calibri" w:eastAsia="Arial" w:hAnsi="Calibri" w:cs="Calibri"/>
          <w:sz w:val="22"/>
          <w:szCs w:val="24"/>
          <w:lang w:val="ro-RO"/>
        </w:rPr>
        <w:t xml:space="preserve">contract de adeziune. Acesta stabilește cadrul juridic general în care se va desfășura relația contractuală dintre </w:t>
      </w:r>
      <w:r w:rsidR="00B41FC3" w:rsidRPr="00100E5C">
        <w:rPr>
          <w:rFonts w:ascii="Calibri" w:eastAsia="Arial" w:hAnsi="Calibri" w:cs="Calibri"/>
          <w:sz w:val="22"/>
          <w:szCs w:val="24"/>
          <w:lang w:val="ro-RO"/>
        </w:rPr>
        <w:t xml:space="preserve">AM/OI și </w:t>
      </w:r>
      <w:r w:rsidR="00FC403A" w:rsidRPr="00100E5C">
        <w:rPr>
          <w:rFonts w:ascii="Calibri" w:eastAsia="Arial" w:hAnsi="Calibri" w:cs="Calibri"/>
          <w:sz w:val="22"/>
          <w:szCs w:val="24"/>
          <w:lang w:val="ro-RO"/>
        </w:rPr>
        <w:t>Beneficiar</w:t>
      </w:r>
      <w:r w:rsidR="003B1ED7" w:rsidRPr="00100E5C">
        <w:rPr>
          <w:rFonts w:ascii="Calibri" w:eastAsia="Arial" w:hAnsi="Calibri" w:cs="Calibri"/>
          <w:sz w:val="22"/>
          <w:szCs w:val="24"/>
          <w:lang w:val="ro-RO"/>
        </w:rPr>
        <w:t xml:space="preserve">. Raporturile juridice dintre </w:t>
      </w:r>
      <w:r w:rsidR="00263A7E" w:rsidRPr="00100E5C">
        <w:rPr>
          <w:rFonts w:ascii="Calibri" w:eastAsia="Arial" w:hAnsi="Calibri" w:cs="Calibri"/>
          <w:sz w:val="22"/>
          <w:szCs w:val="24"/>
          <w:lang w:val="ro-RO"/>
        </w:rPr>
        <w:t>AM</w:t>
      </w:r>
      <w:r w:rsidR="00EE2635" w:rsidRPr="00100E5C">
        <w:rPr>
          <w:rFonts w:ascii="Calibri" w:eastAsia="Arial" w:hAnsi="Calibri" w:cs="Calibri"/>
          <w:sz w:val="22"/>
          <w:szCs w:val="24"/>
          <w:lang w:val="ro-RO"/>
        </w:rPr>
        <w:t>/</w:t>
      </w:r>
      <w:r w:rsidR="00263A7E" w:rsidRPr="00100E5C">
        <w:rPr>
          <w:rFonts w:ascii="Calibri" w:eastAsia="Arial" w:hAnsi="Calibri" w:cs="Calibri"/>
          <w:sz w:val="22"/>
          <w:szCs w:val="24"/>
          <w:lang w:val="ro-RO"/>
        </w:rPr>
        <w:t>OI și Beneficiar</w:t>
      </w:r>
      <w:r w:rsidR="003B1ED7" w:rsidRPr="00100E5C">
        <w:rPr>
          <w:rFonts w:ascii="Calibri" w:eastAsia="Arial" w:hAnsi="Calibri" w:cs="Calibri"/>
          <w:sz w:val="22"/>
          <w:szCs w:val="24"/>
          <w:lang w:val="ro-RO"/>
        </w:rPr>
        <w:t xml:space="preserve"> vor fi guvernate de prezentul </w:t>
      </w:r>
      <w:r w:rsidR="00FC403A" w:rsidRPr="00100E5C">
        <w:rPr>
          <w:rFonts w:ascii="Calibri" w:eastAsia="Arial" w:hAnsi="Calibri" w:cs="Calibri"/>
          <w:sz w:val="22"/>
          <w:szCs w:val="24"/>
          <w:lang w:val="ro-RO"/>
        </w:rPr>
        <w:t>c</w:t>
      </w:r>
      <w:r w:rsidR="003B1ED7" w:rsidRPr="00100E5C">
        <w:rPr>
          <w:rFonts w:ascii="Calibri" w:eastAsia="Arial" w:hAnsi="Calibri" w:cs="Calibri"/>
          <w:sz w:val="22"/>
          <w:szCs w:val="24"/>
          <w:lang w:val="ro-RO"/>
        </w:rPr>
        <w:t xml:space="preserve">ontract de </w:t>
      </w:r>
      <w:r w:rsidR="00B73A5D" w:rsidRPr="00100E5C">
        <w:rPr>
          <w:rFonts w:ascii="Calibri" w:eastAsia="Arial" w:hAnsi="Calibri" w:cs="Calibri"/>
          <w:sz w:val="22"/>
          <w:szCs w:val="24"/>
          <w:lang w:val="ro-RO"/>
        </w:rPr>
        <w:t>finanțare</w:t>
      </w:r>
      <w:r w:rsidR="003B1ED7" w:rsidRPr="00100E5C">
        <w:rPr>
          <w:rFonts w:ascii="Calibri" w:eastAsia="Arial" w:hAnsi="Calibri" w:cs="Calibri"/>
          <w:sz w:val="22"/>
          <w:szCs w:val="24"/>
          <w:lang w:val="ro-RO"/>
        </w:rPr>
        <w:t xml:space="preserve"> care, împreună cu dispozițiile prevăzute în fiecare dintre documentele </w:t>
      </w:r>
      <w:r w:rsidR="008169E3" w:rsidRPr="00100E5C">
        <w:rPr>
          <w:rFonts w:ascii="Calibri" w:eastAsia="Arial" w:hAnsi="Calibri" w:cs="Calibri"/>
          <w:sz w:val="22"/>
          <w:szCs w:val="24"/>
          <w:lang w:val="ro-RO"/>
        </w:rPr>
        <w:t>c</w:t>
      </w:r>
      <w:r w:rsidR="003B1ED7" w:rsidRPr="00100E5C">
        <w:rPr>
          <w:rFonts w:ascii="Calibri" w:eastAsia="Arial" w:hAnsi="Calibri" w:cs="Calibri"/>
          <w:sz w:val="22"/>
          <w:szCs w:val="24"/>
          <w:lang w:val="ro-RO"/>
        </w:rPr>
        <w:t>ontractului</w:t>
      </w:r>
      <w:r w:rsidR="0074420A" w:rsidRPr="00100E5C">
        <w:rPr>
          <w:rFonts w:ascii="Calibri" w:eastAsia="Arial" w:hAnsi="Calibri" w:cs="Calibri"/>
          <w:sz w:val="22"/>
          <w:szCs w:val="24"/>
          <w:lang w:val="ro-RO"/>
        </w:rPr>
        <w:t xml:space="preserve"> de finanțare</w:t>
      </w:r>
      <w:r w:rsidR="003B1ED7" w:rsidRPr="00100E5C">
        <w:rPr>
          <w:rFonts w:ascii="Calibri" w:eastAsia="Arial" w:hAnsi="Calibri" w:cs="Calibri"/>
          <w:sz w:val="22"/>
          <w:szCs w:val="24"/>
          <w:lang w:val="ro-RO"/>
        </w:rPr>
        <w:t xml:space="preserve">, vor reprezenta legea </w:t>
      </w:r>
      <w:r w:rsidR="00B73A5D" w:rsidRPr="00100E5C">
        <w:rPr>
          <w:rFonts w:ascii="Calibri" w:eastAsia="Arial" w:hAnsi="Calibri" w:cs="Calibri"/>
          <w:sz w:val="22"/>
          <w:szCs w:val="24"/>
          <w:lang w:val="ro-RO"/>
        </w:rPr>
        <w:t>părților</w:t>
      </w:r>
      <w:r w:rsidR="003B1ED7" w:rsidRPr="00100E5C">
        <w:rPr>
          <w:rFonts w:ascii="Calibri" w:eastAsia="Arial" w:hAnsi="Calibri" w:cs="Calibri"/>
          <w:sz w:val="22"/>
          <w:szCs w:val="24"/>
          <w:lang w:val="ro-RO"/>
        </w:rPr>
        <w:t>.</w:t>
      </w:r>
    </w:p>
    <w:p w14:paraId="723EFD1B" w14:textId="77777777" w:rsidR="00127E54" w:rsidRPr="00100E5C" w:rsidRDefault="00127E54">
      <w:pPr>
        <w:rPr>
          <w:rFonts w:ascii="Calibri" w:eastAsia="Arial" w:hAnsi="Calibri" w:cs="Calibri"/>
          <w:sz w:val="22"/>
          <w:szCs w:val="24"/>
          <w:lang w:val="ro-RO"/>
        </w:rPr>
      </w:pPr>
      <w:r w:rsidRPr="00100E5C">
        <w:rPr>
          <w:rFonts w:ascii="Calibri" w:eastAsia="Arial" w:hAnsi="Calibri" w:cs="Calibri"/>
          <w:sz w:val="22"/>
          <w:szCs w:val="24"/>
          <w:lang w:val="ro-RO"/>
        </w:rPr>
        <w:br w:type="page"/>
      </w:r>
    </w:p>
    <w:p w14:paraId="05D316F7" w14:textId="4F3567C2" w:rsidR="00E50D77" w:rsidRPr="00100E5C" w:rsidRDefault="000E5425" w:rsidP="00E13BFE">
      <w:pPr>
        <w:ind w:firstLine="420"/>
        <w:rPr>
          <w:rFonts w:ascii="Calibri" w:eastAsia="Arial" w:hAnsi="Calibri" w:cs="Calibri"/>
          <w:sz w:val="22"/>
          <w:szCs w:val="24"/>
          <w:lang w:val="ro-RO"/>
        </w:rPr>
      </w:pPr>
      <w:r w:rsidRPr="00100E5C">
        <w:rPr>
          <w:rFonts w:ascii="Calibri" w:eastAsia="Arial" w:hAnsi="Calibri" w:cs="Calibri"/>
          <w:spacing w:val="-1"/>
          <w:sz w:val="22"/>
          <w:szCs w:val="24"/>
          <w:lang w:val="ro-RO"/>
        </w:rPr>
        <w:lastRenderedPageBreak/>
        <w:t>I</w:t>
      </w:r>
      <w:r w:rsidR="004157FC" w:rsidRPr="00100E5C">
        <w:rPr>
          <w:rFonts w:ascii="Calibri" w:eastAsia="Arial" w:hAnsi="Calibri" w:cs="Calibri"/>
          <w:spacing w:val="-1"/>
          <w:sz w:val="22"/>
          <w:szCs w:val="24"/>
          <w:lang w:val="ro-RO"/>
        </w:rPr>
        <w:t xml:space="preserve">II. </w:t>
      </w:r>
      <w:r w:rsidR="00BF4880"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O</w:t>
      </w:r>
      <w:r w:rsidR="00BF4880" w:rsidRPr="00100E5C">
        <w:rPr>
          <w:rFonts w:ascii="Calibri" w:eastAsia="Arial" w:hAnsi="Calibri" w:cs="Calibri"/>
          <w:spacing w:val="-1"/>
          <w:sz w:val="22"/>
          <w:szCs w:val="24"/>
          <w:lang w:val="ro-RO"/>
        </w:rPr>
        <w:t>ND</w:t>
      </w:r>
      <w:r w:rsidR="00BF4880" w:rsidRPr="00100E5C">
        <w:rPr>
          <w:rFonts w:ascii="Calibri" w:eastAsia="Arial" w:hAnsi="Calibri" w:cs="Calibri"/>
          <w:spacing w:val="1"/>
          <w:sz w:val="22"/>
          <w:szCs w:val="24"/>
          <w:lang w:val="ro-RO"/>
        </w:rPr>
        <w:t>I</w:t>
      </w:r>
      <w:r w:rsidR="000A5509" w:rsidRPr="00100E5C">
        <w:rPr>
          <w:rFonts w:ascii="Calibri" w:eastAsia="Arial" w:hAnsi="Calibri" w:cs="Calibri"/>
          <w:spacing w:val="-3"/>
          <w:sz w:val="22"/>
          <w:szCs w:val="24"/>
          <w:lang w:val="ro-RO"/>
        </w:rPr>
        <w:t>Ț</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 xml:space="preserve">I </w:t>
      </w:r>
      <w:r w:rsidR="00BF4880" w:rsidRPr="00100E5C">
        <w:rPr>
          <w:rFonts w:ascii="Calibri" w:eastAsia="Arial" w:hAnsi="Calibri" w:cs="Calibri"/>
          <w:spacing w:val="1"/>
          <w:sz w:val="22"/>
          <w:szCs w:val="24"/>
          <w:lang w:val="ro-RO"/>
        </w:rPr>
        <w:t>G</w:t>
      </w:r>
      <w:r w:rsidR="00BF4880" w:rsidRPr="00100E5C">
        <w:rPr>
          <w:rFonts w:ascii="Calibri" w:eastAsia="Arial" w:hAnsi="Calibri" w:cs="Calibri"/>
          <w:spacing w:val="-1"/>
          <w:sz w:val="22"/>
          <w:szCs w:val="24"/>
          <w:lang w:val="ro-RO"/>
        </w:rPr>
        <w:t>ENE</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6"/>
          <w:sz w:val="22"/>
          <w:szCs w:val="24"/>
          <w:lang w:val="ro-RO"/>
        </w:rPr>
        <w:t>A</w:t>
      </w:r>
      <w:r w:rsidR="00BF4880" w:rsidRPr="00100E5C">
        <w:rPr>
          <w:rFonts w:ascii="Calibri" w:eastAsia="Arial" w:hAnsi="Calibri" w:cs="Calibri"/>
          <w:sz w:val="22"/>
          <w:szCs w:val="24"/>
          <w:lang w:val="ro-RO"/>
        </w:rPr>
        <w:t>LE</w:t>
      </w:r>
    </w:p>
    <w:p w14:paraId="0E24AADF" w14:textId="77777777" w:rsidR="00E50D77" w:rsidRPr="00100E5C" w:rsidRDefault="00E50D77" w:rsidP="002B1851">
      <w:pPr>
        <w:rPr>
          <w:rFonts w:ascii="Calibri" w:hAnsi="Calibri" w:cs="Calibri"/>
          <w:sz w:val="22"/>
          <w:szCs w:val="24"/>
          <w:lang w:val="ro-RO"/>
        </w:rPr>
      </w:pPr>
    </w:p>
    <w:p w14:paraId="2FBBD5C6" w14:textId="721354C2" w:rsidR="00E50D77" w:rsidRPr="00100E5C" w:rsidRDefault="00BF4880" w:rsidP="00EB332F">
      <w:pPr>
        <w:ind w:firstLine="4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1 - </w:t>
      </w:r>
      <w:r w:rsidRPr="00100E5C">
        <w:rPr>
          <w:rFonts w:ascii="Calibri" w:eastAsia="Arial" w:hAnsi="Calibri" w:cs="Calibri"/>
          <w:spacing w:val="1"/>
          <w:sz w:val="22"/>
          <w:szCs w:val="24"/>
          <w:lang w:val="ro-RO"/>
        </w:rPr>
        <w:t>O</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4"/>
          <w:sz w:val="22"/>
          <w:szCs w:val="24"/>
          <w:lang w:val="ro-RO"/>
        </w:rPr>
        <w:t xml:space="preserve"> </w:t>
      </w:r>
      <w:r w:rsidR="00235BA7"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 de</w:t>
      </w:r>
      <w:r w:rsidRPr="00100E5C">
        <w:rPr>
          <w:rFonts w:ascii="Calibri" w:eastAsia="Arial" w:hAnsi="Calibri" w:cs="Calibri"/>
          <w:spacing w:val="3"/>
          <w:sz w:val="22"/>
          <w:szCs w:val="24"/>
          <w:lang w:val="ro-RO"/>
        </w:rPr>
        <w:t xml:space="preserve"> </w:t>
      </w:r>
      <w:r w:rsidR="0098253B"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4"/>
          <w:sz w:val="22"/>
          <w:szCs w:val="24"/>
          <w:lang w:val="ro-RO"/>
        </w:rPr>
        <w:t>n</w:t>
      </w:r>
      <w:r w:rsidRPr="00100E5C">
        <w:rPr>
          <w:rFonts w:ascii="Calibri" w:eastAsia="Arial" w:hAnsi="Calibri" w:cs="Calibri"/>
          <w:spacing w:val="1"/>
          <w:sz w:val="22"/>
          <w:szCs w:val="24"/>
          <w:lang w:val="ro-RO"/>
        </w:rPr>
        <w:t>ț</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w:t>
      </w:r>
    </w:p>
    <w:p w14:paraId="51183454" w14:textId="77777777" w:rsidR="00A14451" w:rsidRPr="00100E5C" w:rsidRDefault="00A14451" w:rsidP="00EB332F">
      <w:pPr>
        <w:ind w:firstLine="420"/>
        <w:rPr>
          <w:rFonts w:ascii="Calibri" w:eastAsia="Arial" w:hAnsi="Calibri" w:cs="Calibri"/>
          <w:sz w:val="22"/>
          <w:szCs w:val="24"/>
          <w:lang w:val="ro-RO"/>
        </w:rPr>
      </w:pPr>
    </w:p>
    <w:p w14:paraId="3E684E5C" w14:textId="6831A132" w:rsidR="00531C07" w:rsidRPr="00100E5C" w:rsidRDefault="00BF4880" w:rsidP="00B6450E">
      <w:pPr>
        <w:pStyle w:val="ListParagraph"/>
        <w:numPr>
          <w:ilvl w:val="1"/>
          <w:numId w:val="6"/>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Obiectul </w:t>
      </w:r>
      <w:r w:rsidR="008C3945" w:rsidRPr="00100E5C">
        <w:rPr>
          <w:rFonts w:ascii="Calibri" w:eastAsia="Arial" w:hAnsi="Calibri" w:cs="Calibri"/>
          <w:sz w:val="22"/>
          <w:szCs w:val="24"/>
          <w:lang w:val="ro-RO"/>
        </w:rPr>
        <w:t>c</w:t>
      </w:r>
      <w:r w:rsidRPr="00100E5C">
        <w:rPr>
          <w:rFonts w:ascii="Calibri" w:eastAsia="Arial" w:hAnsi="Calibri" w:cs="Calibri"/>
          <w:sz w:val="22"/>
          <w:szCs w:val="24"/>
          <w:lang w:val="ro-RO"/>
        </w:rPr>
        <w:t>ontract</w:t>
      </w:r>
      <w:r w:rsidR="003B0A4B" w:rsidRPr="00100E5C">
        <w:rPr>
          <w:rFonts w:ascii="Calibri" w:eastAsia="Arial" w:hAnsi="Calibri" w:cs="Calibri"/>
          <w:sz w:val="22"/>
          <w:szCs w:val="24"/>
          <w:lang w:val="ro-RO"/>
        </w:rPr>
        <w:t>ului</w:t>
      </w:r>
      <w:r w:rsidRPr="00100E5C">
        <w:rPr>
          <w:rFonts w:ascii="Calibri" w:eastAsia="Arial" w:hAnsi="Calibri" w:cs="Calibri"/>
          <w:sz w:val="22"/>
          <w:szCs w:val="24"/>
          <w:lang w:val="ro-RO"/>
        </w:rPr>
        <w:t xml:space="preserve"> îl reprezintă acordarea </w:t>
      </w:r>
      <w:r w:rsidR="00B73A5D" w:rsidRPr="00100E5C">
        <w:rPr>
          <w:rFonts w:ascii="Calibri" w:eastAsia="Arial" w:hAnsi="Calibri" w:cs="Calibri"/>
          <w:sz w:val="22"/>
          <w:szCs w:val="24"/>
          <w:lang w:val="ro-RO"/>
        </w:rPr>
        <w:t>finanțării</w:t>
      </w:r>
      <w:r w:rsidRPr="00100E5C">
        <w:rPr>
          <w:rFonts w:ascii="Calibri" w:eastAsia="Arial" w:hAnsi="Calibri" w:cs="Calibri"/>
          <w:sz w:val="22"/>
          <w:szCs w:val="24"/>
          <w:lang w:val="ro-RO"/>
        </w:rPr>
        <w:t xml:space="preserve"> nerambursabile de către </w:t>
      </w:r>
      <w:r w:rsidR="005464B2"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pentru implementarea </w:t>
      </w:r>
      <w:r w:rsidR="008C3945" w:rsidRPr="00100E5C">
        <w:rPr>
          <w:rFonts w:ascii="Calibri" w:eastAsia="Arial" w:hAnsi="Calibri" w:cs="Calibri"/>
          <w:sz w:val="22"/>
          <w:szCs w:val="24"/>
          <w:lang w:val="ro-RO"/>
        </w:rPr>
        <w:t>p</w:t>
      </w:r>
      <w:r w:rsidRPr="00100E5C">
        <w:rPr>
          <w:rFonts w:ascii="Calibri" w:eastAsia="Arial" w:hAnsi="Calibri" w:cs="Calibri"/>
          <w:sz w:val="22"/>
          <w:szCs w:val="24"/>
          <w:lang w:val="ro-RO"/>
        </w:rPr>
        <w:t xml:space="preserve">roiectului </w:t>
      </w:r>
      <w:r w:rsidR="008C3945" w:rsidRPr="00100E5C">
        <w:rPr>
          <w:rFonts w:ascii="Calibri" w:eastAsia="Arial" w:hAnsi="Calibri" w:cs="Calibri"/>
          <w:sz w:val="22"/>
          <w:szCs w:val="24"/>
          <w:lang w:val="ro-RO"/>
        </w:rPr>
        <w:t>cod SMIS:</w:t>
      </w:r>
      <w:r w:rsidRPr="00100E5C">
        <w:rPr>
          <w:rFonts w:ascii="Calibri" w:eastAsia="Arial" w:hAnsi="Calibri" w:cs="Calibri"/>
          <w:sz w:val="22"/>
          <w:szCs w:val="24"/>
          <w:lang w:val="ro-RO"/>
        </w:rPr>
        <w:t xml:space="preserve"> </w:t>
      </w:r>
      <w:r w:rsidR="00BD1C56"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intitulat:</w:t>
      </w:r>
      <w:r w:rsidR="00C45F1F" w:rsidRPr="00100E5C">
        <w:rPr>
          <w:rFonts w:ascii="Calibri" w:eastAsia="Arial" w:hAnsi="Calibri" w:cs="Calibri"/>
          <w:sz w:val="22"/>
          <w:szCs w:val="24"/>
          <w:lang w:val="ro-RO"/>
        </w:rPr>
        <w:t xml:space="preserve"> </w:t>
      </w:r>
      <w:r w:rsidR="00841BCA" w:rsidRPr="00100E5C">
        <w:rPr>
          <w:rFonts w:ascii="Calibri" w:eastAsia="Arial" w:hAnsi="Calibri" w:cs="Calibri"/>
          <w:sz w:val="22"/>
          <w:szCs w:val="24"/>
          <w:lang w:val="ro-RO"/>
        </w:rPr>
        <w:t>“</w:t>
      </w:r>
      <w:r w:rsidR="00BD1C56" w:rsidRPr="00100E5C">
        <w:rPr>
          <w:rFonts w:ascii="Calibri" w:eastAsia="Arial" w:hAnsi="Calibri" w:cs="Calibri"/>
          <w:sz w:val="22"/>
          <w:szCs w:val="24"/>
          <w:lang w:val="ro-RO"/>
        </w:rPr>
        <w:t>……………..</w:t>
      </w:r>
      <w:r w:rsidR="00C45F1F"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denumit în continuare </w:t>
      </w:r>
      <w:r w:rsidR="003B0A4B" w:rsidRPr="00100E5C">
        <w:rPr>
          <w:rFonts w:ascii="Calibri" w:eastAsia="Arial" w:hAnsi="Calibri" w:cs="Calibri"/>
          <w:sz w:val="22"/>
          <w:szCs w:val="24"/>
          <w:lang w:val="ro-RO"/>
        </w:rPr>
        <w:t>P</w:t>
      </w:r>
      <w:r w:rsidR="00B333EB" w:rsidRPr="00100E5C">
        <w:rPr>
          <w:rFonts w:ascii="Calibri" w:eastAsia="Arial" w:hAnsi="Calibri" w:cs="Calibri"/>
          <w:sz w:val="22"/>
          <w:szCs w:val="24"/>
          <w:lang w:val="ro-RO"/>
        </w:rPr>
        <w:t>roiect</w:t>
      </w:r>
      <w:r w:rsidRPr="00100E5C">
        <w:rPr>
          <w:rFonts w:ascii="Calibri" w:eastAsia="Arial" w:hAnsi="Calibri" w:cs="Calibri"/>
          <w:sz w:val="22"/>
          <w:szCs w:val="24"/>
          <w:lang w:val="ro-RO"/>
        </w:rPr>
        <w:t xml:space="preserve">, în conformitate cu </w:t>
      </w:r>
      <w:r w:rsidR="00B73A5D" w:rsidRPr="00100E5C">
        <w:rPr>
          <w:rFonts w:ascii="Calibri" w:eastAsia="Arial" w:hAnsi="Calibri" w:cs="Calibri"/>
          <w:sz w:val="22"/>
          <w:szCs w:val="24"/>
          <w:lang w:val="ro-RO"/>
        </w:rPr>
        <w:t>obligațiile</w:t>
      </w:r>
      <w:r w:rsidRPr="00100E5C">
        <w:rPr>
          <w:rFonts w:ascii="Calibri" w:eastAsia="Arial" w:hAnsi="Calibri" w:cs="Calibri"/>
          <w:sz w:val="22"/>
          <w:szCs w:val="24"/>
          <w:lang w:val="ro-RO"/>
        </w:rPr>
        <w:t xml:space="preserve"> asumate prin prezentul </w:t>
      </w:r>
      <w:r w:rsidR="00642C80"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642C80"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6179B2"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inclusiv </w:t>
      </w:r>
      <w:r w:rsidR="00E5351C" w:rsidRPr="00100E5C">
        <w:rPr>
          <w:rFonts w:ascii="Calibri" w:eastAsia="Arial" w:hAnsi="Calibri" w:cs="Calibri"/>
          <w:sz w:val="22"/>
          <w:szCs w:val="24"/>
          <w:lang w:val="ro-RO"/>
        </w:rPr>
        <w:t>a</w:t>
      </w:r>
      <w:r w:rsidRPr="00100E5C">
        <w:rPr>
          <w:rFonts w:ascii="Calibri" w:eastAsia="Arial" w:hAnsi="Calibri" w:cs="Calibri"/>
          <w:sz w:val="22"/>
          <w:szCs w:val="24"/>
          <w:lang w:val="ro-RO"/>
        </w:rPr>
        <w:t>nexele care fac parte integrantă din acesta.</w:t>
      </w:r>
    </w:p>
    <w:p w14:paraId="037C6E7A" w14:textId="6CC57798" w:rsidR="00531C07" w:rsidRPr="00100E5C" w:rsidRDefault="00BF4880" w:rsidP="00B6450E">
      <w:pPr>
        <w:pStyle w:val="ListParagraph"/>
        <w:numPr>
          <w:ilvl w:val="1"/>
          <w:numId w:val="6"/>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9F6259"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se angajează să implementeze </w:t>
      </w:r>
      <w:r w:rsidR="0030298F" w:rsidRPr="00100E5C">
        <w:rPr>
          <w:rFonts w:ascii="Calibri" w:eastAsia="Arial" w:hAnsi="Calibri" w:cs="Calibri"/>
          <w:sz w:val="22"/>
          <w:szCs w:val="24"/>
          <w:lang w:val="ro-RO"/>
        </w:rPr>
        <w:t>proiectul</w:t>
      </w:r>
      <w:r w:rsidRPr="00100E5C">
        <w:rPr>
          <w:rFonts w:ascii="Calibri" w:eastAsia="Arial" w:hAnsi="Calibri" w:cs="Calibri"/>
          <w:sz w:val="22"/>
          <w:szCs w:val="24"/>
          <w:lang w:val="ro-RO"/>
        </w:rPr>
        <w:t>, în conformitate cu prevederile cuprinse în prezentul contract</w:t>
      </w:r>
      <w:r w:rsidR="005D61AC" w:rsidRPr="00100E5C">
        <w:rPr>
          <w:rFonts w:ascii="Calibri" w:eastAsia="Arial" w:hAnsi="Calibri" w:cs="Calibri"/>
          <w:sz w:val="22"/>
          <w:szCs w:val="24"/>
          <w:lang w:val="ro-RO"/>
        </w:rPr>
        <w:t xml:space="preserve"> de finanțare</w:t>
      </w:r>
      <w:r w:rsidR="003404A8" w:rsidRPr="00100E5C">
        <w:rPr>
          <w:rFonts w:ascii="Calibri" w:eastAsia="Arial" w:hAnsi="Calibri" w:cs="Calibri"/>
          <w:sz w:val="22"/>
          <w:szCs w:val="24"/>
          <w:lang w:val="ro-RO"/>
        </w:rPr>
        <w:t>, inclusiv anexele care fac parte din acesta,</w:t>
      </w:r>
      <w:r w:rsidR="00642C80"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și </w:t>
      </w:r>
      <w:r w:rsidR="003404A8" w:rsidRPr="00100E5C">
        <w:rPr>
          <w:rFonts w:ascii="Calibri" w:eastAsia="Arial" w:hAnsi="Calibri" w:cs="Calibri"/>
          <w:sz w:val="22"/>
          <w:szCs w:val="24"/>
          <w:lang w:val="ro-RO"/>
        </w:rPr>
        <w:t xml:space="preserve">cu </w:t>
      </w:r>
      <w:r w:rsidR="006315B6" w:rsidRPr="00100E5C">
        <w:rPr>
          <w:rFonts w:ascii="Calibri" w:eastAsia="Arial" w:hAnsi="Calibri" w:cs="Calibri"/>
          <w:sz w:val="22"/>
          <w:szCs w:val="24"/>
          <w:lang w:val="ro-RO"/>
        </w:rPr>
        <w:t>legislația</w:t>
      </w:r>
      <w:r w:rsidRPr="00100E5C">
        <w:rPr>
          <w:rFonts w:ascii="Calibri" w:eastAsia="Arial" w:hAnsi="Calibri" w:cs="Calibri"/>
          <w:sz w:val="22"/>
          <w:szCs w:val="24"/>
          <w:lang w:val="ro-RO"/>
        </w:rPr>
        <w:t xml:space="preserve"> europeană şi </w:t>
      </w:r>
      <w:r w:rsidR="006315B6" w:rsidRPr="00100E5C">
        <w:rPr>
          <w:rFonts w:ascii="Calibri" w:eastAsia="Arial" w:hAnsi="Calibri" w:cs="Calibri"/>
          <w:sz w:val="22"/>
          <w:szCs w:val="24"/>
          <w:lang w:val="ro-RO"/>
        </w:rPr>
        <w:t>națională</w:t>
      </w:r>
      <w:r w:rsidRPr="00100E5C">
        <w:rPr>
          <w:rFonts w:ascii="Calibri" w:eastAsia="Arial" w:hAnsi="Calibri" w:cs="Calibri"/>
          <w:sz w:val="22"/>
          <w:szCs w:val="24"/>
          <w:lang w:val="ro-RO"/>
        </w:rPr>
        <w:t xml:space="preserve"> </w:t>
      </w:r>
      <w:r w:rsidR="002116AF" w:rsidRPr="00100E5C">
        <w:rPr>
          <w:rFonts w:ascii="Calibri" w:eastAsia="Arial" w:hAnsi="Calibri" w:cs="Calibri"/>
          <w:sz w:val="22"/>
          <w:szCs w:val="24"/>
          <w:lang w:val="ro-RO"/>
        </w:rPr>
        <w:t>aplicabilă</w:t>
      </w:r>
      <w:r w:rsidRPr="00100E5C">
        <w:rPr>
          <w:rFonts w:ascii="Calibri" w:eastAsia="Arial" w:hAnsi="Calibri" w:cs="Calibri"/>
          <w:sz w:val="22"/>
          <w:szCs w:val="24"/>
          <w:lang w:val="ro-RO"/>
        </w:rPr>
        <w:t>.</w:t>
      </w:r>
    </w:p>
    <w:p w14:paraId="1209168F" w14:textId="1367DCB6" w:rsidR="000F39B2" w:rsidRPr="00100E5C" w:rsidRDefault="003B0A4B" w:rsidP="005B5E09">
      <w:pPr>
        <w:pStyle w:val="ListParagraph"/>
        <w:numPr>
          <w:ilvl w:val="1"/>
          <w:numId w:val="6"/>
        </w:numPr>
        <w:ind w:left="567"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AM</w:t>
      </w:r>
      <w:r w:rsidR="00AA11EA" w:rsidRPr="00100E5C">
        <w:rPr>
          <w:rFonts w:ascii="Calibri" w:eastAsia="Arial" w:hAnsi="Calibri" w:cs="Calibri"/>
          <w:sz w:val="22"/>
          <w:szCs w:val="24"/>
          <w:lang w:val="ro-RO"/>
        </w:rPr>
        <w:t>/OI</w:t>
      </w:r>
      <w:r w:rsidR="00BF4880" w:rsidRPr="00100E5C">
        <w:rPr>
          <w:rFonts w:ascii="Calibri" w:eastAsia="Arial" w:hAnsi="Calibri" w:cs="Calibri"/>
          <w:sz w:val="22"/>
          <w:szCs w:val="24"/>
          <w:lang w:val="ro-RO"/>
        </w:rPr>
        <w:t xml:space="preserve"> se angajează să plătească finanțarea nerambursabilă la termenele și în condițiile prevăzute în prezentul contract și în conformitate cu legislația europeană și </w:t>
      </w:r>
      <w:r w:rsidR="006315B6" w:rsidRPr="00100E5C">
        <w:rPr>
          <w:rFonts w:ascii="Calibri" w:eastAsia="Arial" w:hAnsi="Calibri" w:cs="Calibri"/>
          <w:sz w:val="22"/>
          <w:szCs w:val="24"/>
          <w:lang w:val="ro-RO"/>
        </w:rPr>
        <w:t>națională</w:t>
      </w:r>
      <w:r w:rsidR="00BF4880" w:rsidRPr="00100E5C">
        <w:rPr>
          <w:rFonts w:ascii="Calibri" w:eastAsia="Arial" w:hAnsi="Calibri" w:cs="Calibri"/>
          <w:sz w:val="22"/>
          <w:szCs w:val="24"/>
          <w:lang w:val="ro-RO"/>
        </w:rPr>
        <w:t xml:space="preserve"> </w:t>
      </w:r>
      <w:r w:rsidR="002116AF" w:rsidRPr="00100E5C">
        <w:rPr>
          <w:rFonts w:ascii="Calibri" w:eastAsia="Arial" w:hAnsi="Calibri" w:cs="Calibri"/>
          <w:sz w:val="22"/>
          <w:szCs w:val="24"/>
          <w:lang w:val="ro-RO"/>
        </w:rPr>
        <w:t>aplicabilă</w:t>
      </w:r>
      <w:r w:rsidR="005B5E09" w:rsidRPr="00100E5C">
        <w:rPr>
          <w:rFonts w:ascii="Calibri" w:eastAsia="Arial" w:hAnsi="Calibri" w:cs="Calibri"/>
          <w:sz w:val="22"/>
          <w:szCs w:val="24"/>
          <w:lang w:val="ro-RO"/>
        </w:rPr>
        <w:t>.</w:t>
      </w:r>
    </w:p>
    <w:p w14:paraId="6CA02FB4" w14:textId="77777777" w:rsidR="005B5E09" w:rsidRPr="00100E5C" w:rsidRDefault="005B5E09" w:rsidP="00893B01">
      <w:pPr>
        <w:pStyle w:val="ListParagraph"/>
        <w:ind w:left="567" w:right="76"/>
        <w:jc w:val="both"/>
        <w:rPr>
          <w:rFonts w:ascii="Calibri" w:eastAsia="Arial" w:hAnsi="Calibri" w:cs="Calibri"/>
          <w:sz w:val="22"/>
          <w:szCs w:val="24"/>
          <w:lang w:val="ro-RO"/>
        </w:rPr>
      </w:pPr>
    </w:p>
    <w:p w14:paraId="0E9F8640" w14:textId="40952636" w:rsidR="00E50D77" w:rsidRPr="00100E5C" w:rsidRDefault="00BF4880" w:rsidP="00E27EA6">
      <w:pPr>
        <w:ind w:left="426" w:hanging="6"/>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ura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29CEEBE2" w14:textId="77777777" w:rsidR="008D4E83" w:rsidRPr="00100E5C" w:rsidRDefault="008D4E83" w:rsidP="00BB3782">
      <w:pPr>
        <w:ind w:firstLine="420"/>
        <w:jc w:val="both"/>
        <w:rPr>
          <w:rFonts w:ascii="Calibri" w:eastAsia="Arial" w:hAnsi="Calibri" w:cs="Calibri"/>
          <w:sz w:val="22"/>
          <w:szCs w:val="24"/>
          <w:lang w:val="ro-RO"/>
        </w:rPr>
      </w:pPr>
    </w:p>
    <w:p w14:paraId="63FB6266" w14:textId="4FB6B1AA" w:rsidR="000211FB" w:rsidRPr="00100E5C" w:rsidRDefault="00BF4880" w:rsidP="00B6450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Contractul de </w:t>
      </w:r>
      <w:r w:rsidR="006179B2" w:rsidRPr="00100E5C">
        <w:rPr>
          <w:rFonts w:ascii="Calibri" w:eastAsia="Arial" w:hAnsi="Calibri" w:cs="Calibri"/>
          <w:sz w:val="22"/>
          <w:szCs w:val="24"/>
          <w:lang w:val="ro-RO"/>
        </w:rPr>
        <w:t xml:space="preserve">finanțare </w:t>
      </w:r>
      <w:r w:rsidR="003404A8" w:rsidRPr="00100E5C">
        <w:rPr>
          <w:rFonts w:ascii="Calibri" w:eastAsia="Arial" w:hAnsi="Calibri" w:cs="Calibri"/>
          <w:sz w:val="22"/>
          <w:szCs w:val="24"/>
          <w:lang w:val="ro-RO"/>
        </w:rPr>
        <w:t>intră în vigoare</w:t>
      </w:r>
      <w:r w:rsidR="00841261" w:rsidRPr="00100E5C">
        <w:rPr>
          <w:rFonts w:ascii="Calibri" w:eastAsia="Arial" w:hAnsi="Calibri" w:cs="Calibri"/>
          <w:sz w:val="22"/>
          <w:szCs w:val="24"/>
          <w:lang w:val="ro-RO"/>
        </w:rPr>
        <w:t xml:space="preserve"> și </w:t>
      </w:r>
      <w:r w:rsidRPr="00100E5C">
        <w:rPr>
          <w:rFonts w:ascii="Calibri" w:eastAsia="Arial" w:hAnsi="Calibri" w:cs="Calibri"/>
          <w:sz w:val="22"/>
          <w:szCs w:val="24"/>
          <w:lang w:val="ro-RO"/>
        </w:rPr>
        <w:t>produce efecte de la data semnării de către ultima parte</w:t>
      </w:r>
      <w:r w:rsidR="003404A8" w:rsidRPr="00100E5C">
        <w:rPr>
          <w:rFonts w:ascii="Calibri" w:eastAsia="Arial" w:hAnsi="Calibri" w:cs="Calibri"/>
          <w:sz w:val="22"/>
          <w:szCs w:val="24"/>
          <w:lang w:val="ro-RO"/>
        </w:rPr>
        <w:t xml:space="preserve">, respectiv de la data semnării de către </w:t>
      </w:r>
      <w:r w:rsidR="004F0512" w:rsidRPr="00100E5C">
        <w:rPr>
          <w:rFonts w:ascii="Calibri" w:eastAsia="Arial" w:hAnsi="Calibri" w:cs="Calibri"/>
          <w:sz w:val="22"/>
          <w:szCs w:val="24"/>
          <w:lang w:val="ro-RO"/>
        </w:rPr>
        <w:t>AM/OI</w:t>
      </w:r>
      <w:r w:rsidR="003404A8" w:rsidRPr="00100E5C">
        <w:rPr>
          <w:rFonts w:ascii="Calibri" w:eastAsia="Arial" w:hAnsi="Calibri" w:cs="Calibri"/>
          <w:sz w:val="22"/>
          <w:szCs w:val="24"/>
          <w:lang w:val="ro-RO"/>
        </w:rPr>
        <w:t>, după ce acesta a fost semnat, în prealabil,</w:t>
      </w:r>
      <w:r w:rsidR="000461D6" w:rsidRPr="00100E5C">
        <w:rPr>
          <w:rFonts w:ascii="Calibri" w:eastAsia="Arial" w:hAnsi="Calibri" w:cs="Calibri"/>
          <w:sz w:val="22"/>
          <w:szCs w:val="24"/>
          <w:lang w:val="ro-RO"/>
        </w:rPr>
        <w:t xml:space="preserve"> de</w:t>
      </w:r>
      <w:r w:rsidR="003404A8" w:rsidRPr="00100E5C">
        <w:rPr>
          <w:rFonts w:ascii="Calibri" w:eastAsia="Arial" w:hAnsi="Calibri" w:cs="Calibri"/>
          <w:sz w:val="22"/>
          <w:szCs w:val="24"/>
          <w:lang w:val="ro-RO"/>
        </w:rPr>
        <w:t xml:space="preserve"> </w:t>
      </w:r>
      <w:r w:rsidR="00853CB0" w:rsidRPr="00100E5C">
        <w:rPr>
          <w:rFonts w:ascii="Calibri" w:eastAsia="Arial" w:hAnsi="Calibri" w:cs="Calibri"/>
          <w:sz w:val="22"/>
          <w:szCs w:val="24"/>
          <w:lang w:val="ro-RO"/>
        </w:rPr>
        <w:t xml:space="preserve">către </w:t>
      </w:r>
      <w:r w:rsidR="00247B73" w:rsidRPr="00100E5C">
        <w:rPr>
          <w:rFonts w:ascii="Calibri" w:eastAsia="Arial" w:hAnsi="Calibri" w:cs="Calibri"/>
          <w:sz w:val="22"/>
          <w:szCs w:val="24"/>
          <w:lang w:val="ro-RO"/>
        </w:rPr>
        <w:t>B</w:t>
      </w:r>
      <w:r w:rsidR="00853CB0" w:rsidRPr="00100E5C">
        <w:rPr>
          <w:rFonts w:ascii="Calibri" w:eastAsia="Arial" w:hAnsi="Calibri" w:cs="Calibri"/>
          <w:sz w:val="22"/>
          <w:szCs w:val="24"/>
          <w:lang w:val="ro-RO"/>
        </w:rPr>
        <w:t>eneficiar</w:t>
      </w:r>
      <w:r w:rsidR="004C73DA" w:rsidRPr="00100E5C">
        <w:rPr>
          <w:rFonts w:ascii="Calibri" w:eastAsia="Arial" w:hAnsi="Calibri" w:cs="Calibri"/>
          <w:sz w:val="22"/>
          <w:szCs w:val="24"/>
          <w:lang w:val="ro-RO"/>
        </w:rPr>
        <w:t>/Lider</w:t>
      </w:r>
      <w:r w:rsidR="002066D3" w:rsidRPr="00100E5C">
        <w:rPr>
          <w:rFonts w:ascii="Calibri" w:eastAsia="Arial" w:hAnsi="Calibri" w:cs="Calibri"/>
          <w:sz w:val="22"/>
          <w:szCs w:val="24"/>
          <w:lang w:val="ro-RO"/>
        </w:rPr>
        <w:t>ul</w:t>
      </w:r>
      <w:r w:rsidR="004C73DA" w:rsidRPr="00100E5C">
        <w:rPr>
          <w:rFonts w:ascii="Calibri" w:eastAsia="Arial" w:hAnsi="Calibri" w:cs="Calibri"/>
          <w:sz w:val="22"/>
          <w:szCs w:val="24"/>
          <w:lang w:val="ro-RO"/>
        </w:rPr>
        <w:t xml:space="preserve"> de parteneriat</w:t>
      </w:r>
      <w:r w:rsidRPr="00100E5C">
        <w:rPr>
          <w:rFonts w:ascii="Calibri" w:eastAsia="Arial" w:hAnsi="Calibri" w:cs="Calibri"/>
          <w:sz w:val="22"/>
          <w:szCs w:val="24"/>
          <w:lang w:val="ro-RO"/>
        </w:rPr>
        <w:t>.</w:t>
      </w:r>
    </w:p>
    <w:p w14:paraId="6F4B0D61" w14:textId="2429C9BC" w:rsidR="00F014F1" w:rsidRPr="00100E5C" w:rsidRDefault="00BF4880" w:rsidP="00B6450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Perioada de implementare a </w:t>
      </w:r>
      <w:r w:rsidR="0098253B" w:rsidRPr="00100E5C">
        <w:rPr>
          <w:rFonts w:ascii="Calibri" w:eastAsia="Arial" w:hAnsi="Calibri" w:cs="Calibri"/>
          <w:sz w:val="22"/>
          <w:szCs w:val="24"/>
          <w:lang w:val="ro-RO"/>
        </w:rPr>
        <w:t>p</w:t>
      </w:r>
      <w:r w:rsidRPr="00100E5C">
        <w:rPr>
          <w:rFonts w:ascii="Calibri" w:eastAsia="Arial" w:hAnsi="Calibri" w:cs="Calibri"/>
          <w:sz w:val="22"/>
          <w:szCs w:val="24"/>
          <w:lang w:val="ro-RO"/>
        </w:rPr>
        <w:t xml:space="preserve">roiectului este de </w:t>
      </w:r>
      <w:r w:rsidR="009E7933" w:rsidRPr="00100E5C">
        <w:rPr>
          <w:rFonts w:ascii="Calibri" w:eastAsia="Arial" w:hAnsi="Calibri" w:cs="Calibri"/>
          <w:sz w:val="22"/>
          <w:szCs w:val="24"/>
          <w:lang w:val="ro-RO"/>
        </w:rPr>
        <w:t>________</w:t>
      </w:r>
      <w:r w:rsidRPr="00100E5C">
        <w:rPr>
          <w:rFonts w:ascii="Calibri" w:eastAsia="Arial" w:hAnsi="Calibri" w:cs="Calibri"/>
          <w:sz w:val="22"/>
          <w:szCs w:val="24"/>
          <w:lang w:val="ro-RO"/>
        </w:rPr>
        <w:t>luni</w:t>
      </w:r>
      <w:r w:rsidR="00880163" w:rsidRPr="00100E5C">
        <w:rPr>
          <w:rFonts w:ascii="Calibri" w:eastAsia="Arial" w:hAnsi="Calibri" w:cs="Calibri"/>
          <w:sz w:val="22"/>
          <w:szCs w:val="24"/>
          <w:lang w:val="ro-RO"/>
        </w:rPr>
        <w:t xml:space="preserve"> de la data semnării</w:t>
      </w:r>
      <w:r w:rsidR="009E7933" w:rsidRPr="00100E5C">
        <w:rPr>
          <w:rFonts w:ascii="Calibri" w:eastAsia="Arial" w:hAnsi="Calibri" w:cs="Calibri"/>
          <w:sz w:val="22"/>
          <w:szCs w:val="24"/>
          <w:lang w:val="ro-RO"/>
        </w:rPr>
        <w:t xml:space="preserve"> contractului de finanțare</w:t>
      </w:r>
      <w:r w:rsidRPr="00100E5C">
        <w:rPr>
          <w:rFonts w:ascii="Calibri" w:eastAsia="Arial" w:hAnsi="Calibri" w:cs="Calibri"/>
          <w:sz w:val="22"/>
          <w:szCs w:val="24"/>
          <w:lang w:val="ro-RO"/>
        </w:rPr>
        <w:t xml:space="preserve">, respectiv între data </w:t>
      </w:r>
      <w:r w:rsidR="009E7933" w:rsidRPr="00100E5C">
        <w:rPr>
          <w:rFonts w:ascii="Calibri" w:eastAsia="Arial" w:hAnsi="Calibri" w:cs="Calibri"/>
          <w:sz w:val="22"/>
          <w:szCs w:val="24"/>
          <w:lang w:val="ro-RO"/>
        </w:rPr>
        <w:t>de ___[z/l/a]____</w:t>
      </w:r>
      <w:r w:rsidRPr="00100E5C">
        <w:rPr>
          <w:rFonts w:ascii="Calibri" w:eastAsia="Arial" w:hAnsi="Calibri" w:cs="Calibri"/>
          <w:sz w:val="22"/>
          <w:szCs w:val="24"/>
          <w:lang w:val="ro-RO"/>
        </w:rPr>
        <w:t xml:space="preserve"> </w:t>
      </w:r>
      <w:r w:rsidR="00616A12" w:rsidRPr="00100E5C">
        <w:rPr>
          <w:rFonts w:ascii="Calibri" w:eastAsia="Arial" w:hAnsi="Calibri" w:cs="Calibri"/>
          <w:sz w:val="22"/>
          <w:szCs w:val="24"/>
          <w:lang w:val="ro-RO"/>
        </w:rPr>
        <w:t>ș</w:t>
      </w:r>
      <w:r w:rsidRPr="00100E5C">
        <w:rPr>
          <w:rFonts w:ascii="Calibri" w:eastAsia="Arial" w:hAnsi="Calibri" w:cs="Calibri"/>
          <w:sz w:val="22"/>
          <w:szCs w:val="24"/>
          <w:lang w:val="ro-RO"/>
        </w:rPr>
        <w:t xml:space="preserve">i </w:t>
      </w:r>
      <w:r w:rsidR="009E7933" w:rsidRPr="00100E5C">
        <w:rPr>
          <w:rFonts w:ascii="Calibri" w:eastAsia="Arial" w:hAnsi="Calibri" w:cs="Calibri"/>
          <w:sz w:val="22"/>
          <w:szCs w:val="24"/>
          <w:lang w:val="ro-RO"/>
        </w:rPr>
        <w:t>___[z/l/a]____</w:t>
      </w:r>
      <w:r w:rsidRPr="00100E5C">
        <w:rPr>
          <w:rFonts w:ascii="Calibri" w:eastAsia="Arial" w:hAnsi="Calibri" w:cs="Calibri"/>
          <w:sz w:val="22"/>
          <w:szCs w:val="24"/>
          <w:lang w:val="ro-RO"/>
        </w:rPr>
        <w:t>, la care se adaugă, dac</w:t>
      </w:r>
      <w:r w:rsidR="00616A12" w:rsidRPr="00100E5C">
        <w:rPr>
          <w:rFonts w:ascii="Calibri" w:eastAsia="Arial" w:hAnsi="Calibri" w:cs="Calibri"/>
          <w:sz w:val="22"/>
          <w:szCs w:val="24"/>
          <w:lang w:val="ro-RO"/>
        </w:rPr>
        <w:t>ă</w:t>
      </w:r>
      <w:r w:rsidRPr="00100E5C">
        <w:rPr>
          <w:rFonts w:ascii="Calibri" w:eastAsia="Arial" w:hAnsi="Calibri" w:cs="Calibri"/>
          <w:sz w:val="22"/>
          <w:szCs w:val="24"/>
          <w:lang w:val="ro-RO"/>
        </w:rPr>
        <w:t xml:space="preserve"> este cazul, și perioada de desfășurare a activităților proiectului înainte de semnarea </w:t>
      </w:r>
      <w:r w:rsidR="004B0802" w:rsidRPr="00100E5C">
        <w:rPr>
          <w:rFonts w:ascii="Calibri" w:eastAsia="Arial" w:hAnsi="Calibri" w:cs="Calibri"/>
          <w:sz w:val="22"/>
          <w:szCs w:val="24"/>
          <w:lang w:val="ro-RO"/>
        </w:rPr>
        <w:t xml:space="preserve">contractului </w:t>
      </w:r>
      <w:r w:rsidRPr="00100E5C">
        <w:rPr>
          <w:rFonts w:ascii="Calibri" w:eastAsia="Arial" w:hAnsi="Calibri" w:cs="Calibri"/>
          <w:sz w:val="22"/>
          <w:szCs w:val="24"/>
          <w:lang w:val="ro-RO"/>
        </w:rPr>
        <w:t xml:space="preserve">de </w:t>
      </w:r>
      <w:r w:rsidR="004B0802"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conform regulilor de eligibilitate a cheltuielilor.</w:t>
      </w:r>
    </w:p>
    <w:p w14:paraId="34B216D9" w14:textId="293D62F8" w:rsidR="00531C07" w:rsidRPr="00100E5C" w:rsidRDefault="00BF4880"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Perioada de implementare a proiectului poate fi prelungită prin acordul părților, în conformitate cu prevederile art. 10</w:t>
      </w:r>
      <w:r w:rsidR="00D7003B" w:rsidRPr="00100E5C">
        <w:rPr>
          <w:rFonts w:ascii="Calibri" w:eastAsia="Arial" w:hAnsi="Calibri" w:cs="Calibri"/>
          <w:sz w:val="22"/>
          <w:szCs w:val="24"/>
          <w:lang w:val="ro-RO"/>
        </w:rPr>
        <w:t xml:space="preserve">, </w:t>
      </w:r>
      <w:r w:rsidR="006F7670" w:rsidRPr="00100E5C">
        <w:rPr>
          <w:rFonts w:ascii="Calibri" w:eastAsia="Arial" w:hAnsi="Calibri" w:cs="Calibri"/>
          <w:sz w:val="22"/>
          <w:szCs w:val="24"/>
          <w:lang w:val="ro-RO"/>
        </w:rPr>
        <w:t xml:space="preserve">cu </w:t>
      </w:r>
      <w:r w:rsidR="00246446" w:rsidRPr="00100E5C">
        <w:rPr>
          <w:rFonts w:ascii="Calibri" w:eastAsia="Arial" w:hAnsi="Calibri" w:cs="Calibri"/>
          <w:sz w:val="22"/>
          <w:szCs w:val="24"/>
          <w:lang w:val="ro-RO"/>
        </w:rPr>
        <w:t xml:space="preserve">încadrare în </w:t>
      </w:r>
      <w:r w:rsidR="006F7670" w:rsidRPr="00100E5C">
        <w:rPr>
          <w:rFonts w:ascii="Calibri" w:eastAsia="Arial" w:hAnsi="Calibri" w:cs="Calibri"/>
          <w:sz w:val="22"/>
          <w:szCs w:val="24"/>
          <w:lang w:val="ro-RO"/>
        </w:rPr>
        <w:t>perioada de implementare maximă stabilită în Ghidul solicitantului</w:t>
      </w:r>
      <w:r w:rsidR="00836725" w:rsidRPr="00100E5C">
        <w:rPr>
          <w:rFonts w:ascii="Calibri" w:eastAsia="Arial" w:hAnsi="Calibri" w:cs="Calibri"/>
          <w:sz w:val="22"/>
          <w:szCs w:val="24"/>
          <w:lang w:val="ro-RO"/>
        </w:rPr>
        <w:t xml:space="preserve">, dacă a fost prevăzută, </w:t>
      </w:r>
      <w:r w:rsidR="00D7003B" w:rsidRPr="00100E5C">
        <w:rPr>
          <w:rFonts w:ascii="Calibri" w:eastAsia="Arial" w:hAnsi="Calibri" w:cs="Calibri"/>
          <w:sz w:val="22"/>
          <w:szCs w:val="24"/>
          <w:lang w:val="ro-RO"/>
        </w:rPr>
        <w:t>fără ca aceasta să depășească data de 31</w:t>
      </w:r>
      <w:r w:rsidR="0073387C" w:rsidRPr="00100E5C">
        <w:rPr>
          <w:rFonts w:ascii="Calibri" w:eastAsia="Arial" w:hAnsi="Calibri" w:cs="Calibri"/>
          <w:sz w:val="22"/>
          <w:szCs w:val="24"/>
          <w:lang w:val="ro-RO"/>
        </w:rPr>
        <w:t xml:space="preserve"> decembrie</w:t>
      </w:r>
      <w:r w:rsidR="00C62C99" w:rsidRPr="00100E5C">
        <w:rPr>
          <w:rFonts w:ascii="Calibri" w:eastAsia="Arial" w:hAnsi="Calibri" w:cs="Calibri"/>
          <w:sz w:val="22"/>
          <w:szCs w:val="24"/>
          <w:lang w:val="ro-RO"/>
        </w:rPr>
        <w:t xml:space="preserve"> </w:t>
      </w:r>
      <w:r w:rsidR="00D7003B" w:rsidRPr="00100E5C">
        <w:rPr>
          <w:rFonts w:ascii="Calibri" w:eastAsia="Arial" w:hAnsi="Calibri" w:cs="Calibri"/>
          <w:sz w:val="22"/>
          <w:szCs w:val="24"/>
          <w:lang w:val="ro-RO"/>
        </w:rPr>
        <w:t>2029</w:t>
      </w:r>
      <w:r w:rsidRPr="00100E5C">
        <w:rPr>
          <w:rFonts w:ascii="Calibri" w:eastAsia="Arial" w:hAnsi="Calibri" w:cs="Calibri"/>
          <w:sz w:val="22"/>
          <w:szCs w:val="24"/>
          <w:lang w:val="ro-RO"/>
        </w:rPr>
        <w:t>.</w:t>
      </w:r>
    </w:p>
    <w:p w14:paraId="56849BEC" w14:textId="3B168DCE" w:rsidR="009622A8" w:rsidRPr="00100E5C" w:rsidRDefault="006A7B44"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Contractul</w:t>
      </w:r>
      <w:r w:rsidR="00EE341D" w:rsidRPr="00100E5C">
        <w:rPr>
          <w:rFonts w:ascii="Calibri" w:eastAsia="Arial" w:hAnsi="Calibri" w:cs="Calibri"/>
          <w:sz w:val="22"/>
          <w:szCs w:val="24"/>
          <w:lang w:val="ro-RO"/>
        </w:rPr>
        <w:t xml:space="preserve"> de finanțare</w:t>
      </w:r>
      <w:r w:rsidRPr="00100E5C">
        <w:rPr>
          <w:rFonts w:ascii="Calibri" w:eastAsia="Arial" w:hAnsi="Calibri" w:cs="Calibri"/>
          <w:sz w:val="22"/>
          <w:szCs w:val="24"/>
          <w:lang w:val="ro-RO"/>
        </w:rPr>
        <w:t xml:space="preserve"> </w:t>
      </w:r>
      <w:r w:rsidR="009622A8" w:rsidRPr="00100E5C">
        <w:rPr>
          <w:rFonts w:ascii="Calibri" w:eastAsia="Arial" w:hAnsi="Calibri" w:cs="Calibri"/>
          <w:sz w:val="22"/>
          <w:szCs w:val="24"/>
          <w:lang w:val="ro-RO"/>
        </w:rPr>
        <w:t>produce efecte</w:t>
      </w:r>
      <w:r w:rsidR="0028576C" w:rsidRPr="00100E5C">
        <w:rPr>
          <w:rFonts w:ascii="Calibri" w:eastAsia="Arial" w:hAnsi="Calibri" w:cs="Calibri"/>
          <w:sz w:val="22"/>
          <w:szCs w:val="24"/>
          <w:lang w:val="ro-RO"/>
        </w:rPr>
        <w:t xml:space="preserve"> de la </w:t>
      </w:r>
      <w:r w:rsidR="009622A8" w:rsidRPr="00100E5C">
        <w:rPr>
          <w:rFonts w:ascii="Calibri" w:eastAsia="Arial" w:hAnsi="Calibri" w:cs="Calibri"/>
          <w:sz w:val="22"/>
          <w:szCs w:val="24"/>
          <w:lang w:val="ro-RO"/>
        </w:rPr>
        <w:t xml:space="preserve">data semnării de către AM/OI </w:t>
      </w:r>
      <w:r w:rsidR="0028576C" w:rsidRPr="00100E5C">
        <w:rPr>
          <w:rFonts w:ascii="Calibri" w:eastAsia="Arial" w:hAnsi="Calibri" w:cs="Calibri"/>
          <w:sz w:val="22"/>
          <w:szCs w:val="24"/>
          <w:lang w:val="ro-RO"/>
        </w:rPr>
        <w:t>până la</w:t>
      </w:r>
      <w:r w:rsidR="009622A8" w:rsidRPr="00100E5C">
        <w:rPr>
          <w:rFonts w:ascii="Calibri" w:eastAsia="Arial" w:hAnsi="Calibri" w:cs="Calibri"/>
          <w:sz w:val="22"/>
          <w:szCs w:val="24"/>
          <w:lang w:val="ro-RO"/>
        </w:rPr>
        <w:t xml:space="preserve"> data închiderii Programului sau data expirării perioadei pentru care trebuie asigurat caracterul durabil al proiectului</w:t>
      </w:r>
      <w:r w:rsidR="00F2614C" w:rsidRPr="00100E5C">
        <w:rPr>
          <w:rFonts w:ascii="Calibri" w:eastAsia="Arial" w:hAnsi="Calibri" w:cs="Calibri"/>
          <w:sz w:val="22"/>
          <w:szCs w:val="24"/>
          <w:lang w:val="ro-RO"/>
        </w:rPr>
        <w:t xml:space="preserve">, respectiv </w:t>
      </w:r>
      <w:r w:rsidR="0028576C" w:rsidRPr="00100E5C">
        <w:rPr>
          <w:rFonts w:ascii="Calibri" w:eastAsia="Arial" w:hAnsi="Calibri" w:cs="Calibri"/>
          <w:sz w:val="22"/>
          <w:szCs w:val="24"/>
          <w:lang w:val="ro-RO"/>
        </w:rPr>
        <w:t>sustenabilitatea</w:t>
      </w:r>
      <w:r w:rsidR="00F2614C" w:rsidRPr="00100E5C">
        <w:rPr>
          <w:rFonts w:ascii="Calibri" w:eastAsia="Arial" w:hAnsi="Calibri" w:cs="Calibri"/>
          <w:sz w:val="22"/>
          <w:szCs w:val="24"/>
          <w:lang w:val="ro-RO"/>
        </w:rPr>
        <w:t xml:space="preserve">/durabilitatea </w:t>
      </w:r>
      <w:r w:rsidR="0028576C" w:rsidRPr="00100E5C">
        <w:rPr>
          <w:rFonts w:ascii="Calibri" w:eastAsia="Arial" w:hAnsi="Calibri" w:cs="Calibri"/>
          <w:sz w:val="22"/>
          <w:szCs w:val="24"/>
          <w:lang w:val="ro-RO"/>
        </w:rPr>
        <w:t>proiectului</w:t>
      </w:r>
      <w:r w:rsidR="009622A8" w:rsidRPr="00100E5C">
        <w:rPr>
          <w:rFonts w:ascii="Calibri" w:eastAsia="Arial" w:hAnsi="Calibri" w:cs="Calibri"/>
          <w:sz w:val="22"/>
          <w:szCs w:val="24"/>
          <w:lang w:val="ro-RO"/>
        </w:rPr>
        <w:t xml:space="preserve">, oricare intervine ultima. </w:t>
      </w:r>
    </w:p>
    <w:p w14:paraId="5BEAB170" w14:textId="330A8F3F" w:rsidR="005464B2" w:rsidRPr="00100E5C" w:rsidRDefault="005464B2"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În cazul proiectelor care includ investiții productive sau </w:t>
      </w:r>
      <w:r w:rsidR="00620DA1" w:rsidRPr="00100E5C">
        <w:rPr>
          <w:rFonts w:ascii="Calibri" w:eastAsia="Arial" w:hAnsi="Calibri" w:cs="Calibri"/>
          <w:sz w:val="22"/>
          <w:szCs w:val="24"/>
          <w:lang w:val="ro-RO"/>
        </w:rPr>
        <w:t xml:space="preserve">în </w:t>
      </w:r>
      <w:r w:rsidRPr="00100E5C">
        <w:rPr>
          <w:rFonts w:ascii="Calibri" w:eastAsia="Arial" w:hAnsi="Calibri" w:cs="Calibri"/>
          <w:sz w:val="22"/>
          <w:szCs w:val="24"/>
          <w:lang w:val="ro-RO"/>
        </w:rPr>
        <w:t xml:space="preserve">infrastructură și </w:t>
      </w:r>
      <w:r w:rsidR="00474B77" w:rsidRPr="00100E5C">
        <w:rPr>
          <w:rFonts w:ascii="Calibri" w:eastAsia="Arial" w:hAnsi="Calibri" w:cs="Calibri"/>
          <w:sz w:val="22"/>
          <w:szCs w:val="24"/>
          <w:lang w:val="ro-RO"/>
        </w:rPr>
        <w:t xml:space="preserve">a celor </w:t>
      </w:r>
      <w:r w:rsidRPr="00100E5C">
        <w:rPr>
          <w:rFonts w:ascii="Calibri" w:eastAsia="Arial" w:hAnsi="Calibri" w:cs="Calibri"/>
          <w:sz w:val="22"/>
          <w:szCs w:val="24"/>
          <w:lang w:val="ro-RO"/>
        </w:rPr>
        <w:t xml:space="preserve">care nu sunt cofinanțate din </w:t>
      </w:r>
      <w:r w:rsidR="004452AC" w:rsidRPr="00100E5C">
        <w:rPr>
          <w:rFonts w:ascii="Calibri" w:eastAsia="Arial" w:hAnsi="Calibri" w:cs="Calibri"/>
          <w:sz w:val="22"/>
          <w:szCs w:val="24"/>
          <w:lang w:val="ro-RO"/>
        </w:rPr>
        <w:t>Fondul social european Plus (</w:t>
      </w:r>
      <w:r w:rsidRPr="00100E5C">
        <w:rPr>
          <w:rFonts w:ascii="Calibri" w:eastAsia="Arial" w:hAnsi="Calibri" w:cs="Calibri"/>
          <w:sz w:val="22"/>
          <w:szCs w:val="24"/>
          <w:lang w:val="ro-RO"/>
        </w:rPr>
        <w:t>FSE+</w:t>
      </w:r>
      <w:r w:rsidR="004452AC"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sau </w:t>
      </w:r>
      <w:r w:rsidR="00632211" w:rsidRPr="00100E5C">
        <w:rPr>
          <w:rFonts w:ascii="Calibri" w:eastAsia="Arial" w:hAnsi="Calibri" w:cs="Calibri"/>
          <w:sz w:val="22"/>
          <w:szCs w:val="24"/>
          <w:lang w:val="ro-RO"/>
        </w:rPr>
        <w:t xml:space="preserve">nu fac parte din </w:t>
      </w:r>
      <w:r w:rsidR="009E68C7" w:rsidRPr="00100E5C">
        <w:rPr>
          <w:rFonts w:ascii="Calibri" w:eastAsia="Arial" w:hAnsi="Calibri" w:cs="Calibri"/>
          <w:sz w:val="22"/>
          <w:szCs w:val="24"/>
          <w:lang w:val="ro-RO"/>
        </w:rPr>
        <w:t xml:space="preserve">operațiunile </w:t>
      </w:r>
      <w:r w:rsidR="00632211" w:rsidRPr="00100E5C">
        <w:rPr>
          <w:rFonts w:ascii="Calibri" w:eastAsia="Arial" w:hAnsi="Calibri" w:cs="Calibri"/>
          <w:sz w:val="22"/>
          <w:szCs w:val="24"/>
          <w:lang w:val="ro-RO"/>
        </w:rPr>
        <w:t xml:space="preserve">cofinanțate din </w:t>
      </w:r>
      <w:r w:rsidR="004452AC" w:rsidRPr="00100E5C">
        <w:rPr>
          <w:rFonts w:ascii="Calibri" w:eastAsia="Arial" w:hAnsi="Calibri" w:cs="Calibri"/>
          <w:sz w:val="22"/>
          <w:szCs w:val="24"/>
          <w:lang w:val="ro-RO"/>
        </w:rPr>
        <w:t xml:space="preserve">Fondul pentru </w:t>
      </w:r>
      <w:r w:rsidR="00A47A3C" w:rsidRPr="00100E5C">
        <w:rPr>
          <w:rFonts w:ascii="Calibri" w:eastAsia="Arial" w:hAnsi="Calibri" w:cs="Calibri"/>
          <w:sz w:val="22"/>
          <w:szCs w:val="24"/>
          <w:lang w:val="ro-RO"/>
        </w:rPr>
        <w:t>o</w:t>
      </w:r>
      <w:r w:rsidR="004452AC" w:rsidRPr="00100E5C">
        <w:rPr>
          <w:rFonts w:ascii="Calibri" w:eastAsia="Arial" w:hAnsi="Calibri" w:cs="Calibri"/>
          <w:sz w:val="22"/>
          <w:szCs w:val="24"/>
          <w:lang w:val="ro-RO"/>
        </w:rPr>
        <w:t xml:space="preserve"> tranziție justă (</w:t>
      </w:r>
      <w:r w:rsidR="00471CDB" w:rsidRPr="00100E5C">
        <w:rPr>
          <w:rFonts w:ascii="Calibri" w:eastAsia="Arial" w:hAnsi="Calibri" w:cs="Calibri"/>
          <w:sz w:val="22"/>
          <w:szCs w:val="24"/>
          <w:lang w:val="ro-RO"/>
        </w:rPr>
        <w:t>FTJ</w:t>
      </w:r>
      <w:r w:rsidR="004452AC" w:rsidRPr="00100E5C">
        <w:rPr>
          <w:rFonts w:ascii="Calibri" w:eastAsia="Arial" w:hAnsi="Calibri" w:cs="Calibri"/>
          <w:sz w:val="22"/>
          <w:szCs w:val="24"/>
          <w:lang w:val="ro-RO"/>
        </w:rPr>
        <w:t>)</w:t>
      </w:r>
      <w:r w:rsidR="00471CDB" w:rsidRPr="00100E5C">
        <w:rPr>
          <w:rFonts w:ascii="Calibri" w:eastAsia="Arial" w:hAnsi="Calibri" w:cs="Calibri"/>
          <w:sz w:val="22"/>
          <w:szCs w:val="24"/>
          <w:lang w:val="ro-RO"/>
        </w:rPr>
        <w:t xml:space="preserve"> care</w:t>
      </w:r>
      <w:r w:rsidR="009E68C7" w:rsidRPr="00100E5C">
        <w:rPr>
          <w:rFonts w:ascii="Calibri" w:eastAsia="Arial" w:hAnsi="Calibri" w:cs="Calibri"/>
          <w:sz w:val="22"/>
          <w:szCs w:val="24"/>
          <w:lang w:val="ro-RO"/>
        </w:rPr>
        <w:t xml:space="preserve"> fac obiectul art. 8, alin (2) lit. k), l), m) din Regulamentul (UE) 2021/1056</w:t>
      </w:r>
      <w:r w:rsidR="004452AC" w:rsidRPr="00100E5C">
        <w:rPr>
          <w:rFonts w:ascii="Calibri" w:eastAsia="Arial" w:hAnsi="Calibri" w:cs="Calibri"/>
          <w:sz w:val="22"/>
          <w:szCs w:val="24"/>
          <w:lang w:val="ro-RO"/>
        </w:rPr>
        <w:t xml:space="preserve"> al Parlamentului European și al Consiliului din 24 iunie 2021 de instituire a Fondului pentru o tranziție justă</w:t>
      </w:r>
      <w:r w:rsidRPr="00100E5C">
        <w:rPr>
          <w:rFonts w:ascii="Calibri" w:eastAsia="Arial" w:hAnsi="Calibri" w:cs="Calibri"/>
          <w:sz w:val="22"/>
          <w:szCs w:val="24"/>
          <w:lang w:val="ro-RO"/>
        </w:rPr>
        <w:t xml:space="preserve">, </w:t>
      </w:r>
      <w:r w:rsidR="007E25CC" w:rsidRPr="00100E5C">
        <w:rPr>
          <w:rFonts w:ascii="Calibri" w:eastAsia="Arial" w:hAnsi="Calibri" w:cs="Calibri"/>
          <w:sz w:val="22"/>
          <w:szCs w:val="24"/>
          <w:lang w:val="ro-RO"/>
        </w:rPr>
        <w:t>Beneficiarul are obligați</w:t>
      </w:r>
      <w:r w:rsidR="00D06308" w:rsidRPr="00100E5C">
        <w:rPr>
          <w:rFonts w:ascii="Calibri" w:eastAsia="Arial" w:hAnsi="Calibri" w:cs="Calibri"/>
          <w:sz w:val="22"/>
          <w:szCs w:val="24"/>
          <w:lang w:val="ro-RO"/>
        </w:rPr>
        <w:t>a</w:t>
      </w:r>
      <w:r w:rsidR="007E25CC" w:rsidRPr="00100E5C">
        <w:rPr>
          <w:rFonts w:ascii="Calibri" w:eastAsia="Arial" w:hAnsi="Calibri" w:cs="Calibri"/>
          <w:sz w:val="22"/>
          <w:szCs w:val="24"/>
          <w:lang w:val="ro-RO"/>
        </w:rPr>
        <w:t xml:space="preserve"> asigurării caracterului durabil al proiectului pentru o durată de </w:t>
      </w:r>
      <w:r w:rsidRPr="00100E5C">
        <w:rPr>
          <w:rFonts w:ascii="Calibri" w:eastAsia="Arial" w:hAnsi="Calibri" w:cs="Calibri"/>
          <w:sz w:val="22"/>
          <w:szCs w:val="24"/>
          <w:lang w:val="ro-RO"/>
        </w:rPr>
        <w:t>minim</w:t>
      </w:r>
      <w:r w:rsidR="008A4B84" w:rsidRPr="00100E5C">
        <w:rPr>
          <w:rFonts w:ascii="Calibri" w:eastAsia="Arial" w:hAnsi="Calibri" w:cs="Calibri"/>
          <w:sz w:val="22"/>
          <w:szCs w:val="24"/>
          <w:lang w:val="ro-RO"/>
        </w:rPr>
        <w:t>um</w:t>
      </w:r>
      <w:r w:rsidRPr="00100E5C">
        <w:rPr>
          <w:rFonts w:ascii="Calibri" w:eastAsia="Arial" w:hAnsi="Calibri" w:cs="Calibri"/>
          <w:sz w:val="22"/>
          <w:szCs w:val="24"/>
          <w:lang w:val="ro-RO"/>
        </w:rPr>
        <w:t xml:space="preserve"> 3 ani pentru </w:t>
      </w:r>
      <w:r w:rsidR="00BE4747" w:rsidRPr="00100E5C">
        <w:rPr>
          <w:rFonts w:ascii="Calibri" w:eastAsia="Arial" w:hAnsi="Calibri" w:cs="Calibri"/>
          <w:sz w:val="22"/>
          <w:szCs w:val="24"/>
          <w:lang w:val="ro-RO"/>
        </w:rPr>
        <w:t>B</w:t>
      </w:r>
      <w:r w:rsidRPr="00100E5C">
        <w:rPr>
          <w:rFonts w:ascii="Calibri" w:eastAsia="Arial" w:hAnsi="Calibri" w:cs="Calibri"/>
          <w:sz w:val="22"/>
          <w:szCs w:val="24"/>
          <w:lang w:val="ro-RO"/>
        </w:rPr>
        <w:t xml:space="preserve">eneficiarii încadrați în categoria </w:t>
      </w:r>
      <w:r w:rsidR="0028576C" w:rsidRPr="00100E5C">
        <w:rPr>
          <w:rFonts w:ascii="Calibri" w:eastAsia="Arial" w:hAnsi="Calibri" w:cs="Calibri"/>
          <w:sz w:val="22"/>
          <w:szCs w:val="24"/>
          <w:lang w:val="ro-RO"/>
        </w:rPr>
        <w:t>IMM</w:t>
      </w:r>
      <w:r w:rsidRPr="00100E5C">
        <w:rPr>
          <w:rFonts w:ascii="Calibri" w:eastAsia="Arial" w:hAnsi="Calibri" w:cs="Calibri"/>
          <w:sz w:val="22"/>
          <w:szCs w:val="24"/>
          <w:lang w:val="ro-RO"/>
        </w:rPr>
        <w:t>, respectiv minim</w:t>
      </w:r>
      <w:r w:rsidR="000760A2" w:rsidRPr="00100E5C">
        <w:rPr>
          <w:rFonts w:ascii="Calibri" w:eastAsia="Arial" w:hAnsi="Calibri" w:cs="Calibri"/>
          <w:sz w:val="22"/>
          <w:szCs w:val="24"/>
          <w:lang w:val="ro-RO"/>
        </w:rPr>
        <w:t>um</w:t>
      </w:r>
      <w:r w:rsidRPr="00100E5C">
        <w:rPr>
          <w:rFonts w:ascii="Calibri" w:eastAsia="Arial" w:hAnsi="Calibri" w:cs="Calibri"/>
          <w:sz w:val="22"/>
          <w:szCs w:val="24"/>
          <w:lang w:val="ro-RO"/>
        </w:rPr>
        <w:t xml:space="preserve"> 5 ani pentru </w:t>
      </w:r>
      <w:r w:rsidR="007E25CC" w:rsidRPr="00100E5C">
        <w:rPr>
          <w:rFonts w:ascii="Calibri" w:eastAsia="Arial" w:hAnsi="Calibri" w:cs="Calibri"/>
          <w:sz w:val="22"/>
          <w:szCs w:val="24"/>
          <w:lang w:val="ro-RO"/>
        </w:rPr>
        <w:t xml:space="preserve">celelalte categorii de </w:t>
      </w:r>
      <w:r w:rsidR="00BE4747" w:rsidRPr="00100E5C">
        <w:rPr>
          <w:rFonts w:ascii="Calibri" w:eastAsia="Arial" w:hAnsi="Calibri" w:cs="Calibri"/>
          <w:sz w:val="22"/>
          <w:szCs w:val="24"/>
          <w:lang w:val="ro-RO"/>
        </w:rPr>
        <w:t>B</w:t>
      </w:r>
      <w:r w:rsidR="007E25CC" w:rsidRPr="00100E5C">
        <w:rPr>
          <w:rFonts w:ascii="Calibri" w:eastAsia="Arial" w:hAnsi="Calibri" w:cs="Calibri"/>
          <w:sz w:val="22"/>
          <w:szCs w:val="24"/>
          <w:lang w:val="ro-RO"/>
        </w:rPr>
        <w:t>eneficiari</w:t>
      </w:r>
      <w:r w:rsidR="000C43DE" w:rsidRPr="00100E5C">
        <w:rPr>
          <w:rFonts w:ascii="Calibri" w:eastAsia="Arial" w:hAnsi="Calibri" w:cs="Calibri"/>
          <w:sz w:val="22"/>
          <w:szCs w:val="24"/>
          <w:lang w:val="ro-RO"/>
        </w:rPr>
        <w:t>,</w:t>
      </w:r>
      <w:r w:rsidR="007E25CC" w:rsidRPr="00100E5C">
        <w:rPr>
          <w:rFonts w:ascii="Calibri" w:eastAsia="Arial" w:hAnsi="Calibri" w:cs="Calibri"/>
          <w:sz w:val="22"/>
          <w:szCs w:val="24"/>
          <w:lang w:val="ro-RO"/>
        </w:rPr>
        <w:t xml:space="preserve"> calculată</w:t>
      </w:r>
      <w:r w:rsidRPr="00100E5C">
        <w:rPr>
          <w:rFonts w:ascii="Calibri" w:eastAsia="Arial" w:hAnsi="Calibri" w:cs="Calibri"/>
          <w:sz w:val="22"/>
          <w:szCs w:val="24"/>
          <w:lang w:val="ro-RO"/>
        </w:rPr>
        <w:t xml:space="preserve"> de la efectuarea pl</w:t>
      </w:r>
      <w:r w:rsidR="00CA38C2" w:rsidRPr="00100E5C">
        <w:rPr>
          <w:rFonts w:ascii="Calibri" w:eastAsia="Arial" w:hAnsi="Calibri" w:cs="Calibri"/>
          <w:sz w:val="22"/>
          <w:szCs w:val="24"/>
          <w:lang w:val="ro-RO"/>
        </w:rPr>
        <w:t>ăț</w:t>
      </w:r>
      <w:r w:rsidRPr="00100E5C">
        <w:rPr>
          <w:rFonts w:ascii="Calibri" w:eastAsia="Arial" w:hAnsi="Calibri" w:cs="Calibri"/>
          <w:sz w:val="22"/>
          <w:szCs w:val="24"/>
          <w:lang w:val="ro-RO"/>
        </w:rPr>
        <w:t xml:space="preserve">ii finale în cadrul </w:t>
      </w:r>
      <w:r w:rsidR="00E92294" w:rsidRPr="00100E5C">
        <w:rPr>
          <w:rFonts w:ascii="Calibri" w:eastAsia="Arial" w:hAnsi="Calibri" w:cs="Calibri"/>
          <w:sz w:val="22"/>
          <w:szCs w:val="24"/>
          <w:lang w:val="ro-RO"/>
        </w:rPr>
        <w:t>prezentului contract de finanțare</w:t>
      </w:r>
      <w:r w:rsidR="00A42B1D"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sau</w:t>
      </w:r>
      <w:r w:rsidR="00A42B1D" w:rsidRPr="00100E5C">
        <w:rPr>
          <w:rFonts w:ascii="Calibri" w:eastAsia="Arial" w:hAnsi="Calibri" w:cs="Calibri"/>
          <w:sz w:val="22"/>
          <w:szCs w:val="24"/>
          <w:lang w:val="ro-RO"/>
        </w:rPr>
        <w:t>, în cazul proiectelor finanțate sub incidența ajutorului de stat,</w:t>
      </w:r>
      <w:r w:rsidRPr="00100E5C">
        <w:rPr>
          <w:rFonts w:ascii="Calibri" w:eastAsia="Arial" w:hAnsi="Calibri" w:cs="Calibri"/>
          <w:sz w:val="22"/>
          <w:szCs w:val="24"/>
          <w:lang w:val="ro-RO"/>
        </w:rPr>
        <w:t xml:space="preserve"> </w:t>
      </w:r>
      <w:r w:rsidR="007E25CC" w:rsidRPr="00100E5C">
        <w:rPr>
          <w:rFonts w:ascii="Calibri" w:eastAsia="Arial" w:hAnsi="Calibri" w:cs="Calibri"/>
          <w:sz w:val="22"/>
          <w:szCs w:val="24"/>
          <w:lang w:val="ro-RO"/>
        </w:rPr>
        <w:t xml:space="preserve">pentru </w:t>
      </w:r>
      <w:r w:rsidRPr="00100E5C">
        <w:rPr>
          <w:rFonts w:ascii="Calibri" w:eastAsia="Arial" w:hAnsi="Calibri" w:cs="Calibri"/>
          <w:sz w:val="22"/>
          <w:szCs w:val="24"/>
          <w:lang w:val="ro-RO"/>
        </w:rPr>
        <w:t xml:space="preserve">durata prevăzută în reglementările </w:t>
      </w:r>
      <w:r w:rsidR="00A42B1D" w:rsidRPr="00100E5C">
        <w:rPr>
          <w:rFonts w:ascii="Calibri" w:eastAsia="Arial" w:hAnsi="Calibri" w:cs="Calibri"/>
          <w:sz w:val="22"/>
          <w:szCs w:val="24"/>
          <w:lang w:val="ro-RO"/>
        </w:rPr>
        <w:t xml:space="preserve">aplicabile </w:t>
      </w:r>
      <w:r w:rsidR="00DB5433" w:rsidRPr="00100E5C">
        <w:rPr>
          <w:rFonts w:ascii="Calibri" w:eastAsia="Arial" w:hAnsi="Calibri" w:cs="Calibri"/>
          <w:sz w:val="22"/>
          <w:szCs w:val="24"/>
          <w:lang w:val="ro-RO"/>
        </w:rPr>
        <w:t>ajutorului de stat</w:t>
      </w:r>
      <w:r w:rsidRPr="00100E5C">
        <w:rPr>
          <w:rFonts w:ascii="Calibri" w:eastAsia="Arial" w:hAnsi="Calibri" w:cs="Calibri"/>
          <w:sz w:val="22"/>
          <w:szCs w:val="24"/>
          <w:lang w:val="ro-RO"/>
        </w:rPr>
        <w:t>, oricare dintre acestea este mai mare</w:t>
      </w:r>
      <w:r w:rsidR="00164BE9" w:rsidRPr="00100E5C">
        <w:rPr>
          <w:rFonts w:ascii="Calibri" w:eastAsia="Arial" w:hAnsi="Calibri" w:cs="Calibri"/>
          <w:sz w:val="22"/>
          <w:szCs w:val="24"/>
          <w:lang w:val="ro-RO"/>
        </w:rPr>
        <w:t>.</w:t>
      </w:r>
      <w:r w:rsidR="005D3244" w:rsidRPr="00100E5C">
        <w:rPr>
          <w:rFonts w:ascii="Calibri" w:eastAsia="Arial" w:hAnsi="Calibri" w:cs="Calibri"/>
          <w:sz w:val="22"/>
          <w:szCs w:val="24"/>
          <w:lang w:val="ro-RO"/>
        </w:rPr>
        <w:t xml:space="preserve"> Finanțarea nerambursabilă acordată se recuperează total sau parțial</w:t>
      </w:r>
      <w:r w:rsidR="00312F4C" w:rsidRPr="00100E5C">
        <w:rPr>
          <w:rFonts w:ascii="Calibri" w:eastAsia="Arial" w:hAnsi="Calibri" w:cs="Calibri"/>
          <w:sz w:val="22"/>
          <w:szCs w:val="24"/>
          <w:lang w:val="ro-RO"/>
        </w:rPr>
        <w:t xml:space="preserve"> </w:t>
      </w:r>
      <w:r w:rsidR="005D3244" w:rsidRPr="00100E5C">
        <w:rPr>
          <w:rFonts w:ascii="Calibri" w:eastAsia="Arial" w:hAnsi="Calibri" w:cs="Calibri"/>
          <w:sz w:val="22"/>
          <w:szCs w:val="24"/>
          <w:lang w:val="ro-RO"/>
        </w:rPr>
        <w:t xml:space="preserve">de la Beneficiar dacă, în perioada </w:t>
      </w:r>
      <w:r w:rsidR="00DB5433" w:rsidRPr="00100E5C">
        <w:rPr>
          <w:rFonts w:ascii="Calibri" w:eastAsia="Arial" w:hAnsi="Calibri" w:cs="Calibri"/>
          <w:sz w:val="22"/>
          <w:szCs w:val="24"/>
          <w:lang w:val="ro-RO"/>
        </w:rPr>
        <w:t>pentru care trebuie asigurat caracterul durabil</w:t>
      </w:r>
      <w:r w:rsidR="009650A2" w:rsidRPr="00100E5C">
        <w:rPr>
          <w:rFonts w:ascii="Calibri" w:eastAsia="Arial" w:hAnsi="Calibri" w:cs="Calibri"/>
          <w:sz w:val="22"/>
          <w:szCs w:val="24"/>
          <w:lang w:val="ro-RO"/>
        </w:rPr>
        <w:t xml:space="preserve"> </w:t>
      </w:r>
      <w:r w:rsidR="005D3244" w:rsidRPr="00100E5C">
        <w:rPr>
          <w:rFonts w:ascii="Calibri" w:eastAsia="Arial" w:hAnsi="Calibri" w:cs="Calibri"/>
          <w:sz w:val="22"/>
          <w:szCs w:val="24"/>
          <w:lang w:val="ro-RO"/>
        </w:rPr>
        <w:t>proiectul face obiectul oricăreia din următoarele</w:t>
      </w:r>
      <w:r w:rsidRPr="00100E5C">
        <w:rPr>
          <w:rFonts w:ascii="Calibri" w:eastAsia="Arial" w:hAnsi="Calibri" w:cs="Calibri"/>
          <w:sz w:val="22"/>
          <w:szCs w:val="24"/>
          <w:lang w:val="ro-RO"/>
        </w:rPr>
        <w:t>:</w:t>
      </w:r>
    </w:p>
    <w:p w14:paraId="1EE9807A" w14:textId="2036E4BB" w:rsidR="008E5F1B" w:rsidRPr="00100E5C" w:rsidRDefault="008E5F1B" w:rsidP="00B6450E">
      <w:pPr>
        <w:pStyle w:val="ListParagraph"/>
        <w:numPr>
          <w:ilvl w:val="0"/>
          <w:numId w:val="11"/>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încetarea unei activități productive sau transferul acesteia în afara regiunii de nivel NUTS 2 în care a primit sprijin;</w:t>
      </w:r>
    </w:p>
    <w:p w14:paraId="7EF28D53" w14:textId="498E3F72" w:rsidR="008E5F1B" w:rsidRPr="00100E5C" w:rsidRDefault="008E5F1B" w:rsidP="00B6450E">
      <w:pPr>
        <w:pStyle w:val="ListParagraph"/>
        <w:numPr>
          <w:ilvl w:val="0"/>
          <w:numId w:val="11"/>
        </w:numPr>
        <w:tabs>
          <w:tab w:val="left" w:pos="426"/>
        </w:tabs>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100E5C" w:rsidRDefault="008E5F1B" w:rsidP="00B6450E">
      <w:pPr>
        <w:pStyle w:val="ListParagraph"/>
        <w:numPr>
          <w:ilvl w:val="0"/>
          <w:numId w:val="1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o modificare substanțială care afectează natura, obiectivele sau condițiile de implementare a </w:t>
      </w:r>
      <w:r w:rsidR="005335A2" w:rsidRPr="00100E5C">
        <w:rPr>
          <w:rFonts w:ascii="Calibri" w:eastAsia="Arial" w:hAnsi="Calibri" w:cs="Calibri"/>
          <w:spacing w:val="-1"/>
          <w:sz w:val="22"/>
          <w:szCs w:val="24"/>
          <w:lang w:val="ro-RO"/>
        </w:rPr>
        <w:t xml:space="preserve">proiectului </w:t>
      </w:r>
      <w:r w:rsidRPr="00100E5C">
        <w:rPr>
          <w:rFonts w:ascii="Calibri" w:eastAsia="Arial" w:hAnsi="Calibri" w:cs="Calibri"/>
          <w:spacing w:val="-1"/>
          <w:sz w:val="22"/>
          <w:szCs w:val="24"/>
          <w:lang w:val="ro-RO"/>
        </w:rPr>
        <w:t>și care ar conduce la subminarea obiectivelor inițiale ale acest</w:t>
      </w:r>
      <w:r w:rsidR="009C4ECC" w:rsidRPr="00100E5C">
        <w:rPr>
          <w:rFonts w:ascii="Calibri" w:eastAsia="Arial" w:hAnsi="Calibri" w:cs="Calibri"/>
          <w:spacing w:val="-1"/>
          <w:sz w:val="22"/>
          <w:szCs w:val="24"/>
          <w:lang w:val="ro-RO"/>
        </w:rPr>
        <w:t>u</w:t>
      </w:r>
      <w:r w:rsidRPr="00100E5C">
        <w:rPr>
          <w:rFonts w:ascii="Calibri" w:eastAsia="Arial" w:hAnsi="Calibri" w:cs="Calibri"/>
          <w:spacing w:val="-1"/>
          <w:sz w:val="22"/>
          <w:szCs w:val="24"/>
          <w:lang w:val="ro-RO"/>
        </w:rPr>
        <w:t>ia.</w:t>
      </w:r>
    </w:p>
    <w:p w14:paraId="30ADE794" w14:textId="372644D8" w:rsidR="00377883" w:rsidRPr="00100E5C" w:rsidRDefault="00493E84"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În cazul proiectelor cofinanțate din FSE+ sau din FTJ pentru operațiunile care fac obiectul art. 8, alin (2) lit. k), l), m), din Regulamentul (UE) 2021/1056</w:t>
      </w:r>
      <w:r w:rsidR="005335A2" w:rsidRPr="00100E5C">
        <w:rPr>
          <w:rFonts w:ascii="Calibri" w:eastAsia="Arial" w:hAnsi="Calibri" w:cs="Calibri"/>
          <w:sz w:val="22"/>
          <w:szCs w:val="24"/>
          <w:lang w:val="ro-RO"/>
        </w:rPr>
        <w:t>,</w:t>
      </w:r>
      <w:r w:rsidR="005335A2" w:rsidRPr="00100E5C" w:rsidDel="005335A2">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Beneficiarul are obligația asigurării </w:t>
      </w:r>
      <w:r w:rsidR="00170BEC" w:rsidRPr="00100E5C">
        <w:rPr>
          <w:rFonts w:ascii="Calibri" w:eastAsia="Arial" w:hAnsi="Calibri" w:cs="Calibri"/>
          <w:sz w:val="22"/>
          <w:szCs w:val="24"/>
          <w:lang w:val="ro-RO"/>
        </w:rPr>
        <w:t>sustenabilității</w:t>
      </w:r>
      <w:r w:rsidR="00AF18B7" w:rsidRPr="00100E5C">
        <w:rPr>
          <w:rFonts w:ascii="Calibri" w:eastAsia="Arial" w:hAnsi="Calibri" w:cs="Calibri"/>
          <w:sz w:val="22"/>
          <w:szCs w:val="24"/>
          <w:lang w:val="ro-RO"/>
        </w:rPr>
        <w:t xml:space="preserve">/durabilității </w:t>
      </w:r>
      <w:r w:rsidRPr="00100E5C">
        <w:rPr>
          <w:rFonts w:ascii="Calibri" w:eastAsia="Arial" w:hAnsi="Calibri" w:cs="Calibri"/>
          <w:sz w:val="22"/>
          <w:szCs w:val="24"/>
          <w:lang w:val="ro-RO"/>
        </w:rPr>
        <w:t xml:space="preserve">proiectului, </w:t>
      </w:r>
      <w:r w:rsidR="00CF7867" w:rsidRPr="00100E5C">
        <w:rPr>
          <w:rFonts w:ascii="Calibri" w:eastAsia="Arial" w:hAnsi="Calibri" w:cs="Calibri"/>
          <w:sz w:val="22"/>
          <w:szCs w:val="24"/>
          <w:lang w:val="ro-RO"/>
        </w:rPr>
        <w:t xml:space="preserve">în condițiile și pentru </w:t>
      </w:r>
      <w:r w:rsidR="00AF18B7" w:rsidRPr="00100E5C">
        <w:rPr>
          <w:rFonts w:ascii="Calibri" w:eastAsia="Arial" w:hAnsi="Calibri" w:cs="Calibri"/>
          <w:sz w:val="22"/>
          <w:szCs w:val="24"/>
          <w:lang w:val="ro-RO"/>
        </w:rPr>
        <w:t>perio</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d</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 xml:space="preserve"> st</w:t>
      </w:r>
      <w:r w:rsidR="00CC3DE0" w:rsidRPr="00100E5C">
        <w:rPr>
          <w:rFonts w:ascii="Calibri" w:eastAsia="Arial" w:hAnsi="Calibri" w:cs="Calibri"/>
          <w:sz w:val="22"/>
          <w:szCs w:val="24"/>
          <w:lang w:val="ro-RO"/>
        </w:rPr>
        <w:t>a</w:t>
      </w:r>
      <w:r w:rsidR="00AF18B7" w:rsidRPr="00100E5C">
        <w:rPr>
          <w:rFonts w:ascii="Calibri" w:eastAsia="Arial" w:hAnsi="Calibri" w:cs="Calibri"/>
          <w:sz w:val="22"/>
          <w:szCs w:val="24"/>
          <w:lang w:val="ro-RO"/>
        </w:rPr>
        <w:t xml:space="preserve">bilită de AM/OI prin </w:t>
      </w:r>
      <w:r w:rsidR="00E40AAE" w:rsidRPr="00100E5C">
        <w:rPr>
          <w:rFonts w:ascii="Calibri" w:eastAsia="Arial" w:hAnsi="Calibri" w:cs="Calibri"/>
          <w:sz w:val="22"/>
          <w:szCs w:val="24"/>
          <w:lang w:val="ro-RO"/>
        </w:rPr>
        <w:t xml:space="preserve">Condiții </w:t>
      </w:r>
      <w:r w:rsidR="00231DD0" w:rsidRPr="00100E5C">
        <w:rPr>
          <w:rFonts w:ascii="Calibri" w:eastAsia="Arial" w:hAnsi="Calibri" w:cs="Calibri"/>
          <w:sz w:val="22"/>
          <w:szCs w:val="24"/>
          <w:lang w:val="ro-RO"/>
        </w:rPr>
        <w:t xml:space="preserve">Specifice </w:t>
      </w:r>
      <w:r w:rsidR="00C44B6A" w:rsidRPr="00100E5C">
        <w:rPr>
          <w:rFonts w:ascii="Calibri" w:eastAsia="Arial" w:hAnsi="Calibri" w:cs="Calibri"/>
          <w:sz w:val="22"/>
          <w:szCs w:val="24"/>
          <w:lang w:val="ro-RO"/>
        </w:rPr>
        <w:t xml:space="preserve">/Ghidul </w:t>
      </w:r>
      <w:r w:rsidR="0098253B" w:rsidRPr="00100E5C">
        <w:rPr>
          <w:rFonts w:ascii="Calibri" w:eastAsia="Arial" w:hAnsi="Calibri" w:cs="Calibri"/>
          <w:sz w:val="22"/>
          <w:szCs w:val="24"/>
          <w:lang w:val="ro-RO"/>
        </w:rPr>
        <w:t>s</w:t>
      </w:r>
      <w:r w:rsidR="00C44B6A" w:rsidRPr="00100E5C">
        <w:rPr>
          <w:rFonts w:ascii="Calibri" w:eastAsia="Arial" w:hAnsi="Calibri" w:cs="Calibri"/>
          <w:sz w:val="22"/>
          <w:szCs w:val="24"/>
          <w:lang w:val="ro-RO"/>
        </w:rPr>
        <w:t>olicitantului</w:t>
      </w:r>
      <w:r w:rsidR="00CC3DE0" w:rsidRPr="00100E5C">
        <w:rPr>
          <w:rFonts w:ascii="Calibri" w:eastAsia="Arial" w:hAnsi="Calibri" w:cs="Calibri"/>
          <w:sz w:val="22"/>
          <w:szCs w:val="24"/>
          <w:lang w:val="ro-RO"/>
        </w:rPr>
        <w:t>,</w:t>
      </w:r>
      <w:r w:rsidR="00C44B6A" w:rsidRPr="00100E5C">
        <w:rPr>
          <w:rFonts w:ascii="Calibri" w:eastAsia="Arial" w:hAnsi="Calibri" w:cs="Calibri"/>
          <w:sz w:val="22"/>
          <w:szCs w:val="24"/>
          <w:lang w:val="ro-RO"/>
        </w:rPr>
        <w:t xml:space="preserve"> calculate </w:t>
      </w:r>
      <w:r w:rsidRPr="00100E5C">
        <w:rPr>
          <w:rFonts w:ascii="Calibri" w:eastAsia="Arial" w:hAnsi="Calibri" w:cs="Calibri"/>
          <w:sz w:val="22"/>
          <w:szCs w:val="24"/>
          <w:lang w:val="ro-RO"/>
        </w:rPr>
        <w:t>de la efectuarea plății finale în cadrul prezentului</w:t>
      </w:r>
      <w:r w:rsidR="007A71E3" w:rsidRPr="00100E5C">
        <w:rPr>
          <w:rFonts w:ascii="Calibri" w:eastAsia="Arial" w:hAnsi="Calibri" w:cs="Calibri"/>
          <w:sz w:val="22"/>
          <w:szCs w:val="24"/>
          <w:lang w:val="ro-RO"/>
        </w:rPr>
        <w:t xml:space="preserve"> </w:t>
      </w:r>
      <w:r w:rsidR="00E50428" w:rsidRPr="00100E5C">
        <w:rPr>
          <w:rFonts w:ascii="Calibri" w:eastAsia="Arial" w:hAnsi="Calibri" w:cs="Calibri"/>
          <w:sz w:val="22"/>
          <w:szCs w:val="24"/>
          <w:lang w:val="ro-RO"/>
        </w:rPr>
        <w:t>contract,</w:t>
      </w:r>
      <w:r w:rsidR="007A71E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sau pentru durata prevăzută în reglementările privind ajutorul de stat, oricare dintre acestea este mai mare.</w:t>
      </w:r>
    </w:p>
    <w:p w14:paraId="1E194385" w14:textId="4850B11D" w:rsidR="001E5310" w:rsidRPr="00100E5C" w:rsidRDefault="003D47EA" w:rsidP="00DC0C4E">
      <w:pPr>
        <w:pStyle w:val="ListParagraph"/>
        <w:numPr>
          <w:ilvl w:val="0"/>
          <w:numId w:val="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40716F" w:rsidRPr="00100E5C">
        <w:rPr>
          <w:rFonts w:ascii="Calibri" w:eastAsia="Arial" w:hAnsi="Calibri" w:cs="Calibri"/>
          <w:sz w:val="22"/>
          <w:szCs w:val="24"/>
          <w:lang w:val="ro-RO"/>
        </w:rPr>
        <w:t xml:space="preserve">Reducerea valorii eligibile acordate </w:t>
      </w:r>
      <w:r w:rsidR="00BD67FA" w:rsidRPr="00100E5C">
        <w:rPr>
          <w:rFonts w:ascii="Calibri" w:eastAsia="Arial" w:hAnsi="Calibri" w:cs="Calibri"/>
          <w:sz w:val="22"/>
          <w:szCs w:val="24"/>
          <w:lang w:val="ro-RO"/>
        </w:rPr>
        <w:t xml:space="preserve">din fonduri europene și </w:t>
      </w:r>
      <w:r w:rsidR="0040716F" w:rsidRPr="00100E5C">
        <w:rPr>
          <w:rFonts w:ascii="Calibri" w:eastAsia="Arial" w:hAnsi="Calibri" w:cs="Calibri"/>
          <w:sz w:val="22"/>
          <w:szCs w:val="24"/>
          <w:lang w:val="ro-RO"/>
        </w:rPr>
        <w:t xml:space="preserve">din bugetul </w:t>
      </w:r>
      <w:r w:rsidR="00E27EA6" w:rsidRPr="00100E5C">
        <w:rPr>
          <w:rFonts w:ascii="Calibri" w:eastAsia="Arial" w:hAnsi="Calibri" w:cs="Calibri"/>
          <w:sz w:val="22"/>
          <w:szCs w:val="24"/>
          <w:lang w:val="ro-RO"/>
        </w:rPr>
        <w:t xml:space="preserve">național </w:t>
      </w:r>
      <w:r w:rsidR="00BD67FA" w:rsidRPr="00100E5C">
        <w:rPr>
          <w:rFonts w:ascii="Calibri" w:eastAsia="Arial" w:hAnsi="Calibri" w:cs="Calibri"/>
          <w:sz w:val="22"/>
          <w:szCs w:val="24"/>
          <w:lang w:val="ro-RO"/>
        </w:rPr>
        <w:t xml:space="preserve">se calculează </w:t>
      </w:r>
      <w:r w:rsidR="006315B6" w:rsidRPr="00100E5C">
        <w:rPr>
          <w:rFonts w:ascii="Calibri" w:eastAsia="Arial" w:hAnsi="Calibri" w:cs="Calibri"/>
          <w:sz w:val="22"/>
          <w:szCs w:val="24"/>
          <w:lang w:val="ro-RO"/>
        </w:rPr>
        <w:t>proporțional</w:t>
      </w:r>
      <w:r w:rsidR="00BD67FA" w:rsidRPr="00100E5C">
        <w:rPr>
          <w:rFonts w:ascii="Calibri" w:eastAsia="Arial" w:hAnsi="Calibri" w:cs="Calibri"/>
          <w:sz w:val="22"/>
          <w:szCs w:val="24"/>
          <w:lang w:val="ro-RO"/>
        </w:rPr>
        <w:t xml:space="preserve"> cu perioada </w:t>
      </w:r>
      <w:r w:rsidR="005C45A0" w:rsidRPr="00100E5C">
        <w:rPr>
          <w:rFonts w:ascii="Calibri" w:eastAsia="Arial" w:hAnsi="Calibri" w:cs="Calibri"/>
          <w:sz w:val="22"/>
          <w:szCs w:val="24"/>
          <w:lang w:val="ro-RO"/>
        </w:rPr>
        <w:t>pentru care nu este asigurat</w:t>
      </w:r>
      <w:r w:rsidR="00D23669" w:rsidRPr="00100E5C">
        <w:rPr>
          <w:rFonts w:ascii="Calibri" w:eastAsia="Arial" w:hAnsi="Calibri" w:cs="Calibri"/>
          <w:sz w:val="22"/>
          <w:szCs w:val="24"/>
          <w:lang w:val="ro-RO"/>
        </w:rPr>
        <w:t>/</w:t>
      </w:r>
      <w:r w:rsidR="00A23E80" w:rsidRPr="00100E5C">
        <w:rPr>
          <w:rFonts w:ascii="Calibri" w:eastAsia="Arial" w:hAnsi="Calibri" w:cs="Calibri"/>
          <w:sz w:val="22"/>
          <w:szCs w:val="24"/>
          <w:lang w:val="ro-RO"/>
        </w:rPr>
        <w:t xml:space="preserve">ă </w:t>
      </w:r>
      <w:r w:rsidR="003F5AE3" w:rsidRPr="00100E5C">
        <w:rPr>
          <w:rFonts w:ascii="Calibri" w:eastAsia="Arial" w:hAnsi="Calibri" w:cs="Calibri"/>
          <w:sz w:val="22"/>
          <w:szCs w:val="24"/>
          <w:lang w:val="ro-RO"/>
        </w:rPr>
        <w:t>caracterul durabil</w:t>
      </w:r>
      <w:r w:rsidR="00C44B6A" w:rsidRPr="00100E5C">
        <w:rPr>
          <w:rFonts w:ascii="Calibri" w:eastAsia="Arial" w:hAnsi="Calibri" w:cs="Calibri"/>
          <w:sz w:val="22"/>
          <w:szCs w:val="24"/>
          <w:lang w:val="ro-RO"/>
        </w:rPr>
        <w:t xml:space="preserve"> sau </w:t>
      </w:r>
      <w:r w:rsidR="00C44B6A" w:rsidRPr="00100E5C">
        <w:rPr>
          <w:rFonts w:ascii="Calibri" w:eastAsia="Arial" w:hAnsi="Calibri" w:cs="Calibri"/>
          <w:sz w:val="22"/>
          <w:szCs w:val="24"/>
          <w:lang w:val="ro-RO"/>
        </w:rPr>
        <w:lastRenderedPageBreak/>
        <w:t>sustenabilitatea/durabilitatea</w:t>
      </w:r>
      <w:r w:rsidR="003F5AE3" w:rsidRPr="00100E5C">
        <w:rPr>
          <w:rFonts w:ascii="Calibri" w:eastAsia="Arial" w:hAnsi="Calibri" w:cs="Calibri"/>
          <w:sz w:val="22"/>
          <w:szCs w:val="24"/>
          <w:lang w:val="ro-RO"/>
        </w:rPr>
        <w:t xml:space="preserve"> proiectului, </w:t>
      </w:r>
      <w:r w:rsidR="00C44B6A" w:rsidRPr="00100E5C">
        <w:rPr>
          <w:rFonts w:ascii="Calibri" w:eastAsia="Arial" w:hAnsi="Calibri" w:cs="Calibri"/>
          <w:sz w:val="22"/>
          <w:szCs w:val="24"/>
          <w:lang w:val="ro-RO"/>
        </w:rPr>
        <w:t xml:space="preserve">după caz, </w:t>
      </w:r>
      <w:r w:rsidR="003F5AE3" w:rsidRPr="00100E5C">
        <w:rPr>
          <w:rFonts w:ascii="Calibri" w:eastAsia="Arial" w:hAnsi="Calibri" w:cs="Calibri"/>
          <w:sz w:val="22"/>
          <w:szCs w:val="24"/>
          <w:lang w:val="ro-RO"/>
        </w:rPr>
        <w:t xml:space="preserve">așa cum este specificat </w:t>
      </w:r>
      <w:r w:rsidR="005C45A0" w:rsidRPr="00100E5C">
        <w:rPr>
          <w:rFonts w:ascii="Calibri" w:eastAsia="Arial" w:hAnsi="Calibri" w:cs="Calibri"/>
          <w:sz w:val="22"/>
          <w:szCs w:val="24"/>
          <w:lang w:val="ro-RO"/>
        </w:rPr>
        <w:t xml:space="preserve"> </w:t>
      </w:r>
      <w:r w:rsidR="003F5AE3" w:rsidRPr="00100E5C">
        <w:rPr>
          <w:rFonts w:ascii="Calibri" w:eastAsia="Arial" w:hAnsi="Calibri" w:cs="Calibri"/>
          <w:sz w:val="22"/>
          <w:szCs w:val="24"/>
          <w:lang w:val="ro-RO"/>
        </w:rPr>
        <w:t>la alin (5) – (6)</w:t>
      </w:r>
      <w:r w:rsidR="00793310" w:rsidRPr="00100E5C">
        <w:rPr>
          <w:rFonts w:ascii="Calibri" w:eastAsia="Arial" w:hAnsi="Calibri" w:cs="Calibri"/>
          <w:sz w:val="22"/>
          <w:szCs w:val="24"/>
          <w:lang w:val="ro-RO"/>
        </w:rPr>
        <w:t>.</w:t>
      </w:r>
      <w:r w:rsidR="001E5310" w:rsidRPr="00100E5C">
        <w:rPr>
          <w:rFonts w:ascii="Calibri" w:hAnsi="Calibri" w:cs="Calibri"/>
          <w:sz w:val="18"/>
          <w:lang w:val="ro-RO"/>
        </w:rPr>
        <w:t xml:space="preserve"> </w:t>
      </w:r>
      <w:r w:rsidR="001E5310" w:rsidRPr="00100E5C">
        <w:rPr>
          <w:rFonts w:ascii="Calibri" w:eastAsia="Arial" w:hAnsi="Calibri" w:cs="Calibri"/>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100E5C" w:rsidRDefault="00531C07" w:rsidP="00353EA9">
      <w:pPr>
        <w:rPr>
          <w:rFonts w:ascii="Calibri" w:eastAsia="Arial" w:hAnsi="Calibri" w:cs="Calibri"/>
          <w:spacing w:val="-6"/>
          <w:sz w:val="22"/>
          <w:szCs w:val="24"/>
          <w:lang w:val="ro-RO"/>
        </w:rPr>
      </w:pPr>
    </w:p>
    <w:p w14:paraId="0D1FAEA2" w14:textId="5F715935" w:rsidR="00E50D77" w:rsidRPr="00100E5C" w:rsidRDefault="00BF4880" w:rsidP="00095036">
      <w:pPr>
        <w:ind w:firstLine="465"/>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V</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00D55137" w:rsidRPr="00100E5C">
        <w:rPr>
          <w:rFonts w:ascii="Calibri" w:eastAsia="Arial" w:hAnsi="Calibri" w:cs="Calibri"/>
          <w:sz w:val="22"/>
          <w:szCs w:val="24"/>
          <w:lang w:val="ro-RO"/>
        </w:rPr>
        <w:t xml:space="preserve"> de finanțare</w:t>
      </w:r>
    </w:p>
    <w:p w14:paraId="130FDD5E" w14:textId="77777777" w:rsidR="000211FB" w:rsidRPr="00100E5C" w:rsidRDefault="000211FB" w:rsidP="00BB3782">
      <w:pPr>
        <w:pStyle w:val="ListParagraph"/>
        <w:tabs>
          <w:tab w:val="left" w:pos="709"/>
        </w:tabs>
        <w:ind w:right="76"/>
        <w:jc w:val="both"/>
        <w:rPr>
          <w:rFonts w:ascii="Calibri" w:eastAsia="Arial" w:hAnsi="Calibri" w:cs="Calibri"/>
          <w:sz w:val="22"/>
          <w:szCs w:val="24"/>
          <w:lang w:val="ro-RO"/>
        </w:rPr>
      </w:pPr>
    </w:p>
    <w:p w14:paraId="6F9157B8" w14:textId="71A076CB" w:rsidR="009A69D3" w:rsidRPr="00100E5C" w:rsidRDefault="00BF4880" w:rsidP="00B6450E">
      <w:pPr>
        <w:pStyle w:val="ListParagraph"/>
        <w:numPr>
          <w:ilvl w:val="0"/>
          <w:numId w:val="12"/>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Valoarea totală a </w:t>
      </w:r>
      <w:r w:rsidR="005C45A0" w:rsidRPr="00100E5C">
        <w:rPr>
          <w:rFonts w:ascii="Calibri" w:eastAsia="Arial" w:hAnsi="Calibri" w:cs="Calibri"/>
          <w:sz w:val="22"/>
          <w:szCs w:val="24"/>
          <w:lang w:val="ro-RO"/>
        </w:rPr>
        <w:t>c</w:t>
      </w:r>
      <w:r w:rsidRPr="00100E5C">
        <w:rPr>
          <w:rFonts w:ascii="Calibri" w:eastAsia="Arial" w:hAnsi="Calibri" w:cs="Calibri"/>
          <w:sz w:val="22"/>
          <w:szCs w:val="24"/>
          <w:lang w:val="ro-RO"/>
        </w:rPr>
        <w:t>ontractului est</w:t>
      </w:r>
      <w:r w:rsidR="0085470B" w:rsidRPr="00100E5C">
        <w:rPr>
          <w:rFonts w:ascii="Calibri" w:eastAsia="Arial" w:hAnsi="Calibri" w:cs="Calibri"/>
          <w:sz w:val="22"/>
          <w:szCs w:val="24"/>
          <w:lang w:val="ro-RO"/>
        </w:rPr>
        <w:t>e</w:t>
      </w:r>
      <w:r w:rsidRPr="00100E5C">
        <w:rPr>
          <w:rFonts w:ascii="Calibri" w:eastAsia="Arial" w:hAnsi="Calibri" w:cs="Calibri"/>
          <w:sz w:val="22"/>
          <w:szCs w:val="24"/>
          <w:lang w:val="ro-RO"/>
        </w:rPr>
        <w:t xml:space="preserve"> de </w:t>
      </w:r>
      <w:bookmarkStart w:id="1" w:name="_Hlk80872886"/>
      <w:r w:rsidR="00BD1C56" w:rsidRPr="00100E5C">
        <w:rPr>
          <w:rFonts w:ascii="Calibri" w:eastAsia="Arial" w:hAnsi="Calibri" w:cs="Calibri"/>
          <w:sz w:val="22"/>
          <w:szCs w:val="24"/>
          <w:lang w:val="ro-RO"/>
        </w:rPr>
        <w:t>..................</w:t>
      </w:r>
      <w:r w:rsidR="00C329D4" w:rsidRPr="00100E5C">
        <w:rPr>
          <w:rFonts w:ascii="Calibri" w:eastAsia="Arial" w:hAnsi="Calibri" w:cs="Calibri"/>
          <w:sz w:val="22"/>
          <w:szCs w:val="24"/>
          <w:lang w:val="ro-RO"/>
        </w:rPr>
        <w:t xml:space="preserve"> </w:t>
      </w:r>
      <w:r w:rsidR="00554659" w:rsidRPr="00100E5C">
        <w:rPr>
          <w:rFonts w:ascii="Calibri" w:eastAsia="Arial" w:hAnsi="Calibri" w:cs="Calibri"/>
          <w:sz w:val="22"/>
          <w:szCs w:val="24"/>
          <w:lang w:val="ro-RO"/>
        </w:rPr>
        <w:t xml:space="preserve">LEI </w:t>
      </w:r>
      <w:bookmarkEnd w:id="1"/>
      <w:r w:rsidRPr="00100E5C">
        <w:rPr>
          <w:rFonts w:ascii="Calibri" w:eastAsia="Arial" w:hAnsi="Calibri" w:cs="Calibri"/>
          <w:sz w:val="22"/>
          <w:szCs w:val="24"/>
          <w:lang w:val="ro-RO"/>
        </w:rPr>
        <w:t>(</w:t>
      </w:r>
      <w:r w:rsidR="00BD1C56" w:rsidRPr="00100E5C">
        <w:rPr>
          <w:rFonts w:ascii="Calibri" w:eastAsia="Arial" w:hAnsi="Calibri" w:cs="Calibri"/>
          <w:sz w:val="22"/>
          <w:szCs w:val="24"/>
          <w:lang w:val="ro-RO"/>
        </w:rPr>
        <w:t>valoarea în litere</w:t>
      </w:r>
      <w:r w:rsidR="00266A49"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după cum urmează:</w:t>
      </w:r>
    </w:p>
    <w:p w14:paraId="5921C985" w14:textId="1308C0E1" w:rsidR="00FA501F" w:rsidRPr="00100E5C" w:rsidRDefault="00FA501F" w:rsidP="002B1851">
      <w:pPr>
        <w:rPr>
          <w:rFonts w:ascii="Calibri" w:eastAsia="Arial" w:hAnsi="Calibri" w:cs="Calibri"/>
          <w:sz w:val="22"/>
          <w:szCs w:val="24"/>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AC7BB0" w:rsidRPr="00100E5C" w14:paraId="547D189D" w14:textId="77777777" w:rsidTr="00312F4C">
        <w:trPr>
          <w:trHeight w:val="1682"/>
          <w:tblHeader/>
        </w:trPr>
        <w:tc>
          <w:tcPr>
            <w:tcW w:w="751" w:type="pct"/>
          </w:tcPr>
          <w:p w14:paraId="68A51406" w14:textId="0E4E2E37" w:rsidR="00740CE0" w:rsidRPr="00100E5C" w:rsidRDefault="00740CE0" w:rsidP="00F50299">
            <w:pPr>
              <w:pStyle w:val="bullet"/>
              <w:spacing w:before="0" w:after="0"/>
              <w:jc w:val="center"/>
              <w:rPr>
                <w:rFonts w:ascii="Calibri" w:hAnsi="Calibri" w:cs="Calibri"/>
                <w:sz w:val="14"/>
                <w:szCs w:val="18"/>
              </w:rPr>
            </w:pPr>
          </w:p>
          <w:p w14:paraId="65192C88" w14:textId="252DBD3C"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w:t>
            </w:r>
            <w:r w:rsidR="009F4EC4" w:rsidRPr="00100E5C">
              <w:rPr>
                <w:rFonts w:ascii="Calibri" w:hAnsi="Calibri" w:cs="Calibri"/>
                <w:sz w:val="14"/>
                <w:szCs w:val="18"/>
              </w:rPr>
              <w:t>totală</w:t>
            </w:r>
            <w:r w:rsidR="00E926E0" w:rsidRPr="00100E5C">
              <w:rPr>
                <w:rFonts w:ascii="Calibri" w:hAnsi="Calibri" w:cs="Calibri"/>
                <w:sz w:val="14"/>
                <w:szCs w:val="18"/>
              </w:rPr>
              <w:t xml:space="preserve"> </w:t>
            </w:r>
            <w:r w:rsidRPr="00100E5C">
              <w:rPr>
                <w:rFonts w:ascii="Calibri" w:hAnsi="Calibri" w:cs="Calibri"/>
                <w:sz w:val="14"/>
                <w:szCs w:val="18"/>
              </w:rPr>
              <w:t>eligibilă a proiectulu</w:t>
            </w:r>
            <w:r w:rsidR="00E50428" w:rsidRPr="00100E5C">
              <w:rPr>
                <w:rFonts w:ascii="Calibri" w:hAnsi="Calibri" w:cs="Calibri"/>
                <w:sz w:val="14"/>
                <w:szCs w:val="18"/>
              </w:rPr>
              <w:t>i</w:t>
            </w:r>
            <w:r w:rsidRPr="00100E5C">
              <w:rPr>
                <w:rFonts w:ascii="Calibri" w:hAnsi="Calibri" w:cs="Calibri"/>
                <w:sz w:val="14"/>
                <w:szCs w:val="18"/>
              </w:rPr>
              <w:t>, incl. TVA eligibil</w:t>
            </w:r>
          </w:p>
        </w:tc>
        <w:tc>
          <w:tcPr>
            <w:tcW w:w="1142" w:type="pct"/>
            <w:gridSpan w:val="2"/>
          </w:tcPr>
          <w:p w14:paraId="11CE44A9" w14:textId="572DD4F0"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878" w:type="pct"/>
            <w:gridSpan w:val="2"/>
          </w:tcPr>
          <w:p w14:paraId="312CC669" w14:textId="3BBB2E53"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780" w:type="pct"/>
            <w:gridSpan w:val="2"/>
          </w:tcPr>
          <w:p w14:paraId="54EAF552" w14:textId="379F42EF" w:rsidR="00740CE0" w:rsidRPr="00100E5C" w:rsidRDefault="00740CE0" w:rsidP="00F50299">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712" w:type="pct"/>
          </w:tcPr>
          <w:p w14:paraId="0B9FFDF5" w14:textId="0132D86F" w:rsidR="00740CE0" w:rsidRPr="00100E5C" w:rsidRDefault="00740CE0" w:rsidP="00F50299">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r w:rsidRPr="00100E5C">
              <w:rPr>
                <w:rStyle w:val="FootnoteReference"/>
                <w:rFonts w:ascii="Calibri" w:hAnsi="Calibri" w:cs="Calibri"/>
                <w:sz w:val="20"/>
              </w:rPr>
              <w:footnoteReference w:id="1"/>
            </w:r>
          </w:p>
        </w:tc>
        <w:tc>
          <w:tcPr>
            <w:tcW w:w="738" w:type="pct"/>
          </w:tcPr>
          <w:p w14:paraId="13DE5C06" w14:textId="77777777" w:rsidR="00740CE0" w:rsidRPr="00100E5C" w:rsidRDefault="00740CE0" w:rsidP="00F50299">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AC7BB0" w:rsidRPr="00100E5C" w14:paraId="4DE0B0DF" w14:textId="77777777" w:rsidTr="00312F4C">
        <w:trPr>
          <w:tblHeader/>
        </w:trPr>
        <w:tc>
          <w:tcPr>
            <w:tcW w:w="751" w:type="pct"/>
          </w:tcPr>
          <w:p w14:paraId="466A5D00" w14:textId="35958725"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519" w:type="pct"/>
          </w:tcPr>
          <w:p w14:paraId="797EA2D6" w14:textId="446E608C"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622" w:type="pct"/>
          </w:tcPr>
          <w:p w14:paraId="0A39E3C8" w14:textId="597AA6FC"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498" w:type="pct"/>
          </w:tcPr>
          <w:p w14:paraId="69E422D4" w14:textId="006A7FD1"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380" w:type="pct"/>
          </w:tcPr>
          <w:p w14:paraId="4310B121" w14:textId="10B63033"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489" w:type="pct"/>
          </w:tcPr>
          <w:p w14:paraId="7019218A" w14:textId="3863BBA4"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291" w:type="pct"/>
          </w:tcPr>
          <w:p w14:paraId="471297F6" w14:textId="652260E0"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w:t>
            </w:r>
          </w:p>
        </w:tc>
        <w:tc>
          <w:tcPr>
            <w:tcW w:w="712" w:type="pct"/>
          </w:tcPr>
          <w:p w14:paraId="3F26D1BF" w14:textId="28D444EE"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c>
          <w:tcPr>
            <w:tcW w:w="738" w:type="pct"/>
          </w:tcPr>
          <w:p w14:paraId="4F496626" w14:textId="248A47B4"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(lei)</w:t>
            </w:r>
          </w:p>
        </w:tc>
      </w:tr>
      <w:tr w:rsidR="00AC7BB0" w:rsidRPr="00100E5C" w14:paraId="7B74A2A2" w14:textId="77777777" w:rsidTr="00312F4C">
        <w:trPr>
          <w:tblHeader/>
        </w:trPr>
        <w:tc>
          <w:tcPr>
            <w:tcW w:w="751" w:type="pct"/>
          </w:tcPr>
          <w:p w14:paraId="554380EB" w14:textId="5B54BA98" w:rsidR="00740CE0" w:rsidRPr="00100E5C" w:rsidRDefault="00740CE0">
            <w:pPr>
              <w:pStyle w:val="bullet"/>
              <w:spacing w:before="0" w:after="0"/>
              <w:rPr>
                <w:rFonts w:ascii="Calibri" w:hAnsi="Calibri" w:cs="Calibri"/>
                <w:sz w:val="14"/>
                <w:szCs w:val="18"/>
              </w:rPr>
            </w:pPr>
            <w:r w:rsidRPr="00100E5C">
              <w:rPr>
                <w:rFonts w:ascii="Calibri" w:hAnsi="Calibri" w:cs="Calibri"/>
                <w:sz w:val="14"/>
                <w:szCs w:val="18"/>
              </w:rPr>
              <w:t>1 =2+ 3+4</w:t>
            </w:r>
          </w:p>
        </w:tc>
        <w:tc>
          <w:tcPr>
            <w:tcW w:w="519" w:type="pct"/>
          </w:tcPr>
          <w:p w14:paraId="19B588AC" w14:textId="4D173195"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2</w:t>
            </w:r>
          </w:p>
        </w:tc>
        <w:tc>
          <w:tcPr>
            <w:tcW w:w="622" w:type="pct"/>
          </w:tcPr>
          <w:p w14:paraId="08D27EAF" w14:textId="0DD5FA12"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498" w:type="pct"/>
          </w:tcPr>
          <w:p w14:paraId="6448E508" w14:textId="18DABAE8"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3</w:t>
            </w:r>
          </w:p>
        </w:tc>
        <w:tc>
          <w:tcPr>
            <w:tcW w:w="380" w:type="pct"/>
          </w:tcPr>
          <w:p w14:paraId="20FFF27F" w14:textId="1A412003"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489" w:type="pct"/>
          </w:tcPr>
          <w:p w14:paraId="5B8746BC" w14:textId="788849B8"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4</w:t>
            </w:r>
          </w:p>
        </w:tc>
        <w:tc>
          <w:tcPr>
            <w:tcW w:w="291" w:type="pct"/>
          </w:tcPr>
          <w:p w14:paraId="0E506232" w14:textId="1F81089D" w:rsidR="00740CE0" w:rsidRPr="00100E5C" w:rsidRDefault="00740CE0" w:rsidP="00723C43">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712" w:type="pct"/>
          </w:tcPr>
          <w:p w14:paraId="5E5D64C8" w14:textId="513EF4B0" w:rsidR="00740CE0" w:rsidRPr="00100E5C" w:rsidRDefault="00740CE0" w:rsidP="00723C43">
            <w:pPr>
              <w:pStyle w:val="bullet"/>
              <w:spacing w:before="0" w:after="0"/>
              <w:rPr>
                <w:rFonts w:ascii="Calibri" w:hAnsi="Calibri" w:cs="Calibri"/>
                <w:sz w:val="14"/>
                <w:szCs w:val="18"/>
              </w:rPr>
            </w:pPr>
            <w:r w:rsidRPr="00100E5C">
              <w:rPr>
                <w:rFonts w:ascii="Calibri" w:hAnsi="Calibri" w:cs="Calibri"/>
                <w:sz w:val="14"/>
                <w:szCs w:val="18"/>
              </w:rPr>
              <w:t>5</w:t>
            </w:r>
          </w:p>
        </w:tc>
        <w:tc>
          <w:tcPr>
            <w:tcW w:w="738" w:type="pct"/>
          </w:tcPr>
          <w:p w14:paraId="3FF0297E" w14:textId="28F74851" w:rsidR="00740CE0" w:rsidRPr="00100E5C" w:rsidRDefault="00740CE0">
            <w:pPr>
              <w:pStyle w:val="bullet"/>
              <w:spacing w:before="0" w:after="0"/>
              <w:rPr>
                <w:rFonts w:ascii="Calibri" w:hAnsi="Calibri" w:cs="Calibri"/>
                <w:sz w:val="14"/>
                <w:szCs w:val="18"/>
              </w:rPr>
            </w:pPr>
            <w:r w:rsidRPr="00100E5C">
              <w:rPr>
                <w:rFonts w:ascii="Calibri" w:hAnsi="Calibri" w:cs="Calibri"/>
                <w:sz w:val="14"/>
                <w:szCs w:val="18"/>
              </w:rPr>
              <w:t>6=1+5</w:t>
            </w:r>
          </w:p>
        </w:tc>
      </w:tr>
      <w:tr w:rsidR="009D6072" w:rsidRPr="00100E5C" w14:paraId="5E0C8267" w14:textId="77777777" w:rsidTr="00DC1586">
        <w:tc>
          <w:tcPr>
            <w:tcW w:w="751" w:type="pct"/>
          </w:tcPr>
          <w:p w14:paraId="1287BABB" w14:textId="77777777" w:rsidR="00740CE0" w:rsidRPr="00100E5C" w:rsidRDefault="00740CE0" w:rsidP="00723C43">
            <w:pPr>
              <w:pStyle w:val="bullet"/>
              <w:spacing w:before="0" w:after="0"/>
              <w:rPr>
                <w:rFonts w:ascii="Calibri" w:hAnsi="Calibri" w:cs="Calibri"/>
                <w:sz w:val="14"/>
                <w:szCs w:val="18"/>
              </w:rPr>
            </w:pPr>
          </w:p>
        </w:tc>
        <w:tc>
          <w:tcPr>
            <w:tcW w:w="519" w:type="pct"/>
          </w:tcPr>
          <w:p w14:paraId="7C13511A" w14:textId="77777777" w:rsidR="00740CE0" w:rsidRPr="00100E5C" w:rsidRDefault="00740CE0" w:rsidP="00723C43">
            <w:pPr>
              <w:pStyle w:val="bullet"/>
              <w:spacing w:before="0" w:after="0"/>
              <w:rPr>
                <w:rFonts w:ascii="Calibri" w:hAnsi="Calibri" w:cs="Calibri"/>
                <w:sz w:val="14"/>
                <w:szCs w:val="18"/>
              </w:rPr>
            </w:pPr>
          </w:p>
        </w:tc>
        <w:tc>
          <w:tcPr>
            <w:tcW w:w="622" w:type="pct"/>
          </w:tcPr>
          <w:p w14:paraId="1538D092" w14:textId="77777777" w:rsidR="00740CE0" w:rsidRPr="00100E5C" w:rsidRDefault="00740CE0" w:rsidP="00723C43">
            <w:pPr>
              <w:pStyle w:val="bullet"/>
              <w:spacing w:before="0" w:after="0"/>
              <w:rPr>
                <w:rFonts w:ascii="Calibri" w:hAnsi="Calibri" w:cs="Calibri"/>
                <w:sz w:val="14"/>
                <w:szCs w:val="18"/>
              </w:rPr>
            </w:pPr>
          </w:p>
        </w:tc>
        <w:tc>
          <w:tcPr>
            <w:tcW w:w="498" w:type="pct"/>
          </w:tcPr>
          <w:p w14:paraId="0C1B42FE" w14:textId="0E52B00E" w:rsidR="00740CE0" w:rsidRPr="00100E5C" w:rsidRDefault="00740CE0" w:rsidP="00723C43">
            <w:pPr>
              <w:pStyle w:val="bullet"/>
              <w:spacing w:before="0" w:after="0"/>
              <w:rPr>
                <w:rFonts w:ascii="Calibri" w:hAnsi="Calibri" w:cs="Calibri"/>
                <w:sz w:val="14"/>
                <w:szCs w:val="18"/>
              </w:rPr>
            </w:pPr>
          </w:p>
        </w:tc>
        <w:tc>
          <w:tcPr>
            <w:tcW w:w="380" w:type="pct"/>
          </w:tcPr>
          <w:p w14:paraId="1B53A3F2" w14:textId="77777777" w:rsidR="00740CE0" w:rsidRPr="00100E5C" w:rsidRDefault="00740CE0" w:rsidP="00723C43">
            <w:pPr>
              <w:pStyle w:val="bullet"/>
              <w:spacing w:before="0" w:after="0"/>
              <w:rPr>
                <w:rFonts w:ascii="Calibri" w:hAnsi="Calibri" w:cs="Calibri"/>
                <w:sz w:val="14"/>
                <w:szCs w:val="18"/>
              </w:rPr>
            </w:pPr>
          </w:p>
        </w:tc>
        <w:tc>
          <w:tcPr>
            <w:tcW w:w="489" w:type="pct"/>
          </w:tcPr>
          <w:p w14:paraId="0CE5B729" w14:textId="1606BB7F" w:rsidR="00740CE0" w:rsidRPr="00100E5C" w:rsidRDefault="00740CE0" w:rsidP="00723C43">
            <w:pPr>
              <w:pStyle w:val="bullet"/>
              <w:spacing w:before="0" w:after="0"/>
              <w:rPr>
                <w:rFonts w:ascii="Calibri" w:hAnsi="Calibri" w:cs="Calibri"/>
                <w:sz w:val="14"/>
                <w:szCs w:val="18"/>
              </w:rPr>
            </w:pPr>
          </w:p>
        </w:tc>
        <w:tc>
          <w:tcPr>
            <w:tcW w:w="291" w:type="pct"/>
          </w:tcPr>
          <w:p w14:paraId="24A27F78" w14:textId="77777777" w:rsidR="00740CE0" w:rsidRPr="00100E5C" w:rsidRDefault="00740CE0" w:rsidP="00723C43">
            <w:pPr>
              <w:pStyle w:val="bullet"/>
              <w:spacing w:before="0" w:after="0"/>
              <w:rPr>
                <w:rFonts w:ascii="Calibri" w:hAnsi="Calibri" w:cs="Calibri"/>
                <w:sz w:val="14"/>
                <w:szCs w:val="18"/>
              </w:rPr>
            </w:pPr>
          </w:p>
        </w:tc>
        <w:tc>
          <w:tcPr>
            <w:tcW w:w="712" w:type="pct"/>
          </w:tcPr>
          <w:p w14:paraId="67F26FF9" w14:textId="77777777" w:rsidR="00740CE0" w:rsidRPr="00100E5C" w:rsidRDefault="00740CE0" w:rsidP="00723C43">
            <w:pPr>
              <w:pStyle w:val="bullet"/>
              <w:spacing w:before="0" w:after="0"/>
              <w:rPr>
                <w:rFonts w:ascii="Calibri" w:hAnsi="Calibri" w:cs="Calibri"/>
                <w:sz w:val="14"/>
                <w:szCs w:val="18"/>
              </w:rPr>
            </w:pPr>
          </w:p>
        </w:tc>
        <w:tc>
          <w:tcPr>
            <w:tcW w:w="738" w:type="pct"/>
          </w:tcPr>
          <w:p w14:paraId="5ABE9FFD" w14:textId="77777777" w:rsidR="00740CE0" w:rsidRPr="00100E5C" w:rsidRDefault="00740CE0" w:rsidP="00723C43">
            <w:pPr>
              <w:pStyle w:val="bullet"/>
              <w:spacing w:before="0" w:after="0"/>
              <w:rPr>
                <w:rFonts w:ascii="Calibri" w:hAnsi="Calibri" w:cs="Calibri"/>
                <w:sz w:val="14"/>
                <w:szCs w:val="18"/>
              </w:rPr>
            </w:pPr>
          </w:p>
        </w:tc>
      </w:tr>
    </w:tbl>
    <w:p w14:paraId="7CD8B49C" w14:textId="5BACCDDB" w:rsidR="002B3859" w:rsidRPr="00100E5C" w:rsidRDefault="002B3859" w:rsidP="002B1851">
      <w:pPr>
        <w:ind w:left="118"/>
        <w:rPr>
          <w:rFonts w:ascii="Calibri" w:eastAsia="Arial" w:hAnsi="Calibri" w:cs="Calibri"/>
          <w:position w:val="-1"/>
          <w:sz w:val="22"/>
          <w:szCs w:val="24"/>
          <w:lang w:val="ro-RO"/>
        </w:rPr>
      </w:pPr>
    </w:p>
    <w:p w14:paraId="618756E5" w14:textId="541B21C0" w:rsidR="00740CE0" w:rsidRPr="00100E5C" w:rsidRDefault="004452AC" w:rsidP="002B1851">
      <w:pPr>
        <w:ind w:left="118"/>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P</w:t>
      </w:r>
      <w:r w:rsidR="00740CE0" w:rsidRPr="00100E5C">
        <w:rPr>
          <w:rFonts w:ascii="Calibri" w:eastAsia="Arial" w:hAnsi="Calibri" w:cs="Calibri"/>
          <w:position w:val="-1"/>
          <w:sz w:val="22"/>
          <w:szCs w:val="24"/>
          <w:lang w:val="ro-RO"/>
        </w:rPr>
        <w:t>entru proiectele implementate în parteneriat, se va adăuga</w:t>
      </w:r>
      <w:r w:rsidR="00126CFA"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 xml:space="preserve">paragraful </w:t>
      </w:r>
      <w:r w:rsidR="00126CFA" w:rsidRPr="00100E5C">
        <w:rPr>
          <w:rFonts w:ascii="Calibri" w:eastAsia="Arial" w:hAnsi="Calibri" w:cs="Calibri"/>
          <w:position w:val="-1"/>
          <w:sz w:val="22"/>
          <w:szCs w:val="24"/>
          <w:lang w:val="ro-RO"/>
        </w:rPr>
        <w:t>urmator</w:t>
      </w:r>
    </w:p>
    <w:p w14:paraId="1B5ED72D" w14:textId="4E4F8C43" w:rsidR="00740CE0" w:rsidRPr="00100E5C" w:rsidRDefault="00740CE0" w:rsidP="00BB3782">
      <w:pPr>
        <w:tabs>
          <w:tab w:val="left" w:pos="709"/>
        </w:tabs>
        <w:ind w:left="709" w:right="76" w:hanging="283"/>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Valoarea totală eligibilă, respectiv valoarea </w:t>
      </w:r>
      <w:r w:rsidR="006444D1" w:rsidRPr="00100E5C">
        <w:rPr>
          <w:rFonts w:ascii="Calibri" w:eastAsia="Arial" w:hAnsi="Calibri" w:cs="Calibri"/>
          <w:sz w:val="22"/>
          <w:szCs w:val="24"/>
          <w:lang w:val="ro-RO"/>
        </w:rPr>
        <w:t>c</w:t>
      </w:r>
      <w:r w:rsidRPr="00100E5C">
        <w:rPr>
          <w:rFonts w:ascii="Calibri" w:eastAsia="Arial" w:hAnsi="Calibri" w:cs="Calibri"/>
          <w:sz w:val="22"/>
          <w:szCs w:val="24"/>
          <w:lang w:val="ro-RO"/>
        </w:rPr>
        <w:t>ontractului</w:t>
      </w:r>
      <w:r w:rsidR="009C4ECC" w:rsidRPr="00100E5C">
        <w:rPr>
          <w:rFonts w:ascii="Calibri" w:eastAsia="Arial" w:hAnsi="Calibri" w:cs="Calibri"/>
          <w:sz w:val="22"/>
          <w:szCs w:val="24"/>
          <w:lang w:val="ro-RO"/>
        </w:rPr>
        <w:t xml:space="preserve"> de finanțare</w:t>
      </w:r>
      <w:r w:rsidRPr="00100E5C">
        <w:rPr>
          <w:rFonts w:ascii="Calibri" w:eastAsia="Arial" w:hAnsi="Calibri" w:cs="Calibri"/>
          <w:sz w:val="22"/>
          <w:szCs w:val="24"/>
          <w:lang w:val="ro-RO"/>
        </w:rPr>
        <w:t xml:space="preserve"> va fi angajată de către Liderul de parteneriat și Parteneri, în </w:t>
      </w:r>
      <w:r w:rsidR="005D3F5F" w:rsidRPr="00100E5C">
        <w:rPr>
          <w:rFonts w:ascii="Calibri" w:eastAsia="Arial" w:hAnsi="Calibri" w:cs="Calibri"/>
          <w:sz w:val="22"/>
          <w:szCs w:val="24"/>
          <w:lang w:val="ro-RO"/>
        </w:rPr>
        <w:t xml:space="preserve"> baza</w:t>
      </w:r>
      <w:r w:rsidR="006444D1"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Acordul</w:t>
      </w:r>
      <w:r w:rsidR="005D3F5F" w:rsidRPr="00100E5C">
        <w:rPr>
          <w:rFonts w:ascii="Calibri" w:eastAsia="Arial" w:hAnsi="Calibri" w:cs="Calibri"/>
          <w:sz w:val="22"/>
          <w:szCs w:val="24"/>
          <w:lang w:val="ro-RO"/>
        </w:rPr>
        <w:t>ui</w:t>
      </w:r>
      <w:r w:rsidRPr="00100E5C">
        <w:rPr>
          <w:rFonts w:ascii="Calibri" w:eastAsia="Arial" w:hAnsi="Calibri" w:cs="Calibri"/>
          <w:sz w:val="22"/>
          <w:szCs w:val="24"/>
          <w:lang w:val="ro-RO"/>
        </w:rPr>
        <w:t xml:space="preserve"> </w:t>
      </w:r>
      <w:r w:rsidR="000211FB" w:rsidRPr="00100E5C">
        <w:rPr>
          <w:rFonts w:ascii="Calibri" w:eastAsia="Arial" w:hAnsi="Calibri" w:cs="Calibri"/>
          <w:sz w:val="22"/>
          <w:szCs w:val="24"/>
          <w:lang w:val="ro-RO"/>
        </w:rPr>
        <w:t xml:space="preserve">de parteneriat </w:t>
      </w:r>
      <w:r w:rsidRPr="00100E5C">
        <w:rPr>
          <w:rFonts w:ascii="Calibri" w:eastAsia="Arial" w:hAnsi="Calibri" w:cs="Calibri"/>
          <w:sz w:val="22"/>
          <w:szCs w:val="24"/>
          <w:lang w:val="ro-RO"/>
        </w:rPr>
        <w:t xml:space="preserve">încheiat între </w:t>
      </w:r>
      <w:r w:rsidR="0010452D" w:rsidRPr="00100E5C">
        <w:rPr>
          <w:rFonts w:ascii="Calibri" w:eastAsia="Arial" w:hAnsi="Calibri" w:cs="Calibri"/>
          <w:sz w:val="22"/>
          <w:szCs w:val="24"/>
          <w:lang w:val="ro-RO"/>
        </w:rPr>
        <w:t xml:space="preserve">Lider </w:t>
      </w:r>
      <w:r w:rsidRPr="00100E5C">
        <w:rPr>
          <w:rFonts w:ascii="Calibri" w:eastAsia="Arial" w:hAnsi="Calibri" w:cs="Calibri"/>
          <w:sz w:val="22"/>
          <w:szCs w:val="24"/>
          <w:lang w:val="ro-RO"/>
        </w:rPr>
        <w:t xml:space="preserve">și Parteneri </w:t>
      </w:r>
      <w:r w:rsidR="004452AC" w:rsidRPr="00100E5C">
        <w:rPr>
          <w:rFonts w:ascii="Calibri" w:eastAsia="Arial" w:hAnsi="Calibri" w:cs="Calibri"/>
          <w:sz w:val="22"/>
          <w:szCs w:val="24"/>
          <w:lang w:val="ro-RO"/>
        </w:rPr>
        <w:t>prevăzut</w:t>
      </w:r>
      <w:r w:rsidR="00966B26" w:rsidRPr="00100E5C">
        <w:rPr>
          <w:rFonts w:ascii="Calibri" w:eastAsia="Arial" w:hAnsi="Calibri" w:cs="Calibri"/>
          <w:sz w:val="22"/>
          <w:szCs w:val="24"/>
          <w:lang w:val="ro-RO"/>
        </w:rPr>
        <w:t xml:space="preserve"> în Anexa nr. </w:t>
      </w:r>
      <w:r w:rsidR="00904238" w:rsidRPr="00100E5C">
        <w:rPr>
          <w:rFonts w:ascii="Calibri" w:eastAsia="Arial" w:hAnsi="Calibri" w:cs="Calibri"/>
          <w:sz w:val="22"/>
          <w:szCs w:val="24"/>
          <w:lang w:val="ro-RO"/>
        </w:rPr>
        <w:t xml:space="preserve">4 </w:t>
      </w:r>
      <w:r w:rsidR="00966B26" w:rsidRPr="00100E5C">
        <w:rPr>
          <w:rFonts w:ascii="Calibri" w:eastAsia="Arial" w:hAnsi="Calibri" w:cs="Calibri"/>
          <w:sz w:val="22"/>
          <w:szCs w:val="24"/>
          <w:lang w:val="ro-RO"/>
        </w:rPr>
        <w:t xml:space="preserve">la prezentul contract </w:t>
      </w:r>
      <w:r w:rsidRPr="00100E5C">
        <w:rPr>
          <w:rFonts w:ascii="Calibri" w:eastAsia="Arial" w:hAnsi="Calibri" w:cs="Calibri"/>
          <w:sz w:val="22"/>
          <w:szCs w:val="24"/>
          <w:lang w:val="ro-RO"/>
        </w:rPr>
        <w:t>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AC7BB0" w:rsidRPr="00100E5C" w14:paraId="4F9A0667" w14:textId="77777777" w:rsidTr="00E50428">
        <w:trPr>
          <w:trHeight w:val="1682"/>
          <w:tblHeader/>
        </w:trPr>
        <w:tc>
          <w:tcPr>
            <w:tcW w:w="819" w:type="pct"/>
            <w:vMerge w:val="restart"/>
          </w:tcPr>
          <w:p w14:paraId="1D0525C5" w14:textId="45DB7B19" w:rsidR="00740CE0" w:rsidRPr="00100E5C" w:rsidRDefault="00740CE0">
            <w:pPr>
              <w:pStyle w:val="bullet"/>
              <w:spacing w:before="0" w:after="0"/>
              <w:jc w:val="center"/>
              <w:rPr>
                <w:rFonts w:ascii="Calibri" w:hAnsi="Calibri" w:cs="Calibri"/>
                <w:sz w:val="14"/>
                <w:szCs w:val="18"/>
              </w:rPr>
            </w:pPr>
            <w:r w:rsidRPr="00100E5C">
              <w:rPr>
                <w:rFonts w:ascii="Calibri" w:hAnsi="Calibri" w:cs="Calibri"/>
                <w:sz w:val="14"/>
                <w:szCs w:val="18"/>
              </w:rPr>
              <w:t xml:space="preserve">Organizația </w:t>
            </w:r>
          </w:p>
        </w:tc>
        <w:tc>
          <w:tcPr>
            <w:tcW w:w="684" w:type="pct"/>
          </w:tcPr>
          <w:p w14:paraId="6986C769" w14:textId="77777777" w:rsidR="00740CE0" w:rsidRPr="00100E5C" w:rsidRDefault="00740CE0" w:rsidP="00460245">
            <w:pPr>
              <w:pStyle w:val="bullet"/>
              <w:spacing w:before="0" w:after="0"/>
              <w:jc w:val="center"/>
              <w:rPr>
                <w:rFonts w:ascii="Calibri" w:hAnsi="Calibri" w:cs="Calibri"/>
                <w:sz w:val="14"/>
                <w:szCs w:val="18"/>
              </w:rPr>
            </w:pPr>
          </w:p>
          <w:p w14:paraId="729D06F8" w14:textId="7964172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w:t>
            </w:r>
            <w:r w:rsidR="001746E1" w:rsidRPr="00100E5C">
              <w:rPr>
                <w:rFonts w:ascii="Calibri" w:hAnsi="Calibri" w:cs="Calibri"/>
                <w:sz w:val="14"/>
                <w:szCs w:val="18"/>
              </w:rPr>
              <w:t xml:space="preserve">totală </w:t>
            </w:r>
            <w:r w:rsidRPr="00100E5C">
              <w:rPr>
                <w:rFonts w:ascii="Calibri" w:hAnsi="Calibri" w:cs="Calibri"/>
                <w:sz w:val="14"/>
                <w:szCs w:val="18"/>
              </w:rPr>
              <w:t xml:space="preserve">eligibilă a </w:t>
            </w:r>
            <w:r w:rsidR="006315B6" w:rsidRPr="00100E5C">
              <w:rPr>
                <w:rFonts w:ascii="Calibri" w:hAnsi="Calibri" w:cs="Calibri"/>
                <w:sz w:val="14"/>
                <w:szCs w:val="18"/>
              </w:rPr>
              <w:t>proiectulu</w:t>
            </w:r>
            <w:r w:rsidR="00E50428" w:rsidRPr="00100E5C">
              <w:rPr>
                <w:rFonts w:ascii="Calibri" w:hAnsi="Calibri" w:cs="Calibri"/>
                <w:sz w:val="14"/>
                <w:szCs w:val="18"/>
              </w:rPr>
              <w:t>i</w:t>
            </w:r>
            <w:r w:rsidRPr="00100E5C">
              <w:rPr>
                <w:rFonts w:ascii="Calibri" w:hAnsi="Calibri" w:cs="Calibri"/>
                <w:sz w:val="14"/>
                <w:szCs w:val="18"/>
              </w:rPr>
              <w:t>, incl. TVA eligibil</w:t>
            </w:r>
          </w:p>
        </w:tc>
        <w:tc>
          <w:tcPr>
            <w:tcW w:w="961" w:type="pct"/>
            <w:gridSpan w:val="2"/>
          </w:tcPr>
          <w:p w14:paraId="0D2153A7"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eligibilă nerambursabilă din partea fondurilor (FEDR/FSE+/FC/FTJ)    </w:t>
            </w:r>
          </w:p>
        </w:tc>
        <w:tc>
          <w:tcPr>
            <w:tcW w:w="745" w:type="pct"/>
            <w:gridSpan w:val="2"/>
          </w:tcPr>
          <w:p w14:paraId="5292F560"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Valoarea eligibilă nerambursabilă  din bugetul național</w:t>
            </w:r>
          </w:p>
        </w:tc>
        <w:tc>
          <w:tcPr>
            <w:tcW w:w="597" w:type="pct"/>
            <w:gridSpan w:val="2"/>
          </w:tcPr>
          <w:p w14:paraId="6ADC373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Valoare cofinanțare eligibilă  beneficiar </w:t>
            </w:r>
          </w:p>
        </w:tc>
        <w:tc>
          <w:tcPr>
            <w:tcW w:w="598" w:type="pct"/>
          </w:tcPr>
          <w:p w14:paraId="1D3E5268" w14:textId="77777777" w:rsidR="00740CE0" w:rsidRPr="00100E5C" w:rsidRDefault="00740CE0" w:rsidP="00460245">
            <w:pPr>
              <w:pStyle w:val="bullet"/>
              <w:spacing w:before="0" w:after="0"/>
              <w:jc w:val="center"/>
              <w:rPr>
                <w:rFonts w:ascii="Calibri" w:hAnsi="Calibri" w:cs="Calibri"/>
                <w:sz w:val="14"/>
                <w:szCs w:val="18"/>
              </w:rPr>
            </w:pPr>
            <w:r w:rsidRPr="00100E5C">
              <w:rPr>
                <w:rFonts w:ascii="Calibri" w:hAnsi="Calibri" w:cs="Calibri"/>
                <w:sz w:val="14"/>
                <w:szCs w:val="18"/>
              </w:rPr>
              <w:t>Valoare totală neeligibilă a proiectului, incl. TVA neeligibil</w:t>
            </w:r>
          </w:p>
        </w:tc>
        <w:tc>
          <w:tcPr>
            <w:tcW w:w="597" w:type="pct"/>
          </w:tcPr>
          <w:p w14:paraId="7AEC2024" w14:textId="77777777" w:rsidR="00740CE0" w:rsidRPr="00100E5C" w:rsidRDefault="00740CE0" w:rsidP="00460245">
            <w:pPr>
              <w:pStyle w:val="bullet"/>
              <w:spacing w:before="0" w:after="0"/>
              <w:jc w:val="center"/>
              <w:rPr>
                <w:rFonts w:ascii="Calibri" w:hAnsi="Calibri" w:cs="Calibri"/>
                <w:sz w:val="14"/>
                <w:szCs w:val="18"/>
              </w:rPr>
            </w:pPr>
            <w:r w:rsidRPr="00100E5C">
              <w:rPr>
                <w:rFonts w:ascii="Calibri" w:hAnsi="Calibri" w:cs="Calibri"/>
                <w:sz w:val="14"/>
                <w:szCs w:val="18"/>
              </w:rPr>
              <w:t>Valoare totală  a proiectului</w:t>
            </w:r>
          </w:p>
        </w:tc>
      </w:tr>
      <w:tr w:rsidR="00AC7BB0" w:rsidRPr="00100E5C" w14:paraId="3E86C0E0" w14:textId="77777777" w:rsidTr="00E50428">
        <w:tc>
          <w:tcPr>
            <w:tcW w:w="819" w:type="pct"/>
            <w:vMerge/>
          </w:tcPr>
          <w:p w14:paraId="62F48B09" w14:textId="77777777" w:rsidR="00740CE0" w:rsidRPr="00100E5C" w:rsidRDefault="00740CE0" w:rsidP="00460245">
            <w:pPr>
              <w:pStyle w:val="bullet"/>
              <w:spacing w:before="0" w:after="0"/>
              <w:rPr>
                <w:rFonts w:ascii="Calibri" w:hAnsi="Calibri" w:cs="Calibri"/>
                <w:sz w:val="14"/>
                <w:szCs w:val="18"/>
              </w:rPr>
            </w:pPr>
          </w:p>
        </w:tc>
        <w:tc>
          <w:tcPr>
            <w:tcW w:w="684" w:type="pct"/>
          </w:tcPr>
          <w:p w14:paraId="5A86CE8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401" w:type="pct"/>
          </w:tcPr>
          <w:p w14:paraId="00AD1CD5"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560" w:type="pct"/>
          </w:tcPr>
          <w:p w14:paraId="0C37D56C"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304" w:type="pct"/>
          </w:tcPr>
          <w:p w14:paraId="550352FF"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440" w:type="pct"/>
          </w:tcPr>
          <w:p w14:paraId="7B93DFE8"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231" w:type="pct"/>
          </w:tcPr>
          <w:p w14:paraId="7301B293"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367" w:type="pct"/>
          </w:tcPr>
          <w:p w14:paraId="232CB5CD"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w:t>
            </w:r>
          </w:p>
        </w:tc>
        <w:tc>
          <w:tcPr>
            <w:tcW w:w="598" w:type="pct"/>
          </w:tcPr>
          <w:p w14:paraId="054751D1"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c>
          <w:tcPr>
            <w:tcW w:w="597" w:type="pct"/>
          </w:tcPr>
          <w:p w14:paraId="1C1A7853"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(lei)</w:t>
            </w:r>
          </w:p>
        </w:tc>
      </w:tr>
      <w:tr w:rsidR="00AC7BB0" w:rsidRPr="00100E5C" w14:paraId="1DAE90D5" w14:textId="77777777" w:rsidTr="00E50428">
        <w:tc>
          <w:tcPr>
            <w:tcW w:w="819" w:type="pct"/>
          </w:tcPr>
          <w:p w14:paraId="52A2181B" w14:textId="1D03CA66"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0</w:t>
            </w:r>
          </w:p>
        </w:tc>
        <w:tc>
          <w:tcPr>
            <w:tcW w:w="684" w:type="pct"/>
          </w:tcPr>
          <w:p w14:paraId="2F83AFA2" w14:textId="2B0FAA2C"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1 =2+ 3+4</w:t>
            </w:r>
          </w:p>
        </w:tc>
        <w:tc>
          <w:tcPr>
            <w:tcW w:w="401" w:type="pct"/>
          </w:tcPr>
          <w:p w14:paraId="69F59BF0" w14:textId="06B4BB27"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2</w:t>
            </w:r>
          </w:p>
        </w:tc>
        <w:tc>
          <w:tcPr>
            <w:tcW w:w="560" w:type="pct"/>
          </w:tcPr>
          <w:p w14:paraId="0E6C27F9" w14:textId="382F79C0"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2</w:t>
            </w:r>
            <w:r w:rsidRPr="00100E5C">
              <w:rPr>
                <w:rFonts w:ascii="Calibri" w:hAnsi="Calibri" w:cs="Calibri"/>
                <w:sz w:val="14"/>
                <w:szCs w:val="18"/>
                <w:vertAlign w:val="superscript"/>
              </w:rPr>
              <w:t>1</w:t>
            </w:r>
          </w:p>
        </w:tc>
        <w:tc>
          <w:tcPr>
            <w:tcW w:w="304" w:type="pct"/>
          </w:tcPr>
          <w:p w14:paraId="66463081" w14:textId="141E9D12"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3</w:t>
            </w:r>
          </w:p>
        </w:tc>
        <w:tc>
          <w:tcPr>
            <w:tcW w:w="440" w:type="pct"/>
          </w:tcPr>
          <w:p w14:paraId="2DBFB5C8" w14:textId="5A79AB2A"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3</w:t>
            </w:r>
            <w:r w:rsidRPr="00100E5C">
              <w:rPr>
                <w:rFonts w:ascii="Calibri" w:hAnsi="Calibri" w:cs="Calibri"/>
                <w:sz w:val="14"/>
                <w:szCs w:val="18"/>
                <w:vertAlign w:val="superscript"/>
              </w:rPr>
              <w:t>1</w:t>
            </w:r>
          </w:p>
        </w:tc>
        <w:tc>
          <w:tcPr>
            <w:tcW w:w="231" w:type="pct"/>
          </w:tcPr>
          <w:p w14:paraId="2EAD893B" w14:textId="3AA260BF"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4</w:t>
            </w:r>
          </w:p>
        </w:tc>
        <w:tc>
          <w:tcPr>
            <w:tcW w:w="367" w:type="pct"/>
          </w:tcPr>
          <w:p w14:paraId="52767287" w14:textId="1A340A8D" w:rsidR="00740CE0" w:rsidRPr="00100E5C" w:rsidRDefault="00740CE0" w:rsidP="00740CE0">
            <w:pPr>
              <w:pStyle w:val="bullet"/>
              <w:spacing w:before="0" w:after="0"/>
              <w:rPr>
                <w:rFonts w:ascii="Calibri" w:hAnsi="Calibri" w:cs="Calibri"/>
                <w:sz w:val="14"/>
                <w:szCs w:val="18"/>
                <w:vertAlign w:val="superscript"/>
              </w:rPr>
            </w:pPr>
            <w:r w:rsidRPr="00100E5C">
              <w:rPr>
                <w:rFonts w:ascii="Calibri" w:hAnsi="Calibri" w:cs="Calibri"/>
                <w:sz w:val="14"/>
                <w:szCs w:val="18"/>
              </w:rPr>
              <w:t>4</w:t>
            </w:r>
            <w:r w:rsidRPr="00100E5C">
              <w:rPr>
                <w:rFonts w:ascii="Calibri" w:hAnsi="Calibri" w:cs="Calibri"/>
                <w:sz w:val="14"/>
                <w:szCs w:val="18"/>
                <w:vertAlign w:val="superscript"/>
              </w:rPr>
              <w:t>1</w:t>
            </w:r>
          </w:p>
        </w:tc>
        <w:tc>
          <w:tcPr>
            <w:tcW w:w="598" w:type="pct"/>
          </w:tcPr>
          <w:p w14:paraId="25147392" w14:textId="7388BBC5"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5</w:t>
            </w:r>
          </w:p>
        </w:tc>
        <w:tc>
          <w:tcPr>
            <w:tcW w:w="597" w:type="pct"/>
          </w:tcPr>
          <w:p w14:paraId="1CA2694E" w14:textId="67505E5D" w:rsidR="00740CE0" w:rsidRPr="00100E5C" w:rsidRDefault="00740CE0" w:rsidP="00740CE0">
            <w:pPr>
              <w:pStyle w:val="bullet"/>
              <w:spacing w:before="0" w:after="0"/>
              <w:rPr>
                <w:rFonts w:ascii="Calibri" w:hAnsi="Calibri" w:cs="Calibri"/>
                <w:sz w:val="14"/>
                <w:szCs w:val="18"/>
              </w:rPr>
            </w:pPr>
            <w:r w:rsidRPr="00100E5C">
              <w:rPr>
                <w:rFonts w:ascii="Calibri" w:hAnsi="Calibri" w:cs="Calibri"/>
                <w:sz w:val="14"/>
                <w:szCs w:val="18"/>
              </w:rPr>
              <w:t>6=1+5</w:t>
            </w:r>
          </w:p>
        </w:tc>
      </w:tr>
      <w:tr w:rsidR="00AC7BB0" w:rsidRPr="00100E5C" w14:paraId="268AC65D" w14:textId="77777777" w:rsidTr="00E50428">
        <w:tc>
          <w:tcPr>
            <w:tcW w:w="819" w:type="pct"/>
          </w:tcPr>
          <w:p w14:paraId="4CF6F765" w14:textId="6B6F5E8F"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Lider de parteneriat</w:t>
            </w:r>
          </w:p>
        </w:tc>
        <w:tc>
          <w:tcPr>
            <w:tcW w:w="684" w:type="pct"/>
          </w:tcPr>
          <w:p w14:paraId="397DCA7D" w14:textId="77777777" w:rsidR="00740CE0" w:rsidRPr="00100E5C" w:rsidRDefault="00740CE0" w:rsidP="00460245">
            <w:pPr>
              <w:pStyle w:val="bullet"/>
              <w:spacing w:before="0" w:after="0"/>
              <w:rPr>
                <w:rFonts w:ascii="Calibri" w:hAnsi="Calibri" w:cs="Calibri"/>
                <w:sz w:val="14"/>
                <w:szCs w:val="18"/>
              </w:rPr>
            </w:pPr>
          </w:p>
        </w:tc>
        <w:tc>
          <w:tcPr>
            <w:tcW w:w="401" w:type="pct"/>
          </w:tcPr>
          <w:p w14:paraId="29CDED5C" w14:textId="77777777" w:rsidR="00740CE0" w:rsidRPr="00100E5C" w:rsidRDefault="00740CE0" w:rsidP="00460245">
            <w:pPr>
              <w:pStyle w:val="bullet"/>
              <w:spacing w:before="0" w:after="0"/>
              <w:rPr>
                <w:rFonts w:ascii="Calibri" w:hAnsi="Calibri" w:cs="Calibri"/>
                <w:sz w:val="14"/>
                <w:szCs w:val="18"/>
              </w:rPr>
            </w:pPr>
          </w:p>
        </w:tc>
        <w:tc>
          <w:tcPr>
            <w:tcW w:w="560" w:type="pct"/>
          </w:tcPr>
          <w:p w14:paraId="5C17B4FE" w14:textId="77777777" w:rsidR="00740CE0" w:rsidRPr="00100E5C" w:rsidRDefault="00740CE0" w:rsidP="00460245">
            <w:pPr>
              <w:pStyle w:val="bullet"/>
              <w:spacing w:before="0" w:after="0"/>
              <w:rPr>
                <w:rFonts w:ascii="Calibri" w:hAnsi="Calibri" w:cs="Calibri"/>
                <w:sz w:val="14"/>
                <w:szCs w:val="18"/>
              </w:rPr>
            </w:pPr>
          </w:p>
        </w:tc>
        <w:tc>
          <w:tcPr>
            <w:tcW w:w="304" w:type="pct"/>
          </w:tcPr>
          <w:p w14:paraId="1487548F" w14:textId="77777777" w:rsidR="00740CE0" w:rsidRPr="00100E5C" w:rsidRDefault="00740CE0" w:rsidP="00460245">
            <w:pPr>
              <w:pStyle w:val="bullet"/>
              <w:spacing w:before="0" w:after="0"/>
              <w:rPr>
                <w:rFonts w:ascii="Calibri" w:hAnsi="Calibri" w:cs="Calibri"/>
                <w:sz w:val="14"/>
                <w:szCs w:val="18"/>
              </w:rPr>
            </w:pPr>
          </w:p>
        </w:tc>
        <w:tc>
          <w:tcPr>
            <w:tcW w:w="440" w:type="pct"/>
          </w:tcPr>
          <w:p w14:paraId="26C3B516" w14:textId="77777777" w:rsidR="00740CE0" w:rsidRPr="00100E5C" w:rsidRDefault="00740CE0" w:rsidP="00460245">
            <w:pPr>
              <w:pStyle w:val="bullet"/>
              <w:spacing w:before="0" w:after="0"/>
              <w:rPr>
                <w:rFonts w:ascii="Calibri" w:hAnsi="Calibri" w:cs="Calibri"/>
                <w:sz w:val="14"/>
                <w:szCs w:val="18"/>
              </w:rPr>
            </w:pPr>
          </w:p>
        </w:tc>
        <w:tc>
          <w:tcPr>
            <w:tcW w:w="231" w:type="pct"/>
          </w:tcPr>
          <w:p w14:paraId="3D06DD3E" w14:textId="77777777" w:rsidR="00740CE0" w:rsidRPr="00100E5C" w:rsidRDefault="00740CE0" w:rsidP="00460245">
            <w:pPr>
              <w:pStyle w:val="bullet"/>
              <w:spacing w:before="0" w:after="0"/>
              <w:rPr>
                <w:rFonts w:ascii="Calibri" w:hAnsi="Calibri" w:cs="Calibri"/>
                <w:sz w:val="14"/>
                <w:szCs w:val="18"/>
              </w:rPr>
            </w:pPr>
          </w:p>
        </w:tc>
        <w:tc>
          <w:tcPr>
            <w:tcW w:w="367" w:type="pct"/>
          </w:tcPr>
          <w:p w14:paraId="4B625B9B" w14:textId="77777777" w:rsidR="00740CE0" w:rsidRPr="00100E5C" w:rsidRDefault="00740CE0" w:rsidP="00460245">
            <w:pPr>
              <w:pStyle w:val="bullet"/>
              <w:spacing w:before="0" w:after="0"/>
              <w:rPr>
                <w:rFonts w:ascii="Calibri" w:hAnsi="Calibri" w:cs="Calibri"/>
                <w:sz w:val="14"/>
                <w:szCs w:val="18"/>
              </w:rPr>
            </w:pPr>
          </w:p>
        </w:tc>
        <w:tc>
          <w:tcPr>
            <w:tcW w:w="598" w:type="pct"/>
          </w:tcPr>
          <w:p w14:paraId="1761191C" w14:textId="77777777" w:rsidR="00740CE0" w:rsidRPr="00100E5C" w:rsidRDefault="00740CE0" w:rsidP="00460245">
            <w:pPr>
              <w:pStyle w:val="bullet"/>
              <w:spacing w:before="0" w:after="0"/>
              <w:rPr>
                <w:rFonts w:ascii="Calibri" w:hAnsi="Calibri" w:cs="Calibri"/>
                <w:sz w:val="14"/>
                <w:szCs w:val="18"/>
              </w:rPr>
            </w:pPr>
          </w:p>
        </w:tc>
        <w:tc>
          <w:tcPr>
            <w:tcW w:w="597" w:type="pct"/>
          </w:tcPr>
          <w:p w14:paraId="030D0BCF" w14:textId="77777777" w:rsidR="00740CE0" w:rsidRPr="00100E5C" w:rsidRDefault="00740CE0" w:rsidP="00460245">
            <w:pPr>
              <w:pStyle w:val="bullet"/>
              <w:spacing w:before="0" w:after="0"/>
              <w:rPr>
                <w:rFonts w:ascii="Calibri" w:hAnsi="Calibri" w:cs="Calibri"/>
                <w:sz w:val="14"/>
                <w:szCs w:val="18"/>
              </w:rPr>
            </w:pPr>
          </w:p>
        </w:tc>
      </w:tr>
      <w:tr w:rsidR="00AC7BB0" w:rsidRPr="00100E5C" w14:paraId="665B5ECC" w14:textId="77777777" w:rsidTr="00E50428">
        <w:tc>
          <w:tcPr>
            <w:tcW w:w="819" w:type="pct"/>
          </w:tcPr>
          <w:p w14:paraId="34E8A02D"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Partener 1, dacă este cazul</w:t>
            </w:r>
          </w:p>
        </w:tc>
        <w:tc>
          <w:tcPr>
            <w:tcW w:w="684" w:type="pct"/>
          </w:tcPr>
          <w:p w14:paraId="5B55A647" w14:textId="77777777" w:rsidR="00740CE0" w:rsidRPr="00100E5C" w:rsidRDefault="00740CE0" w:rsidP="00460245">
            <w:pPr>
              <w:pStyle w:val="bullet"/>
              <w:spacing w:before="0" w:after="0"/>
              <w:rPr>
                <w:rFonts w:ascii="Calibri" w:hAnsi="Calibri" w:cs="Calibri"/>
                <w:sz w:val="14"/>
                <w:szCs w:val="18"/>
              </w:rPr>
            </w:pPr>
          </w:p>
        </w:tc>
        <w:tc>
          <w:tcPr>
            <w:tcW w:w="401" w:type="pct"/>
          </w:tcPr>
          <w:p w14:paraId="7FD8DA04" w14:textId="77777777" w:rsidR="00740CE0" w:rsidRPr="00100E5C" w:rsidRDefault="00740CE0" w:rsidP="00460245">
            <w:pPr>
              <w:pStyle w:val="bullet"/>
              <w:spacing w:before="0" w:after="0"/>
              <w:rPr>
                <w:rFonts w:ascii="Calibri" w:hAnsi="Calibri" w:cs="Calibri"/>
                <w:sz w:val="14"/>
                <w:szCs w:val="18"/>
              </w:rPr>
            </w:pPr>
          </w:p>
        </w:tc>
        <w:tc>
          <w:tcPr>
            <w:tcW w:w="560" w:type="pct"/>
          </w:tcPr>
          <w:p w14:paraId="3D30BEB1" w14:textId="77777777" w:rsidR="00740CE0" w:rsidRPr="00100E5C" w:rsidRDefault="00740CE0" w:rsidP="00460245">
            <w:pPr>
              <w:pStyle w:val="bullet"/>
              <w:spacing w:before="0" w:after="0"/>
              <w:rPr>
                <w:rFonts w:ascii="Calibri" w:hAnsi="Calibri" w:cs="Calibri"/>
                <w:sz w:val="14"/>
                <w:szCs w:val="18"/>
              </w:rPr>
            </w:pPr>
          </w:p>
        </w:tc>
        <w:tc>
          <w:tcPr>
            <w:tcW w:w="304" w:type="pct"/>
          </w:tcPr>
          <w:p w14:paraId="1210743B" w14:textId="77777777" w:rsidR="00740CE0" w:rsidRPr="00100E5C" w:rsidRDefault="00740CE0" w:rsidP="00460245">
            <w:pPr>
              <w:pStyle w:val="bullet"/>
              <w:spacing w:before="0" w:after="0"/>
              <w:rPr>
                <w:rFonts w:ascii="Calibri" w:hAnsi="Calibri" w:cs="Calibri"/>
                <w:sz w:val="14"/>
                <w:szCs w:val="18"/>
              </w:rPr>
            </w:pPr>
          </w:p>
        </w:tc>
        <w:tc>
          <w:tcPr>
            <w:tcW w:w="440" w:type="pct"/>
          </w:tcPr>
          <w:p w14:paraId="1C47AC70" w14:textId="77777777" w:rsidR="00740CE0" w:rsidRPr="00100E5C" w:rsidRDefault="00740CE0" w:rsidP="00460245">
            <w:pPr>
              <w:pStyle w:val="bullet"/>
              <w:spacing w:before="0" w:after="0"/>
              <w:rPr>
                <w:rFonts w:ascii="Calibri" w:hAnsi="Calibri" w:cs="Calibri"/>
                <w:sz w:val="14"/>
                <w:szCs w:val="18"/>
              </w:rPr>
            </w:pPr>
          </w:p>
        </w:tc>
        <w:tc>
          <w:tcPr>
            <w:tcW w:w="231" w:type="pct"/>
          </w:tcPr>
          <w:p w14:paraId="04AF1697" w14:textId="77777777" w:rsidR="00740CE0" w:rsidRPr="00100E5C" w:rsidRDefault="00740CE0" w:rsidP="00460245">
            <w:pPr>
              <w:pStyle w:val="bullet"/>
              <w:spacing w:before="0" w:after="0"/>
              <w:rPr>
                <w:rFonts w:ascii="Calibri" w:hAnsi="Calibri" w:cs="Calibri"/>
                <w:sz w:val="14"/>
                <w:szCs w:val="18"/>
              </w:rPr>
            </w:pPr>
          </w:p>
        </w:tc>
        <w:tc>
          <w:tcPr>
            <w:tcW w:w="367" w:type="pct"/>
          </w:tcPr>
          <w:p w14:paraId="4C02406C" w14:textId="77777777" w:rsidR="00740CE0" w:rsidRPr="00100E5C" w:rsidRDefault="00740CE0" w:rsidP="00460245">
            <w:pPr>
              <w:pStyle w:val="bullet"/>
              <w:spacing w:before="0" w:after="0"/>
              <w:rPr>
                <w:rFonts w:ascii="Calibri" w:hAnsi="Calibri" w:cs="Calibri"/>
                <w:sz w:val="14"/>
                <w:szCs w:val="18"/>
              </w:rPr>
            </w:pPr>
          </w:p>
        </w:tc>
        <w:tc>
          <w:tcPr>
            <w:tcW w:w="598" w:type="pct"/>
          </w:tcPr>
          <w:p w14:paraId="0D6E5777" w14:textId="77777777" w:rsidR="00740CE0" w:rsidRPr="00100E5C" w:rsidRDefault="00740CE0" w:rsidP="00460245">
            <w:pPr>
              <w:pStyle w:val="bullet"/>
              <w:spacing w:before="0" w:after="0"/>
              <w:rPr>
                <w:rFonts w:ascii="Calibri" w:hAnsi="Calibri" w:cs="Calibri"/>
                <w:sz w:val="14"/>
                <w:szCs w:val="18"/>
              </w:rPr>
            </w:pPr>
          </w:p>
        </w:tc>
        <w:tc>
          <w:tcPr>
            <w:tcW w:w="597" w:type="pct"/>
          </w:tcPr>
          <w:p w14:paraId="5D1E16BE" w14:textId="77777777" w:rsidR="00740CE0" w:rsidRPr="00100E5C" w:rsidRDefault="00740CE0" w:rsidP="00460245">
            <w:pPr>
              <w:pStyle w:val="bullet"/>
              <w:spacing w:before="0" w:after="0"/>
              <w:rPr>
                <w:rFonts w:ascii="Calibri" w:hAnsi="Calibri" w:cs="Calibri"/>
                <w:sz w:val="14"/>
                <w:szCs w:val="18"/>
              </w:rPr>
            </w:pPr>
          </w:p>
        </w:tc>
      </w:tr>
      <w:tr w:rsidR="00AC7BB0" w:rsidRPr="00100E5C" w14:paraId="136946A2" w14:textId="77777777" w:rsidTr="00E50428">
        <w:tc>
          <w:tcPr>
            <w:tcW w:w="819" w:type="pct"/>
          </w:tcPr>
          <w:p w14:paraId="5A50A7E7"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Partener n, dacă este cazul </w:t>
            </w:r>
          </w:p>
        </w:tc>
        <w:tc>
          <w:tcPr>
            <w:tcW w:w="684" w:type="pct"/>
          </w:tcPr>
          <w:p w14:paraId="6346230E" w14:textId="77777777" w:rsidR="00740CE0" w:rsidRPr="00100E5C" w:rsidRDefault="00740CE0" w:rsidP="00460245">
            <w:pPr>
              <w:pStyle w:val="bullet"/>
              <w:spacing w:before="0" w:after="0"/>
              <w:rPr>
                <w:rFonts w:ascii="Calibri" w:hAnsi="Calibri" w:cs="Calibri"/>
                <w:sz w:val="14"/>
                <w:szCs w:val="18"/>
              </w:rPr>
            </w:pPr>
          </w:p>
        </w:tc>
        <w:tc>
          <w:tcPr>
            <w:tcW w:w="401" w:type="pct"/>
          </w:tcPr>
          <w:p w14:paraId="14BBBDA2" w14:textId="77777777" w:rsidR="00740CE0" w:rsidRPr="00100E5C" w:rsidRDefault="00740CE0" w:rsidP="00460245">
            <w:pPr>
              <w:pStyle w:val="bullet"/>
              <w:spacing w:before="0" w:after="0"/>
              <w:rPr>
                <w:rFonts w:ascii="Calibri" w:hAnsi="Calibri" w:cs="Calibri"/>
                <w:sz w:val="14"/>
                <w:szCs w:val="18"/>
              </w:rPr>
            </w:pPr>
          </w:p>
        </w:tc>
        <w:tc>
          <w:tcPr>
            <w:tcW w:w="560" w:type="pct"/>
          </w:tcPr>
          <w:p w14:paraId="0166B8C3" w14:textId="77777777" w:rsidR="00740CE0" w:rsidRPr="00100E5C" w:rsidRDefault="00740CE0" w:rsidP="00460245">
            <w:pPr>
              <w:pStyle w:val="bullet"/>
              <w:spacing w:before="0" w:after="0"/>
              <w:rPr>
                <w:rFonts w:ascii="Calibri" w:hAnsi="Calibri" w:cs="Calibri"/>
                <w:sz w:val="14"/>
                <w:szCs w:val="18"/>
              </w:rPr>
            </w:pPr>
          </w:p>
        </w:tc>
        <w:tc>
          <w:tcPr>
            <w:tcW w:w="304" w:type="pct"/>
          </w:tcPr>
          <w:p w14:paraId="5CCABA33" w14:textId="77777777" w:rsidR="00740CE0" w:rsidRPr="00100E5C" w:rsidRDefault="00740CE0" w:rsidP="00460245">
            <w:pPr>
              <w:pStyle w:val="bullet"/>
              <w:spacing w:before="0" w:after="0"/>
              <w:rPr>
                <w:rFonts w:ascii="Calibri" w:hAnsi="Calibri" w:cs="Calibri"/>
                <w:sz w:val="14"/>
                <w:szCs w:val="18"/>
              </w:rPr>
            </w:pPr>
          </w:p>
        </w:tc>
        <w:tc>
          <w:tcPr>
            <w:tcW w:w="440" w:type="pct"/>
          </w:tcPr>
          <w:p w14:paraId="68561A8E" w14:textId="77777777" w:rsidR="00740CE0" w:rsidRPr="00100E5C" w:rsidRDefault="00740CE0" w:rsidP="00460245">
            <w:pPr>
              <w:pStyle w:val="bullet"/>
              <w:spacing w:before="0" w:after="0"/>
              <w:rPr>
                <w:rFonts w:ascii="Calibri" w:hAnsi="Calibri" w:cs="Calibri"/>
                <w:sz w:val="14"/>
                <w:szCs w:val="18"/>
              </w:rPr>
            </w:pPr>
          </w:p>
        </w:tc>
        <w:tc>
          <w:tcPr>
            <w:tcW w:w="231" w:type="pct"/>
          </w:tcPr>
          <w:p w14:paraId="4A45B1B2" w14:textId="77777777" w:rsidR="00740CE0" w:rsidRPr="00100E5C" w:rsidRDefault="00740CE0" w:rsidP="00460245">
            <w:pPr>
              <w:pStyle w:val="bullet"/>
              <w:spacing w:before="0" w:after="0"/>
              <w:rPr>
                <w:rFonts w:ascii="Calibri" w:hAnsi="Calibri" w:cs="Calibri"/>
                <w:sz w:val="14"/>
                <w:szCs w:val="18"/>
              </w:rPr>
            </w:pPr>
          </w:p>
        </w:tc>
        <w:tc>
          <w:tcPr>
            <w:tcW w:w="367" w:type="pct"/>
          </w:tcPr>
          <w:p w14:paraId="6EBEDA05" w14:textId="77777777" w:rsidR="00740CE0" w:rsidRPr="00100E5C" w:rsidRDefault="00740CE0" w:rsidP="00460245">
            <w:pPr>
              <w:pStyle w:val="bullet"/>
              <w:spacing w:before="0" w:after="0"/>
              <w:rPr>
                <w:rFonts w:ascii="Calibri" w:hAnsi="Calibri" w:cs="Calibri"/>
                <w:sz w:val="14"/>
                <w:szCs w:val="18"/>
              </w:rPr>
            </w:pPr>
          </w:p>
        </w:tc>
        <w:tc>
          <w:tcPr>
            <w:tcW w:w="598" w:type="pct"/>
          </w:tcPr>
          <w:p w14:paraId="2ABEE249" w14:textId="77777777" w:rsidR="00740CE0" w:rsidRPr="00100E5C" w:rsidRDefault="00740CE0" w:rsidP="00460245">
            <w:pPr>
              <w:pStyle w:val="bullet"/>
              <w:spacing w:before="0" w:after="0"/>
              <w:rPr>
                <w:rFonts w:ascii="Calibri" w:hAnsi="Calibri" w:cs="Calibri"/>
                <w:sz w:val="14"/>
                <w:szCs w:val="18"/>
              </w:rPr>
            </w:pPr>
          </w:p>
        </w:tc>
        <w:tc>
          <w:tcPr>
            <w:tcW w:w="597" w:type="pct"/>
          </w:tcPr>
          <w:p w14:paraId="77FBD6B8" w14:textId="77777777" w:rsidR="00740CE0" w:rsidRPr="00100E5C" w:rsidRDefault="00740CE0" w:rsidP="00460245">
            <w:pPr>
              <w:pStyle w:val="bullet"/>
              <w:spacing w:before="0" w:after="0"/>
              <w:rPr>
                <w:rFonts w:ascii="Calibri" w:hAnsi="Calibri" w:cs="Calibri"/>
                <w:sz w:val="14"/>
                <w:szCs w:val="18"/>
              </w:rPr>
            </w:pPr>
          </w:p>
        </w:tc>
      </w:tr>
      <w:tr w:rsidR="009D6072" w:rsidRPr="00100E5C" w14:paraId="21D6BC80" w14:textId="77777777" w:rsidTr="00E50428">
        <w:tc>
          <w:tcPr>
            <w:tcW w:w="819" w:type="pct"/>
          </w:tcPr>
          <w:p w14:paraId="48C77D02" w14:textId="77777777" w:rsidR="00740CE0" w:rsidRPr="00100E5C" w:rsidRDefault="00740CE0" w:rsidP="00460245">
            <w:pPr>
              <w:pStyle w:val="bullet"/>
              <w:spacing w:before="0" w:after="0"/>
              <w:rPr>
                <w:rFonts w:ascii="Calibri" w:hAnsi="Calibri" w:cs="Calibri"/>
                <w:sz w:val="14"/>
                <w:szCs w:val="18"/>
              </w:rPr>
            </w:pPr>
            <w:r w:rsidRPr="00100E5C">
              <w:rPr>
                <w:rFonts w:ascii="Calibri" w:hAnsi="Calibri" w:cs="Calibri"/>
                <w:sz w:val="14"/>
                <w:szCs w:val="18"/>
              </w:rPr>
              <w:t xml:space="preserve">TOTAL </w:t>
            </w:r>
          </w:p>
        </w:tc>
        <w:tc>
          <w:tcPr>
            <w:tcW w:w="684" w:type="pct"/>
          </w:tcPr>
          <w:p w14:paraId="28138C7F" w14:textId="77777777" w:rsidR="00740CE0" w:rsidRPr="00100E5C" w:rsidRDefault="00740CE0" w:rsidP="00460245">
            <w:pPr>
              <w:pStyle w:val="bullet"/>
              <w:spacing w:before="0" w:after="0"/>
              <w:rPr>
                <w:rFonts w:ascii="Calibri" w:hAnsi="Calibri" w:cs="Calibri"/>
                <w:sz w:val="14"/>
                <w:szCs w:val="18"/>
              </w:rPr>
            </w:pPr>
          </w:p>
        </w:tc>
        <w:tc>
          <w:tcPr>
            <w:tcW w:w="401" w:type="pct"/>
          </w:tcPr>
          <w:p w14:paraId="1101A4A7" w14:textId="77777777" w:rsidR="00740CE0" w:rsidRPr="00100E5C" w:rsidRDefault="00740CE0" w:rsidP="00460245">
            <w:pPr>
              <w:pStyle w:val="bullet"/>
              <w:spacing w:before="0" w:after="0"/>
              <w:rPr>
                <w:rFonts w:ascii="Calibri" w:hAnsi="Calibri" w:cs="Calibri"/>
                <w:sz w:val="14"/>
                <w:szCs w:val="18"/>
              </w:rPr>
            </w:pPr>
          </w:p>
        </w:tc>
        <w:tc>
          <w:tcPr>
            <w:tcW w:w="560" w:type="pct"/>
          </w:tcPr>
          <w:p w14:paraId="07165D35" w14:textId="77777777" w:rsidR="00740CE0" w:rsidRPr="00100E5C" w:rsidRDefault="00740CE0" w:rsidP="00460245">
            <w:pPr>
              <w:pStyle w:val="bullet"/>
              <w:spacing w:before="0" w:after="0"/>
              <w:rPr>
                <w:rFonts w:ascii="Calibri" w:hAnsi="Calibri" w:cs="Calibri"/>
                <w:sz w:val="14"/>
                <w:szCs w:val="18"/>
              </w:rPr>
            </w:pPr>
          </w:p>
        </w:tc>
        <w:tc>
          <w:tcPr>
            <w:tcW w:w="304" w:type="pct"/>
          </w:tcPr>
          <w:p w14:paraId="0002791F" w14:textId="77777777" w:rsidR="00740CE0" w:rsidRPr="00100E5C" w:rsidRDefault="00740CE0" w:rsidP="00460245">
            <w:pPr>
              <w:pStyle w:val="bullet"/>
              <w:spacing w:before="0" w:after="0"/>
              <w:rPr>
                <w:rFonts w:ascii="Calibri" w:hAnsi="Calibri" w:cs="Calibri"/>
                <w:sz w:val="14"/>
                <w:szCs w:val="18"/>
              </w:rPr>
            </w:pPr>
          </w:p>
        </w:tc>
        <w:tc>
          <w:tcPr>
            <w:tcW w:w="440" w:type="pct"/>
          </w:tcPr>
          <w:p w14:paraId="79ED5CF2" w14:textId="77777777" w:rsidR="00740CE0" w:rsidRPr="00100E5C" w:rsidRDefault="00740CE0" w:rsidP="00460245">
            <w:pPr>
              <w:pStyle w:val="bullet"/>
              <w:spacing w:before="0" w:after="0"/>
              <w:rPr>
                <w:rFonts w:ascii="Calibri" w:hAnsi="Calibri" w:cs="Calibri"/>
                <w:sz w:val="14"/>
                <w:szCs w:val="18"/>
              </w:rPr>
            </w:pPr>
          </w:p>
        </w:tc>
        <w:tc>
          <w:tcPr>
            <w:tcW w:w="231" w:type="pct"/>
          </w:tcPr>
          <w:p w14:paraId="2213A315" w14:textId="77777777" w:rsidR="00740CE0" w:rsidRPr="00100E5C" w:rsidRDefault="00740CE0" w:rsidP="00460245">
            <w:pPr>
              <w:pStyle w:val="bullet"/>
              <w:spacing w:before="0" w:after="0"/>
              <w:rPr>
                <w:rFonts w:ascii="Calibri" w:hAnsi="Calibri" w:cs="Calibri"/>
                <w:sz w:val="14"/>
                <w:szCs w:val="18"/>
              </w:rPr>
            </w:pPr>
          </w:p>
        </w:tc>
        <w:tc>
          <w:tcPr>
            <w:tcW w:w="367" w:type="pct"/>
          </w:tcPr>
          <w:p w14:paraId="666424EF" w14:textId="77777777" w:rsidR="00740CE0" w:rsidRPr="00100E5C" w:rsidRDefault="00740CE0" w:rsidP="00460245">
            <w:pPr>
              <w:pStyle w:val="bullet"/>
              <w:spacing w:before="0" w:after="0"/>
              <w:rPr>
                <w:rFonts w:ascii="Calibri" w:hAnsi="Calibri" w:cs="Calibri"/>
                <w:sz w:val="14"/>
                <w:szCs w:val="18"/>
              </w:rPr>
            </w:pPr>
          </w:p>
        </w:tc>
        <w:tc>
          <w:tcPr>
            <w:tcW w:w="598" w:type="pct"/>
          </w:tcPr>
          <w:p w14:paraId="2AE9C988" w14:textId="77777777" w:rsidR="00740CE0" w:rsidRPr="00100E5C" w:rsidRDefault="00740CE0" w:rsidP="00460245">
            <w:pPr>
              <w:pStyle w:val="bullet"/>
              <w:spacing w:before="0" w:after="0"/>
              <w:rPr>
                <w:rFonts w:ascii="Calibri" w:hAnsi="Calibri" w:cs="Calibri"/>
                <w:sz w:val="14"/>
                <w:szCs w:val="18"/>
              </w:rPr>
            </w:pPr>
          </w:p>
        </w:tc>
        <w:tc>
          <w:tcPr>
            <w:tcW w:w="597" w:type="pct"/>
          </w:tcPr>
          <w:p w14:paraId="65E51EAD" w14:textId="77777777" w:rsidR="00740CE0" w:rsidRPr="00100E5C" w:rsidRDefault="00740CE0" w:rsidP="00460245">
            <w:pPr>
              <w:pStyle w:val="bullet"/>
              <w:spacing w:before="0" w:after="0"/>
              <w:rPr>
                <w:rFonts w:ascii="Calibri" w:hAnsi="Calibri" w:cs="Calibri"/>
                <w:sz w:val="14"/>
                <w:szCs w:val="18"/>
              </w:rPr>
            </w:pPr>
          </w:p>
        </w:tc>
      </w:tr>
    </w:tbl>
    <w:p w14:paraId="2E3B44AB" w14:textId="3B769EAC" w:rsidR="00740CE0" w:rsidRPr="00100E5C" w:rsidRDefault="00740CE0" w:rsidP="00095036">
      <w:pPr>
        <w:tabs>
          <w:tab w:val="left" w:pos="180"/>
        </w:tabs>
        <w:ind w:right="76"/>
        <w:jc w:val="both"/>
        <w:rPr>
          <w:rFonts w:ascii="Calibri" w:eastAsia="Arial" w:hAnsi="Calibri" w:cs="Calibri"/>
          <w:sz w:val="22"/>
          <w:szCs w:val="24"/>
          <w:lang w:val="ro-RO"/>
        </w:rPr>
      </w:pPr>
    </w:p>
    <w:p w14:paraId="5BCF4FAB" w14:textId="5480168C" w:rsidR="00E50D77" w:rsidRPr="00100E5C" w:rsidRDefault="0021571B" w:rsidP="00B6450E">
      <w:pPr>
        <w:pStyle w:val="ListParagraph"/>
        <w:numPr>
          <w:ilvl w:val="0"/>
          <w:numId w:val="12"/>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E10638" w:rsidRPr="00100E5C" w:rsidDel="00E10638">
        <w:rPr>
          <w:rFonts w:ascii="Calibri" w:eastAsia="Arial" w:hAnsi="Calibri" w:cs="Calibri"/>
          <w:sz w:val="22"/>
          <w:szCs w:val="24"/>
          <w:lang w:val="ro-RO"/>
        </w:rPr>
        <w:t xml:space="preserve"> </w:t>
      </w:r>
      <w:r w:rsidR="00E675B6" w:rsidRPr="00100E5C">
        <w:rPr>
          <w:rFonts w:ascii="Calibri" w:eastAsia="Arial" w:hAnsi="Calibri" w:cs="Calibri"/>
          <w:sz w:val="22"/>
          <w:szCs w:val="24"/>
          <w:lang w:val="ro-RO"/>
        </w:rPr>
        <w:t>AM/OI</w:t>
      </w:r>
      <w:r w:rsidR="00BF4880" w:rsidRPr="00100E5C">
        <w:rPr>
          <w:rFonts w:ascii="Calibri" w:eastAsia="Arial" w:hAnsi="Calibri" w:cs="Calibri"/>
          <w:sz w:val="22"/>
          <w:szCs w:val="24"/>
          <w:lang w:val="ro-RO"/>
        </w:rPr>
        <w:t xml:space="preserve"> acordă o </w:t>
      </w:r>
      <w:r w:rsidR="006315B6" w:rsidRPr="00100E5C">
        <w:rPr>
          <w:rFonts w:ascii="Calibri" w:eastAsia="Arial" w:hAnsi="Calibri" w:cs="Calibri"/>
          <w:sz w:val="22"/>
          <w:szCs w:val="24"/>
          <w:lang w:val="ro-RO"/>
        </w:rPr>
        <w:t>finanțare</w:t>
      </w:r>
      <w:r w:rsidR="00BF4880" w:rsidRPr="00100E5C">
        <w:rPr>
          <w:rFonts w:ascii="Calibri" w:eastAsia="Arial" w:hAnsi="Calibri" w:cs="Calibri"/>
          <w:sz w:val="22"/>
          <w:szCs w:val="24"/>
          <w:lang w:val="ro-RO"/>
        </w:rPr>
        <w:t xml:space="preserve"> nerambursabilă în sumă maximă de </w:t>
      </w:r>
      <w:r w:rsidR="00BD1C56" w:rsidRPr="00100E5C">
        <w:rPr>
          <w:rFonts w:ascii="Calibri" w:eastAsia="Arial" w:hAnsi="Calibri" w:cs="Calibri"/>
          <w:sz w:val="22"/>
          <w:szCs w:val="24"/>
          <w:lang w:val="ro-RO"/>
        </w:rPr>
        <w:t>............</w:t>
      </w:r>
      <w:r w:rsidR="005B1CFF"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LEI (</w:t>
      </w:r>
      <w:r w:rsidR="00295F47" w:rsidRPr="00100E5C">
        <w:rPr>
          <w:rFonts w:ascii="Calibri" w:eastAsia="Arial" w:hAnsi="Calibri" w:cs="Calibri"/>
          <w:sz w:val="22"/>
          <w:szCs w:val="24"/>
          <w:lang w:val="ro-RO"/>
        </w:rPr>
        <w:t>valoarea în litere</w:t>
      </w:r>
      <w:r w:rsidR="00564789" w:rsidRPr="00100E5C">
        <w:rPr>
          <w:rFonts w:ascii="Calibri" w:eastAsia="Arial" w:hAnsi="Calibri" w:cs="Calibri"/>
          <w:sz w:val="22"/>
          <w:szCs w:val="24"/>
          <w:lang w:val="ro-RO"/>
        </w:rPr>
        <w:t>)</w:t>
      </w:r>
      <w:r w:rsidR="00BF4880" w:rsidRPr="00100E5C">
        <w:rPr>
          <w:rFonts w:ascii="Calibri" w:eastAsia="Arial" w:hAnsi="Calibri" w:cs="Calibri"/>
          <w:sz w:val="22"/>
          <w:szCs w:val="24"/>
          <w:lang w:val="ro-RO"/>
        </w:rPr>
        <w:t xml:space="preserve">, echivalentă cu </w:t>
      </w:r>
      <w:r w:rsidR="00BD1C56" w:rsidRPr="00100E5C">
        <w:rPr>
          <w:rFonts w:ascii="Calibri" w:eastAsia="Arial" w:hAnsi="Calibri" w:cs="Calibri"/>
          <w:sz w:val="22"/>
          <w:szCs w:val="24"/>
          <w:lang w:val="ro-RO"/>
        </w:rPr>
        <w:t>…………….</w:t>
      </w:r>
      <w:r w:rsidR="00D74AD9"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 din valoarea totală eligibilă aprobată.</w:t>
      </w:r>
    </w:p>
    <w:p w14:paraId="38EA1D08" w14:textId="79003085" w:rsidR="0017727D" w:rsidRPr="00100E5C" w:rsidRDefault="00095036" w:rsidP="00B6450E">
      <w:pPr>
        <w:pStyle w:val="ListParagraph"/>
        <w:numPr>
          <w:ilvl w:val="0"/>
          <w:numId w:val="12"/>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b/>
      </w:r>
      <w:r w:rsidR="00BF4880" w:rsidRPr="00100E5C">
        <w:rPr>
          <w:rFonts w:ascii="Calibri" w:eastAsia="Arial" w:hAnsi="Calibri" w:cs="Calibri"/>
          <w:sz w:val="22"/>
          <w:szCs w:val="24"/>
          <w:lang w:val="ro-RO"/>
        </w:rPr>
        <w:t xml:space="preserve">În cazul în care valoarea totală a </w:t>
      </w:r>
      <w:r w:rsidR="005C45A0" w:rsidRPr="00100E5C">
        <w:rPr>
          <w:rFonts w:ascii="Calibri" w:eastAsia="Arial" w:hAnsi="Calibri" w:cs="Calibri"/>
          <w:sz w:val="22"/>
          <w:szCs w:val="24"/>
          <w:lang w:val="ro-RO"/>
        </w:rPr>
        <w:t>p</w:t>
      </w:r>
      <w:r w:rsidR="00BF4880" w:rsidRPr="00100E5C">
        <w:rPr>
          <w:rFonts w:ascii="Calibri" w:eastAsia="Arial" w:hAnsi="Calibri" w:cs="Calibri"/>
          <w:sz w:val="22"/>
          <w:szCs w:val="24"/>
          <w:lang w:val="ro-RO"/>
        </w:rPr>
        <w:t xml:space="preserve">roiectului </w:t>
      </w:r>
      <w:r w:rsidR="006E0983" w:rsidRPr="00100E5C">
        <w:rPr>
          <w:rFonts w:ascii="Calibri" w:eastAsia="Arial" w:hAnsi="Calibri" w:cs="Calibri"/>
          <w:sz w:val="22"/>
          <w:szCs w:val="24"/>
          <w:lang w:val="ro-RO"/>
        </w:rPr>
        <w:t>se modifică în sensul creșterii acesteia</w:t>
      </w:r>
      <w:r w:rsidR="00BF4880"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față</w:t>
      </w:r>
      <w:r w:rsidR="00BF4880" w:rsidRPr="00100E5C">
        <w:rPr>
          <w:rFonts w:ascii="Calibri" w:eastAsia="Arial" w:hAnsi="Calibri" w:cs="Calibri"/>
          <w:sz w:val="22"/>
          <w:szCs w:val="24"/>
          <w:lang w:val="ro-RO"/>
        </w:rPr>
        <w:t xml:space="preserve"> de valoarea </w:t>
      </w:r>
      <w:r w:rsidR="00620DA1" w:rsidRPr="00100E5C">
        <w:rPr>
          <w:rFonts w:ascii="Calibri" w:eastAsia="Arial" w:hAnsi="Calibri" w:cs="Calibri"/>
          <w:sz w:val="22"/>
          <w:szCs w:val="24"/>
          <w:lang w:val="ro-RO"/>
        </w:rPr>
        <w:t xml:space="preserve">stabilită </w:t>
      </w:r>
      <w:r w:rsidR="00BF4880" w:rsidRPr="00100E5C">
        <w:rPr>
          <w:rFonts w:ascii="Calibri" w:eastAsia="Arial" w:hAnsi="Calibri" w:cs="Calibri"/>
          <w:sz w:val="22"/>
          <w:szCs w:val="24"/>
          <w:lang w:val="ro-RO"/>
        </w:rPr>
        <w:t xml:space="preserve">prin prezentul </w:t>
      </w:r>
      <w:r w:rsidR="005C45A0" w:rsidRPr="00100E5C">
        <w:rPr>
          <w:rFonts w:ascii="Calibri" w:eastAsia="Arial" w:hAnsi="Calibri" w:cs="Calibri"/>
          <w:sz w:val="22"/>
          <w:szCs w:val="24"/>
          <w:lang w:val="ro-RO"/>
        </w:rPr>
        <w:t>c</w:t>
      </w:r>
      <w:r w:rsidR="00BF4880" w:rsidRPr="00100E5C">
        <w:rPr>
          <w:rFonts w:ascii="Calibri" w:eastAsia="Arial" w:hAnsi="Calibri" w:cs="Calibri"/>
          <w:sz w:val="22"/>
          <w:szCs w:val="24"/>
          <w:lang w:val="ro-RO"/>
        </w:rPr>
        <w:t xml:space="preserve">ontract de </w:t>
      </w:r>
      <w:r w:rsidR="006315B6" w:rsidRPr="00100E5C">
        <w:rPr>
          <w:rFonts w:ascii="Calibri" w:eastAsia="Arial" w:hAnsi="Calibri" w:cs="Calibri"/>
          <w:sz w:val="22"/>
          <w:szCs w:val="24"/>
          <w:lang w:val="ro-RO"/>
        </w:rPr>
        <w:t>finanțare</w:t>
      </w:r>
      <w:r w:rsidR="00BF4880"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diferența</w:t>
      </w:r>
      <w:r w:rsidR="00BF4880" w:rsidRPr="00100E5C">
        <w:rPr>
          <w:rFonts w:ascii="Calibri" w:eastAsia="Arial" w:hAnsi="Calibri" w:cs="Calibri"/>
          <w:sz w:val="22"/>
          <w:szCs w:val="24"/>
          <w:lang w:val="ro-RO"/>
        </w:rPr>
        <w:t xml:space="preserve"> astfel rezultată va fi suportată în întregime de </w:t>
      </w:r>
      <w:r w:rsidR="00DF4F4E" w:rsidRPr="00100E5C">
        <w:rPr>
          <w:rFonts w:ascii="Calibri" w:eastAsia="Arial" w:hAnsi="Calibri" w:cs="Calibri"/>
          <w:sz w:val="22"/>
          <w:szCs w:val="24"/>
          <w:lang w:val="ro-RO"/>
        </w:rPr>
        <w:t>Beneficiar</w:t>
      </w:r>
      <w:r w:rsidR="00B72CD4" w:rsidRPr="00100E5C">
        <w:rPr>
          <w:rFonts w:ascii="Calibri" w:eastAsia="Arial" w:hAnsi="Calibri" w:cs="Calibri"/>
          <w:sz w:val="22"/>
          <w:szCs w:val="24"/>
          <w:lang w:val="ro-RO"/>
        </w:rPr>
        <w:t>.</w:t>
      </w:r>
      <w:r w:rsidR="005A0D5E" w:rsidRPr="00100E5C">
        <w:rPr>
          <w:rFonts w:ascii="Calibri" w:eastAsia="Arial" w:hAnsi="Calibri" w:cs="Calibri"/>
          <w:sz w:val="22"/>
          <w:szCs w:val="24"/>
          <w:lang w:val="ro-RO"/>
        </w:rPr>
        <w:t xml:space="preserve"> </w:t>
      </w:r>
      <w:r w:rsidR="0087132C" w:rsidRPr="00100E5C">
        <w:rPr>
          <w:rFonts w:ascii="Calibri" w:eastAsia="Arial" w:hAnsi="Calibri" w:cs="Calibri"/>
          <w:sz w:val="22"/>
          <w:szCs w:val="24"/>
          <w:lang w:val="ro-RO"/>
        </w:rPr>
        <w:t>Prin excepție, v</w:t>
      </w:r>
      <w:r w:rsidR="005A0D5E" w:rsidRPr="00100E5C">
        <w:rPr>
          <w:rFonts w:ascii="Calibri" w:eastAsia="Arial" w:hAnsi="Calibri" w:cs="Calibri"/>
          <w:sz w:val="22"/>
          <w:szCs w:val="24"/>
          <w:lang w:val="ro-RO"/>
        </w:rPr>
        <w:t>aloarea eligibilă nerambursabilă se poate majora</w:t>
      </w:r>
      <w:r w:rsidR="00C75215" w:rsidRPr="00100E5C">
        <w:rPr>
          <w:rFonts w:ascii="Calibri" w:eastAsia="Arial" w:hAnsi="Calibri" w:cs="Calibri"/>
          <w:sz w:val="22"/>
          <w:szCs w:val="24"/>
          <w:lang w:val="ro-RO"/>
        </w:rPr>
        <w:t>, prin act adițional</w:t>
      </w:r>
      <w:r w:rsidR="0049737C" w:rsidRPr="00100E5C">
        <w:rPr>
          <w:rFonts w:ascii="Calibri" w:eastAsia="Arial" w:hAnsi="Calibri" w:cs="Calibri"/>
          <w:sz w:val="22"/>
          <w:szCs w:val="24"/>
          <w:lang w:val="ro-RO"/>
        </w:rPr>
        <w:t xml:space="preserve">, </w:t>
      </w:r>
      <w:r w:rsidR="009B282E" w:rsidRPr="00100E5C">
        <w:rPr>
          <w:rFonts w:ascii="Calibri" w:eastAsia="Arial" w:hAnsi="Calibri" w:cs="Calibri"/>
          <w:sz w:val="22"/>
          <w:szCs w:val="24"/>
          <w:lang w:val="ro-RO"/>
        </w:rPr>
        <w:t xml:space="preserve">fără ca diferența astfel rezultată să fie suportată de </w:t>
      </w:r>
      <w:r w:rsidR="00DF4F4E" w:rsidRPr="00100E5C">
        <w:rPr>
          <w:rFonts w:ascii="Calibri" w:eastAsia="Arial" w:hAnsi="Calibri" w:cs="Calibri"/>
          <w:sz w:val="22"/>
          <w:szCs w:val="24"/>
          <w:lang w:val="ro-RO"/>
        </w:rPr>
        <w:t>Beneficiar</w:t>
      </w:r>
      <w:r w:rsidR="009B282E" w:rsidRPr="00100E5C">
        <w:rPr>
          <w:rFonts w:ascii="Calibri" w:eastAsia="Arial" w:hAnsi="Calibri" w:cs="Calibri"/>
          <w:sz w:val="22"/>
          <w:szCs w:val="24"/>
          <w:lang w:val="ro-RO"/>
        </w:rPr>
        <w:t xml:space="preserve">, </w:t>
      </w:r>
      <w:r w:rsidR="0087132C" w:rsidRPr="00100E5C">
        <w:rPr>
          <w:rFonts w:ascii="Calibri" w:eastAsia="Arial" w:hAnsi="Calibri" w:cs="Calibri"/>
          <w:sz w:val="22"/>
          <w:szCs w:val="24"/>
          <w:lang w:val="ro-RO"/>
        </w:rPr>
        <w:t>în condițiile specificate la art. 10, alin</w:t>
      </w:r>
      <w:r w:rsidR="00CC3DE0" w:rsidRPr="00100E5C">
        <w:rPr>
          <w:rFonts w:ascii="Calibri" w:eastAsia="Arial" w:hAnsi="Calibri" w:cs="Calibri"/>
          <w:sz w:val="22"/>
          <w:szCs w:val="24"/>
          <w:lang w:val="ro-RO"/>
        </w:rPr>
        <w:t>.</w:t>
      </w:r>
      <w:r w:rsidR="0087132C" w:rsidRPr="00100E5C">
        <w:rPr>
          <w:rFonts w:ascii="Calibri" w:eastAsia="Arial" w:hAnsi="Calibri" w:cs="Calibri"/>
          <w:sz w:val="22"/>
          <w:szCs w:val="24"/>
          <w:lang w:val="ro-RO"/>
        </w:rPr>
        <w:t xml:space="preserve"> (8)</w:t>
      </w:r>
      <w:r w:rsidR="0017727D" w:rsidRPr="00100E5C">
        <w:rPr>
          <w:rFonts w:ascii="Calibri" w:eastAsia="Arial" w:hAnsi="Calibri" w:cs="Calibri"/>
          <w:sz w:val="22"/>
          <w:szCs w:val="24"/>
          <w:lang w:val="ro-RO"/>
        </w:rPr>
        <w:t xml:space="preserve">. </w:t>
      </w:r>
    </w:p>
    <w:p w14:paraId="3697E5B3" w14:textId="05CDB6B4" w:rsidR="0017727D" w:rsidRPr="00100E5C" w:rsidRDefault="004452AC" w:rsidP="00BB3782">
      <w:pPr>
        <w:tabs>
          <w:tab w:val="left" w:pos="180"/>
        </w:tabs>
        <w:ind w:left="720" w:right="76"/>
        <w:jc w:val="both"/>
        <w:rPr>
          <w:rFonts w:ascii="Calibri" w:eastAsia="Arial" w:hAnsi="Calibri" w:cs="Calibri"/>
          <w:sz w:val="22"/>
          <w:szCs w:val="24"/>
          <w:lang w:val="ro-RO"/>
        </w:rPr>
      </w:pPr>
      <w:r w:rsidRPr="00100E5C">
        <w:rPr>
          <w:rFonts w:ascii="Calibri" w:eastAsia="Arial" w:hAnsi="Calibri" w:cs="Calibri"/>
          <w:sz w:val="22"/>
          <w:szCs w:val="24"/>
          <w:lang w:val="ro-RO"/>
        </w:rPr>
        <w:t>Î</w:t>
      </w:r>
      <w:r w:rsidR="002974E1" w:rsidRPr="00100E5C">
        <w:rPr>
          <w:rFonts w:ascii="Calibri" w:eastAsia="Arial" w:hAnsi="Calibri" w:cs="Calibri"/>
          <w:sz w:val="22"/>
          <w:szCs w:val="24"/>
          <w:lang w:val="ro-RO"/>
        </w:rPr>
        <w:t>n cazul proiectelor finanțate în cadrul programului de asistență tehnică/priorităților de asistență tehnică</w:t>
      </w:r>
      <w:r w:rsidR="00CC3DE0" w:rsidRPr="00100E5C">
        <w:rPr>
          <w:rFonts w:ascii="Calibri" w:eastAsia="Arial" w:hAnsi="Calibri" w:cs="Calibri"/>
          <w:sz w:val="22"/>
          <w:szCs w:val="24"/>
          <w:lang w:val="ro-RO"/>
        </w:rPr>
        <w:t xml:space="preserve"> alin. (3) va avea următorul conținut</w:t>
      </w:r>
      <w:r w:rsidR="0017727D" w:rsidRPr="00100E5C">
        <w:rPr>
          <w:rFonts w:ascii="Calibri" w:eastAsia="Arial" w:hAnsi="Calibri" w:cs="Calibri"/>
          <w:sz w:val="22"/>
          <w:szCs w:val="24"/>
          <w:lang w:val="ro-RO"/>
        </w:rPr>
        <w:t>&gt;</w:t>
      </w:r>
    </w:p>
    <w:p w14:paraId="3B304995" w14:textId="3749BEAE" w:rsidR="00E50D77" w:rsidRPr="00100E5C" w:rsidRDefault="004452AC" w:rsidP="00E6121B">
      <w:pPr>
        <w:pStyle w:val="ListParagraph"/>
        <w:jc w:val="both"/>
        <w:rPr>
          <w:rFonts w:ascii="Calibri" w:eastAsia="Arial" w:hAnsi="Calibri" w:cs="Calibri"/>
          <w:sz w:val="22"/>
          <w:szCs w:val="24"/>
          <w:lang w:val="ro-RO"/>
        </w:rPr>
      </w:pPr>
      <w:r w:rsidRPr="00100E5C">
        <w:rPr>
          <w:rFonts w:ascii="Calibri" w:eastAsia="Arial" w:hAnsi="Calibri" w:cs="Calibri"/>
          <w:sz w:val="22"/>
          <w:szCs w:val="24"/>
          <w:lang w:val="ro-RO"/>
        </w:rPr>
        <w:t>„</w:t>
      </w:r>
      <w:r w:rsidR="002974E1" w:rsidRPr="00100E5C">
        <w:rPr>
          <w:rFonts w:ascii="Calibri" w:eastAsia="Arial" w:hAnsi="Calibri" w:cs="Calibri"/>
          <w:sz w:val="22"/>
          <w:szCs w:val="24"/>
          <w:lang w:val="ro-RO"/>
        </w:rPr>
        <w:t xml:space="preserve">Valoarea eligibilă nerambursabilă se poate majora, prin act adițional, fără ca diferența astfel rezultată să fie suportată de </w:t>
      </w:r>
      <w:r w:rsidR="0021333C" w:rsidRPr="00100E5C">
        <w:rPr>
          <w:rFonts w:ascii="Calibri" w:eastAsia="Arial" w:hAnsi="Calibri" w:cs="Calibri"/>
          <w:sz w:val="22"/>
          <w:szCs w:val="24"/>
          <w:lang w:val="ro-RO"/>
        </w:rPr>
        <w:t>Beneficiar</w:t>
      </w:r>
      <w:r w:rsidR="002974E1" w:rsidRPr="00100E5C">
        <w:rPr>
          <w:rFonts w:ascii="Calibri" w:eastAsia="Arial" w:hAnsi="Calibri" w:cs="Calibri"/>
          <w:sz w:val="22"/>
          <w:szCs w:val="24"/>
          <w:lang w:val="ro-RO"/>
        </w:rPr>
        <w:t xml:space="preserve">, </w:t>
      </w:r>
      <w:r w:rsidR="009716BE" w:rsidRPr="00100E5C">
        <w:rPr>
          <w:rFonts w:ascii="Calibri" w:eastAsia="Arial" w:hAnsi="Calibri" w:cs="Calibri"/>
          <w:sz w:val="22"/>
          <w:szCs w:val="24"/>
          <w:lang w:val="ro-RO"/>
        </w:rPr>
        <w:t>în funcţie de necesităţi, pentru cazuri justificate</w:t>
      </w:r>
      <w:r w:rsidR="0049737C" w:rsidRPr="00100E5C">
        <w:rPr>
          <w:rFonts w:ascii="Calibri" w:eastAsia="Arial" w:hAnsi="Calibri" w:cs="Calibri"/>
          <w:sz w:val="22"/>
          <w:szCs w:val="24"/>
          <w:lang w:val="ro-RO"/>
        </w:rPr>
        <w:t>, fără a fi necesară existența unui act normativ în acest sens</w:t>
      </w:r>
      <w:r w:rsidR="0087132C" w:rsidRPr="00100E5C">
        <w:rPr>
          <w:rFonts w:ascii="Calibri" w:eastAsia="Arial" w:hAnsi="Calibri" w:cs="Calibri"/>
          <w:sz w:val="22"/>
          <w:szCs w:val="24"/>
          <w:lang w:val="ro-RO"/>
        </w:rPr>
        <w:t xml:space="preserve">, în condițiile </w:t>
      </w:r>
      <w:r w:rsidR="00FE6910" w:rsidRPr="00100E5C">
        <w:rPr>
          <w:rFonts w:ascii="Calibri" w:eastAsia="Arial" w:hAnsi="Calibri" w:cs="Calibri"/>
          <w:sz w:val="22"/>
          <w:szCs w:val="24"/>
          <w:lang w:val="ro-RO"/>
        </w:rPr>
        <w:t>a</w:t>
      </w:r>
      <w:r w:rsidR="0087132C" w:rsidRPr="00100E5C">
        <w:rPr>
          <w:rFonts w:ascii="Calibri" w:eastAsia="Arial" w:hAnsi="Calibri" w:cs="Calibri"/>
          <w:sz w:val="22"/>
          <w:szCs w:val="24"/>
          <w:lang w:val="ro-RO"/>
        </w:rPr>
        <w:t>rt. 10, alin (8).</w:t>
      </w:r>
      <w:r w:rsidRPr="00100E5C">
        <w:rPr>
          <w:rFonts w:ascii="Calibri" w:eastAsia="Arial" w:hAnsi="Calibri" w:cs="Calibri"/>
          <w:sz w:val="22"/>
          <w:szCs w:val="24"/>
          <w:lang w:val="ro-RO"/>
        </w:rPr>
        <w:t>”</w:t>
      </w:r>
    </w:p>
    <w:p w14:paraId="46757A41" w14:textId="4AF5D3A8" w:rsidR="00E50D77" w:rsidRPr="00100E5C" w:rsidRDefault="004452AC" w:rsidP="00E6121B">
      <w:pPr>
        <w:tabs>
          <w:tab w:val="left" w:pos="709"/>
          <w:tab w:val="left" w:pos="99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t>(4)</w:t>
      </w:r>
      <w:r w:rsidR="00095036" w:rsidRPr="00100E5C">
        <w:rPr>
          <w:rFonts w:ascii="Calibri" w:eastAsia="Arial" w:hAnsi="Calibri" w:cs="Calibri"/>
          <w:sz w:val="22"/>
          <w:szCs w:val="24"/>
          <w:lang w:val="ro-RO"/>
        </w:rPr>
        <w:tab/>
      </w:r>
      <w:r w:rsidR="00BF4880" w:rsidRPr="00100E5C">
        <w:rPr>
          <w:rFonts w:ascii="Calibri" w:eastAsia="Arial" w:hAnsi="Calibri" w:cs="Calibri"/>
          <w:sz w:val="22"/>
          <w:szCs w:val="24"/>
          <w:lang w:val="ro-RO"/>
        </w:rPr>
        <w:t>Finanțarea va fi acordată, în baza cererilor de prefinanțare/rambursare/</w:t>
      </w:r>
      <w:r w:rsidR="002711C2" w:rsidRPr="00100E5C">
        <w:rPr>
          <w:rFonts w:ascii="Calibri" w:eastAsia="Arial" w:hAnsi="Calibri" w:cs="Calibri"/>
          <w:sz w:val="22"/>
          <w:szCs w:val="24"/>
          <w:lang w:val="ro-RO"/>
        </w:rPr>
        <w:t xml:space="preserve"> </w:t>
      </w:r>
      <w:r w:rsidR="00BF4880" w:rsidRPr="00100E5C">
        <w:rPr>
          <w:rFonts w:ascii="Calibri" w:eastAsia="Arial" w:hAnsi="Calibri" w:cs="Calibri"/>
          <w:sz w:val="22"/>
          <w:szCs w:val="24"/>
          <w:lang w:val="ro-RO"/>
        </w:rPr>
        <w:t xml:space="preserve">plată, elaborate </w:t>
      </w:r>
      <w:r w:rsidR="00DB5A04" w:rsidRPr="00100E5C">
        <w:rPr>
          <w:rFonts w:ascii="Calibri" w:eastAsia="Arial" w:hAnsi="Calibri" w:cs="Calibri"/>
          <w:sz w:val="22"/>
          <w:szCs w:val="24"/>
          <w:lang w:val="ro-RO"/>
        </w:rPr>
        <w:t>și transmise prin sistemul M</w:t>
      </w:r>
      <w:r w:rsidR="00520021" w:rsidRPr="00100E5C">
        <w:rPr>
          <w:rFonts w:ascii="Calibri" w:eastAsia="Arial" w:hAnsi="Calibri" w:cs="Calibri"/>
          <w:sz w:val="22"/>
          <w:szCs w:val="24"/>
          <w:lang w:val="ro-RO"/>
        </w:rPr>
        <w:t>y</w:t>
      </w:r>
      <w:r w:rsidR="00DB5A04" w:rsidRPr="00100E5C">
        <w:rPr>
          <w:rFonts w:ascii="Calibri" w:eastAsia="Arial" w:hAnsi="Calibri" w:cs="Calibri"/>
          <w:sz w:val="22"/>
          <w:szCs w:val="24"/>
          <w:lang w:val="ro-RO"/>
        </w:rPr>
        <w:t xml:space="preserve">SMIS 2021 </w:t>
      </w:r>
      <w:r w:rsidR="00BF4880" w:rsidRPr="00100E5C">
        <w:rPr>
          <w:rFonts w:ascii="Calibri" w:eastAsia="Arial" w:hAnsi="Calibri" w:cs="Calibri"/>
          <w:sz w:val="22"/>
          <w:szCs w:val="24"/>
          <w:lang w:val="ro-RO"/>
        </w:rPr>
        <w:t>în conformitate cu Graficul de depunere a cererilor de</w:t>
      </w:r>
      <w:r w:rsidR="00031A4A" w:rsidRPr="00100E5C">
        <w:rPr>
          <w:rFonts w:ascii="Calibri" w:eastAsia="Arial" w:hAnsi="Calibri" w:cs="Calibri"/>
          <w:sz w:val="22"/>
          <w:szCs w:val="24"/>
          <w:lang w:val="ro-RO"/>
        </w:rPr>
        <w:t xml:space="preserve"> prefinanțare/</w:t>
      </w:r>
      <w:r w:rsidR="002F1694" w:rsidRPr="00100E5C">
        <w:rPr>
          <w:rFonts w:ascii="Calibri" w:eastAsia="Arial" w:hAnsi="Calibri" w:cs="Calibri"/>
          <w:sz w:val="22"/>
          <w:szCs w:val="24"/>
          <w:lang w:val="ro-RO"/>
        </w:rPr>
        <w:t>plată/rambursare a cheltuielilor</w:t>
      </w:r>
      <w:r w:rsidR="008E05BE" w:rsidRPr="00100E5C">
        <w:rPr>
          <w:rFonts w:ascii="Calibri" w:eastAsia="Arial" w:hAnsi="Calibri" w:cs="Calibri"/>
          <w:sz w:val="22"/>
          <w:szCs w:val="24"/>
          <w:lang w:val="ro-RO"/>
        </w:rPr>
        <w:t xml:space="preserve"> care se con</w:t>
      </w:r>
      <w:r w:rsidR="0001171F" w:rsidRPr="00100E5C">
        <w:rPr>
          <w:rFonts w:ascii="Calibri" w:eastAsia="Arial" w:hAnsi="Calibri" w:cs="Calibri"/>
          <w:sz w:val="22"/>
          <w:szCs w:val="24"/>
          <w:lang w:val="ro-RO"/>
        </w:rPr>
        <w:t>s</w:t>
      </w:r>
      <w:r w:rsidR="008E05BE" w:rsidRPr="00100E5C">
        <w:rPr>
          <w:rFonts w:ascii="Calibri" w:eastAsia="Arial" w:hAnsi="Calibri" w:cs="Calibri"/>
          <w:sz w:val="22"/>
          <w:szCs w:val="24"/>
          <w:lang w:val="ro-RO"/>
        </w:rPr>
        <w:t>tituie în Anexa</w:t>
      </w:r>
      <w:r w:rsidR="00BC368B" w:rsidRPr="00100E5C">
        <w:rPr>
          <w:rFonts w:ascii="Calibri" w:eastAsia="Arial" w:hAnsi="Calibri" w:cs="Calibri"/>
          <w:sz w:val="22"/>
          <w:szCs w:val="24"/>
          <w:lang w:val="ro-RO"/>
        </w:rPr>
        <w:t xml:space="preserve"> nr. </w:t>
      </w:r>
      <w:r w:rsidR="00904238" w:rsidRPr="00100E5C">
        <w:rPr>
          <w:rFonts w:ascii="Calibri" w:eastAsia="Arial" w:hAnsi="Calibri" w:cs="Calibri"/>
          <w:sz w:val="22"/>
          <w:szCs w:val="24"/>
          <w:lang w:val="ro-RO"/>
        </w:rPr>
        <w:t xml:space="preserve">3 </w:t>
      </w:r>
      <w:r w:rsidR="008E05BE" w:rsidRPr="00100E5C">
        <w:rPr>
          <w:rFonts w:ascii="Calibri" w:eastAsia="Arial" w:hAnsi="Calibri" w:cs="Calibri"/>
          <w:sz w:val="22"/>
          <w:szCs w:val="24"/>
          <w:lang w:val="ro-RO"/>
        </w:rPr>
        <w:t>la prezentul contract de finanța</w:t>
      </w:r>
      <w:r w:rsidRPr="00100E5C">
        <w:rPr>
          <w:rFonts w:ascii="Calibri" w:eastAsia="Arial" w:hAnsi="Calibri" w:cs="Calibri"/>
          <w:sz w:val="22"/>
          <w:szCs w:val="24"/>
          <w:lang w:val="ro-RO"/>
        </w:rPr>
        <w:t>r</w:t>
      </w:r>
      <w:r w:rsidR="008E05BE" w:rsidRPr="00100E5C">
        <w:rPr>
          <w:rFonts w:ascii="Calibri" w:eastAsia="Arial" w:hAnsi="Calibri" w:cs="Calibri"/>
          <w:sz w:val="22"/>
          <w:szCs w:val="24"/>
          <w:lang w:val="ro-RO"/>
        </w:rPr>
        <w:t>e</w:t>
      </w:r>
      <w:r w:rsidR="005C45A0" w:rsidRPr="00100E5C">
        <w:rPr>
          <w:rFonts w:ascii="Calibri" w:eastAsia="Arial" w:hAnsi="Calibri" w:cs="Calibri"/>
          <w:sz w:val="22"/>
          <w:szCs w:val="24"/>
          <w:lang w:val="ro-RO"/>
        </w:rPr>
        <w:t>,</w:t>
      </w:r>
      <w:r w:rsidR="00DB5A04" w:rsidRPr="00100E5C">
        <w:rPr>
          <w:rFonts w:ascii="Calibri" w:eastAsia="Arial" w:hAnsi="Calibri" w:cs="Calibri"/>
          <w:sz w:val="22"/>
          <w:szCs w:val="24"/>
          <w:lang w:val="ro-RO"/>
        </w:rPr>
        <w:t xml:space="preserve"> </w:t>
      </w:r>
      <w:r w:rsidR="005C45A0" w:rsidRPr="00100E5C">
        <w:rPr>
          <w:rFonts w:ascii="Calibri" w:eastAsia="Arial" w:hAnsi="Calibri" w:cs="Calibri"/>
          <w:sz w:val="22"/>
          <w:szCs w:val="24"/>
          <w:lang w:val="ro-RO"/>
        </w:rPr>
        <w:t xml:space="preserve">încărcat </w:t>
      </w:r>
      <w:r w:rsidR="00DB5A04" w:rsidRPr="00100E5C">
        <w:rPr>
          <w:rFonts w:ascii="Calibri" w:eastAsia="Arial" w:hAnsi="Calibri" w:cs="Calibri"/>
          <w:sz w:val="22"/>
          <w:szCs w:val="24"/>
          <w:lang w:val="ro-RO"/>
        </w:rPr>
        <w:t>și actualizat de beneficiar în sistemul M</w:t>
      </w:r>
      <w:r w:rsidR="00520021" w:rsidRPr="00100E5C">
        <w:rPr>
          <w:rFonts w:ascii="Calibri" w:eastAsia="Arial" w:hAnsi="Calibri" w:cs="Calibri"/>
          <w:sz w:val="22"/>
          <w:szCs w:val="24"/>
          <w:lang w:val="ro-RO"/>
        </w:rPr>
        <w:t>y</w:t>
      </w:r>
      <w:r w:rsidR="00DB5A04" w:rsidRPr="00100E5C">
        <w:rPr>
          <w:rFonts w:ascii="Calibri" w:eastAsia="Arial" w:hAnsi="Calibri" w:cs="Calibri"/>
          <w:sz w:val="22"/>
          <w:szCs w:val="24"/>
          <w:lang w:val="ro-RO"/>
        </w:rPr>
        <w:t>SMIS 2021</w:t>
      </w:r>
      <w:r w:rsidR="00BF4880" w:rsidRPr="00100E5C">
        <w:rPr>
          <w:rFonts w:ascii="Calibri" w:eastAsia="Arial" w:hAnsi="Calibri" w:cs="Calibri"/>
          <w:sz w:val="22"/>
          <w:szCs w:val="24"/>
          <w:lang w:val="ro-RO"/>
        </w:rPr>
        <w:t>.</w:t>
      </w:r>
    </w:p>
    <w:p w14:paraId="5B499221" w14:textId="68BAB205" w:rsidR="00B00DF9" w:rsidRPr="00100E5C" w:rsidRDefault="0008687E" w:rsidP="00E6121B">
      <w:pPr>
        <w:tabs>
          <w:tab w:val="left" w:pos="709"/>
          <w:tab w:val="left" w:pos="993"/>
          <w:tab w:val="left" w:pos="1843"/>
        </w:tabs>
        <w:ind w:left="852" w:right="76"/>
        <w:jc w:val="both"/>
        <w:rPr>
          <w:rFonts w:ascii="Calibri" w:eastAsia="Arial" w:hAnsi="Calibri" w:cs="Calibri"/>
          <w:sz w:val="22"/>
          <w:szCs w:val="24"/>
          <w:lang w:val="ro-RO"/>
        </w:rPr>
      </w:pPr>
      <w:r w:rsidRPr="00100E5C">
        <w:rPr>
          <w:rFonts w:ascii="Calibri" w:eastAsia="Arial" w:hAnsi="Calibri" w:cs="Calibri"/>
          <w:sz w:val="22"/>
          <w:szCs w:val="24"/>
          <w:lang w:val="ro-RO"/>
        </w:rPr>
        <w:lastRenderedPageBreak/>
        <w:t>(5)</w:t>
      </w:r>
      <w:r w:rsidR="00095036" w:rsidRPr="00100E5C">
        <w:rPr>
          <w:rFonts w:ascii="Calibri" w:eastAsia="Arial" w:hAnsi="Calibri" w:cs="Calibri"/>
          <w:sz w:val="22"/>
          <w:szCs w:val="24"/>
          <w:lang w:val="ro-RO"/>
        </w:rPr>
        <w:tab/>
      </w:r>
      <w:r w:rsidR="00622348" w:rsidRPr="00100E5C">
        <w:rPr>
          <w:rFonts w:ascii="Calibri" w:eastAsia="Arial" w:hAnsi="Calibri" w:cs="Calibri"/>
          <w:sz w:val="22"/>
          <w:szCs w:val="24"/>
          <w:lang w:val="ro-RO"/>
        </w:rPr>
        <w:t xml:space="preserve">În cazul în care valoarea totală autorizată </w:t>
      </w:r>
      <w:r w:rsidR="00947F50" w:rsidRPr="00100E5C">
        <w:rPr>
          <w:rFonts w:ascii="Calibri" w:eastAsia="Arial" w:hAnsi="Calibri" w:cs="Calibri"/>
          <w:sz w:val="22"/>
          <w:szCs w:val="24"/>
          <w:lang w:val="ro-RO"/>
        </w:rPr>
        <w:t xml:space="preserve">la plată </w:t>
      </w:r>
      <w:r w:rsidR="00622348" w:rsidRPr="00100E5C">
        <w:rPr>
          <w:rFonts w:ascii="Calibri" w:eastAsia="Arial" w:hAnsi="Calibri" w:cs="Calibri"/>
          <w:sz w:val="22"/>
          <w:szCs w:val="24"/>
          <w:lang w:val="ro-RO"/>
        </w:rPr>
        <w:t xml:space="preserve">este mai mică decât valoarea </w:t>
      </w:r>
      <w:r w:rsidR="00686A89" w:rsidRPr="00100E5C">
        <w:rPr>
          <w:rFonts w:ascii="Calibri" w:eastAsia="Arial" w:hAnsi="Calibri" w:cs="Calibri"/>
          <w:sz w:val="22"/>
          <w:szCs w:val="24"/>
          <w:lang w:val="ro-RO"/>
        </w:rPr>
        <w:t xml:space="preserve">eligibilă nerambursabilă (din partea fondurilor și din bugetul </w:t>
      </w:r>
      <w:r w:rsidR="006315B6" w:rsidRPr="00100E5C">
        <w:rPr>
          <w:rFonts w:ascii="Calibri" w:eastAsia="Arial" w:hAnsi="Calibri" w:cs="Calibri"/>
          <w:sz w:val="22"/>
          <w:szCs w:val="24"/>
          <w:lang w:val="ro-RO"/>
        </w:rPr>
        <w:t>național</w:t>
      </w:r>
      <w:r w:rsidR="00686A89" w:rsidRPr="00100E5C">
        <w:rPr>
          <w:rFonts w:ascii="Calibri" w:eastAsia="Arial" w:hAnsi="Calibri" w:cs="Calibri"/>
          <w:sz w:val="22"/>
          <w:szCs w:val="24"/>
          <w:lang w:val="ro-RO"/>
        </w:rPr>
        <w:t>)</w:t>
      </w:r>
      <w:r w:rsidR="00622348" w:rsidRPr="00100E5C">
        <w:rPr>
          <w:rFonts w:ascii="Calibri" w:eastAsia="Arial" w:hAnsi="Calibri" w:cs="Calibri"/>
          <w:sz w:val="22"/>
          <w:szCs w:val="24"/>
          <w:lang w:val="ro-RO"/>
        </w:rPr>
        <w:t xml:space="preserve"> din tabelul de mai sus, finanțarea nerambursabilă prevăzută la alin</w:t>
      </w:r>
      <w:r w:rsidR="005C45A0" w:rsidRPr="00100E5C">
        <w:rPr>
          <w:rFonts w:ascii="Calibri" w:eastAsia="Arial" w:hAnsi="Calibri" w:cs="Calibri"/>
          <w:sz w:val="22"/>
          <w:szCs w:val="24"/>
          <w:lang w:val="ro-RO"/>
        </w:rPr>
        <w:t>.</w:t>
      </w:r>
      <w:r w:rsidR="00622348" w:rsidRPr="00100E5C">
        <w:rPr>
          <w:rFonts w:ascii="Calibri" w:eastAsia="Arial" w:hAnsi="Calibri" w:cs="Calibri"/>
          <w:sz w:val="22"/>
          <w:szCs w:val="24"/>
          <w:lang w:val="ro-RO"/>
        </w:rPr>
        <w:t xml:space="preserve"> (2) se reduce corespunzător</w:t>
      </w:r>
      <w:r w:rsidR="00557651" w:rsidRPr="00100E5C">
        <w:rPr>
          <w:rFonts w:ascii="Calibri" w:eastAsia="Arial" w:hAnsi="Calibri" w:cs="Calibri"/>
          <w:sz w:val="22"/>
          <w:szCs w:val="24"/>
          <w:lang w:val="ro-RO"/>
        </w:rPr>
        <w:t xml:space="preserve">, cu respectarea </w:t>
      </w:r>
      <w:r w:rsidR="006315B6" w:rsidRPr="00100E5C">
        <w:rPr>
          <w:rFonts w:ascii="Calibri" w:eastAsia="Arial" w:hAnsi="Calibri" w:cs="Calibri"/>
          <w:sz w:val="22"/>
          <w:szCs w:val="24"/>
          <w:lang w:val="ro-RO"/>
        </w:rPr>
        <w:t>intensității</w:t>
      </w:r>
      <w:r w:rsidR="00557651" w:rsidRPr="00100E5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intervenției</w:t>
      </w:r>
      <w:r w:rsidR="00557651" w:rsidRPr="00100E5C">
        <w:rPr>
          <w:rFonts w:ascii="Calibri" w:eastAsia="Arial" w:hAnsi="Calibri" w:cs="Calibri"/>
          <w:sz w:val="22"/>
          <w:szCs w:val="24"/>
          <w:lang w:val="ro-RO"/>
        </w:rPr>
        <w:t xml:space="preserve"> corespunzătoare fiecărei </w:t>
      </w:r>
      <w:r w:rsidR="006315B6" w:rsidRPr="00100E5C">
        <w:rPr>
          <w:rFonts w:ascii="Calibri" w:eastAsia="Arial" w:hAnsi="Calibri" w:cs="Calibri"/>
          <w:sz w:val="22"/>
          <w:szCs w:val="24"/>
          <w:lang w:val="ro-RO"/>
        </w:rPr>
        <w:t>activități</w:t>
      </w:r>
      <w:r w:rsidR="00557651" w:rsidRPr="00100E5C">
        <w:rPr>
          <w:rFonts w:ascii="Calibri" w:eastAsia="Arial" w:hAnsi="Calibri" w:cs="Calibri"/>
          <w:sz w:val="22"/>
          <w:szCs w:val="24"/>
          <w:lang w:val="ro-RO"/>
        </w:rPr>
        <w:t>/</w:t>
      </w:r>
      <w:r w:rsidR="006315B6" w:rsidRPr="00100E5C">
        <w:rPr>
          <w:rFonts w:ascii="Calibri" w:eastAsia="Arial" w:hAnsi="Calibri" w:cs="Calibri"/>
          <w:sz w:val="22"/>
          <w:szCs w:val="24"/>
          <w:lang w:val="ro-RO"/>
        </w:rPr>
        <w:t>sub-activități</w:t>
      </w:r>
      <w:r w:rsidR="00557651" w:rsidRPr="00100E5C">
        <w:rPr>
          <w:rFonts w:ascii="Calibri" w:eastAsia="Arial" w:hAnsi="Calibri" w:cs="Calibri"/>
          <w:sz w:val="22"/>
          <w:szCs w:val="24"/>
          <w:lang w:val="ro-RO"/>
        </w:rPr>
        <w:t xml:space="preserve"> din cererea de </w:t>
      </w:r>
      <w:r w:rsidR="006315B6" w:rsidRPr="00100E5C">
        <w:rPr>
          <w:rFonts w:ascii="Calibri" w:eastAsia="Arial" w:hAnsi="Calibri" w:cs="Calibri"/>
          <w:sz w:val="22"/>
          <w:szCs w:val="24"/>
          <w:lang w:val="ro-RO"/>
        </w:rPr>
        <w:t>finanțare</w:t>
      </w:r>
      <w:r w:rsidR="00E317A7" w:rsidRPr="00100E5C">
        <w:rPr>
          <w:rFonts w:ascii="Calibri" w:eastAsia="Arial" w:hAnsi="Calibri" w:cs="Calibri"/>
          <w:sz w:val="22"/>
          <w:szCs w:val="24"/>
          <w:lang w:val="ro-RO"/>
        </w:rPr>
        <w:t>, după caz</w:t>
      </w:r>
      <w:r w:rsidR="00622348" w:rsidRPr="00100E5C">
        <w:rPr>
          <w:rFonts w:ascii="Calibri" w:eastAsia="Arial" w:hAnsi="Calibri" w:cs="Calibri"/>
          <w:sz w:val="22"/>
          <w:szCs w:val="24"/>
          <w:lang w:val="ro-RO"/>
        </w:rPr>
        <w:t>.</w:t>
      </w:r>
    </w:p>
    <w:p w14:paraId="3E5542C2" w14:textId="1B127BB8" w:rsidR="00936A6B" w:rsidRPr="00100E5C" w:rsidRDefault="00936A6B" w:rsidP="00EB332F">
      <w:pPr>
        <w:ind w:firstLine="720"/>
        <w:rPr>
          <w:rFonts w:ascii="Calibri" w:eastAsia="Arial" w:hAnsi="Calibri" w:cs="Calibri"/>
          <w:spacing w:val="-6"/>
          <w:sz w:val="22"/>
          <w:szCs w:val="24"/>
          <w:lang w:val="ro-RO"/>
        </w:rPr>
      </w:pPr>
    </w:p>
    <w:p w14:paraId="68C4EDF3" w14:textId="73F2F859"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El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g</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4B2E61F0" w14:textId="77777777" w:rsidR="00200C95" w:rsidRPr="00100E5C" w:rsidRDefault="00200C95" w:rsidP="00EB332F">
      <w:pPr>
        <w:ind w:firstLine="720"/>
        <w:rPr>
          <w:rFonts w:ascii="Calibri" w:eastAsia="Arial" w:hAnsi="Calibri" w:cs="Calibri"/>
          <w:sz w:val="22"/>
          <w:szCs w:val="24"/>
          <w:lang w:val="ro-RO"/>
        </w:rPr>
      </w:pPr>
    </w:p>
    <w:p w14:paraId="5D850B41" w14:textId="23630923" w:rsidR="00531C07" w:rsidRPr="00100E5C" w:rsidRDefault="00BF4880" w:rsidP="00B6450E">
      <w:pPr>
        <w:pStyle w:val="ListParagraph"/>
        <w:numPr>
          <w:ilvl w:val="0"/>
          <w:numId w:val="13"/>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Cheltuielile </w:t>
      </w:r>
      <w:r w:rsidR="00740CE0" w:rsidRPr="00100E5C">
        <w:rPr>
          <w:rFonts w:ascii="Calibri" w:eastAsia="Arial" w:hAnsi="Calibri" w:cs="Calibri"/>
          <w:sz w:val="22"/>
          <w:szCs w:val="24"/>
          <w:lang w:val="ro-RO"/>
        </w:rPr>
        <w:t xml:space="preserve">angajate și plătite pe durata de implementare a proiectului </w:t>
      </w:r>
      <w:r w:rsidRPr="00100E5C">
        <w:rPr>
          <w:rFonts w:ascii="Calibri" w:eastAsia="Arial" w:hAnsi="Calibri" w:cs="Calibri"/>
          <w:sz w:val="22"/>
          <w:szCs w:val="24"/>
          <w:lang w:val="ro-RO"/>
        </w:rPr>
        <w:t xml:space="preserve">sunt eligibile dacă sunt </w:t>
      </w:r>
      <w:r w:rsidR="00740CE0" w:rsidRPr="00100E5C">
        <w:rPr>
          <w:rFonts w:ascii="Calibri" w:eastAsia="Arial" w:hAnsi="Calibri" w:cs="Calibri"/>
          <w:sz w:val="22"/>
          <w:szCs w:val="24"/>
          <w:lang w:val="ro-RO"/>
        </w:rPr>
        <w:t>realizate în condițiile stabilite de</w:t>
      </w:r>
      <w:r w:rsidRPr="00100E5C">
        <w:rPr>
          <w:rFonts w:ascii="Calibri" w:eastAsia="Arial" w:hAnsi="Calibri" w:cs="Calibri"/>
          <w:sz w:val="22"/>
          <w:szCs w:val="24"/>
          <w:lang w:val="ro-RO"/>
        </w:rPr>
        <w:t xml:space="preserve">: </w:t>
      </w:r>
    </w:p>
    <w:p w14:paraId="48606EA2" w14:textId="350AB5B7" w:rsidR="00E50D77" w:rsidRPr="00100E5C" w:rsidRDefault="00BF4880" w:rsidP="0045764D">
      <w:pPr>
        <w:pStyle w:val="ListParagraph"/>
        <w:numPr>
          <w:ilvl w:val="0"/>
          <w:numId w:val="3"/>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Legislația națională și europeană aplicabil</w:t>
      </w:r>
      <w:r w:rsidR="002D28C2" w:rsidRPr="00100E5C">
        <w:rPr>
          <w:rFonts w:ascii="Calibri" w:eastAsia="Arial" w:hAnsi="Calibri" w:cs="Calibri"/>
          <w:sz w:val="22"/>
          <w:szCs w:val="24"/>
          <w:lang w:val="ro-RO"/>
        </w:rPr>
        <w:t>ă</w:t>
      </w:r>
      <w:r w:rsidR="00095036" w:rsidRPr="00100E5C">
        <w:rPr>
          <w:rFonts w:ascii="Calibri" w:eastAsia="Arial" w:hAnsi="Calibri" w:cs="Calibri"/>
          <w:sz w:val="22"/>
          <w:szCs w:val="24"/>
          <w:lang w:val="ro-RO"/>
        </w:rPr>
        <w:t>;</w:t>
      </w:r>
    </w:p>
    <w:p w14:paraId="36812321" w14:textId="75EA3546" w:rsidR="00E50D77" w:rsidRPr="00100E5C" w:rsidRDefault="00BF4880" w:rsidP="0045764D">
      <w:pPr>
        <w:pStyle w:val="ListParagraph"/>
        <w:numPr>
          <w:ilvl w:val="0"/>
          <w:numId w:val="3"/>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Ghidul Solicitantului</w:t>
      </w:r>
      <w:r w:rsidR="00095036" w:rsidRPr="00100E5C">
        <w:rPr>
          <w:rFonts w:ascii="Calibri" w:eastAsia="Arial" w:hAnsi="Calibri" w:cs="Calibri"/>
          <w:sz w:val="22"/>
          <w:szCs w:val="24"/>
          <w:lang w:val="ro-RO"/>
        </w:rPr>
        <w:t>;</w:t>
      </w:r>
    </w:p>
    <w:p w14:paraId="4D778354" w14:textId="29625563" w:rsidR="00531C07" w:rsidRPr="00100E5C" w:rsidRDefault="00BF4880" w:rsidP="0045764D">
      <w:pPr>
        <w:pStyle w:val="ListParagraph"/>
        <w:numPr>
          <w:ilvl w:val="0"/>
          <w:numId w:val="3"/>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Prezentul </w:t>
      </w:r>
      <w:r w:rsidR="00B250FD"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B250FD"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C32F25" w:rsidRPr="00100E5C">
        <w:rPr>
          <w:rFonts w:ascii="Calibri" w:eastAsia="Arial" w:hAnsi="Calibri" w:cs="Calibri"/>
          <w:sz w:val="22"/>
          <w:szCs w:val="24"/>
          <w:lang w:val="ro-RO"/>
        </w:rPr>
        <w:t>.</w:t>
      </w:r>
    </w:p>
    <w:p w14:paraId="011D5415" w14:textId="53C5AFAB" w:rsidR="00531C07" w:rsidRPr="00100E5C" w:rsidRDefault="00BF4880" w:rsidP="002711C2">
      <w:pPr>
        <w:pStyle w:val="ListParagraph"/>
        <w:numPr>
          <w:ilvl w:val="0"/>
          <w:numId w:val="46"/>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Cheltuielile aferente </w:t>
      </w:r>
      <w:r w:rsidR="002220DA" w:rsidRPr="00100E5C">
        <w:rPr>
          <w:rFonts w:ascii="Calibri" w:eastAsia="Arial" w:hAnsi="Calibri" w:cs="Calibri"/>
          <w:sz w:val="22"/>
          <w:szCs w:val="24"/>
          <w:lang w:val="ro-RO"/>
        </w:rPr>
        <w:t xml:space="preserve">proiectului </w:t>
      </w:r>
      <w:r w:rsidRPr="00100E5C">
        <w:rPr>
          <w:rFonts w:ascii="Calibri" w:eastAsia="Arial" w:hAnsi="Calibri" w:cs="Calibri"/>
          <w:sz w:val="22"/>
          <w:szCs w:val="24"/>
          <w:lang w:val="ro-RO"/>
        </w:rPr>
        <w:t xml:space="preserve">sunt eligibile cu </w:t>
      </w:r>
      <w:r w:rsidR="006315B6" w:rsidRPr="00100E5C">
        <w:rPr>
          <w:rFonts w:ascii="Calibri" w:eastAsia="Arial" w:hAnsi="Calibri" w:cs="Calibri"/>
          <w:sz w:val="22"/>
          <w:szCs w:val="24"/>
          <w:lang w:val="ro-RO"/>
        </w:rPr>
        <w:t>condiția</w:t>
      </w:r>
      <w:r w:rsidRPr="00100E5C">
        <w:rPr>
          <w:rFonts w:ascii="Calibri" w:eastAsia="Arial" w:hAnsi="Calibri" w:cs="Calibri"/>
          <w:sz w:val="22"/>
          <w:szCs w:val="24"/>
          <w:lang w:val="ro-RO"/>
        </w:rPr>
        <w:t xml:space="preserve"> ca acestea</w:t>
      </w:r>
      <w:r w:rsidR="00623A3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 xml:space="preserve">să  fie cuprinse în </w:t>
      </w:r>
      <w:r w:rsidR="00B250FD"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ererea de </w:t>
      </w:r>
      <w:r w:rsidR="00B250FD"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6407C5" w:rsidRPr="00100E5C">
        <w:rPr>
          <w:rFonts w:ascii="Calibri" w:eastAsia="Arial" w:hAnsi="Calibri" w:cs="Calibri"/>
          <w:sz w:val="22"/>
          <w:szCs w:val="24"/>
          <w:lang w:val="ro-RO"/>
        </w:rPr>
        <w:t xml:space="preserve"> </w:t>
      </w:r>
      <w:r w:rsidR="00B12102" w:rsidRPr="00100E5C">
        <w:rPr>
          <w:rFonts w:ascii="Calibri" w:eastAsia="Arial" w:hAnsi="Calibri" w:cs="Calibri"/>
          <w:sz w:val="22"/>
          <w:szCs w:val="24"/>
          <w:lang w:val="ro-RO"/>
        </w:rPr>
        <w:t xml:space="preserve">aprobată </w:t>
      </w:r>
      <w:r w:rsidR="004452AC" w:rsidRPr="00100E5C">
        <w:rPr>
          <w:rFonts w:ascii="Calibri" w:eastAsia="Arial" w:hAnsi="Calibri" w:cs="Calibri"/>
          <w:sz w:val="22"/>
          <w:szCs w:val="24"/>
          <w:lang w:val="ro-RO"/>
        </w:rPr>
        <w:t>prevăzută în</w:t>
      </w:r>
      <w:r w:rsidR="00784BBC" w:rsidRPr="00100E5C">
        <w:rPr>
          <w:rFonts w:ascii="Calibri" w:eastAsia="Arial" w:hAnsi="Calibri" w:cs="Calibri"/>
          <w:sz w:val="22"/>
          <w:szCs w:val="24"/>
          <w:lang w:val="ro-RO"/>
        </w:rPr>
        <w:t xml:space="preserve"> Anex</w:t>
      </w:r>
      <w:r w:rsidR="00743015" w:rsidRPr="00100E5C">
        <w:rPr>
          <w:rFonts w:ascii="Calibri" w:eastAsia="Arial" w:hAnsi="Calibri" w:cs="Calibri"/>
          <w:sz w:val="22"/>
          <w:szCs w:val="24"/>
          <w:lang w:val="ro-RO"/>
        </w:rPr>
        <w:t xml:space="preserve">a nr. </w:t>
      </w:r>
      <w:r w:rsidR="002F1694" w:rsidRPr="00100E5C">
        <w:rPr>
          <w:rFonts w:ascii="Calibri" w:eastAsia="Arial" w:hAnsi="Calibri" w:cs="Calibri"/>
          <w:sz w:val="22"/>
          <w:szCs w:val="24"/>
          <w:lang w:val="ro-RO"/>
        </w:rPr>
        <w:t>1</w:t>
      </w:r>
      <w:r w:rsidR="00784BBC" w:rsidRPr="00100E5C">
        <w:rPr>
          <w:rFonts w:ascii="Calibri" w:eastAsia="Arial" w:hAnsi="Calibri" w:cs="Calibri"/>
          <w:sz w:val="22"/>
          <w:szCs w:val="24"/>
          <w:lang w:val="ro-RO"/>
        </w:rPr>
        <w:t xml:space="preserve"> la </w:t>
      </w:r>
      <w:r w:rsidR="002F1694" w:rsidRPr="00100E5C">
        <w:rPr>
          <w:rFonts w:ascii="Calibri" w:eastAsia="Arial" w:hAnsi="Calibri" w:cs="Calibri"/>
          <w:sz w:val="22"/>
          <w:szCs w:val="24"/>
          <w:lang w:val="ro-RO"/>
        </w:rPr>
        <w:t xml:space="preserve">prezentul </w:t>
      </w:r>
      <w:r w:rsidR="00784BBC" w:rsidRPr="00100E5C">
        <w:rPr>
          <w:rFonts w:ascii="Calibri" w:eastAsia="Arial" w:hAnsi="Calibri" w:cs="Calibri"/>
          <w:sz w:val="22"/>
          <w:szCs w:val="24"/>
          <w:lang w:val="ro-RO"/>
        </w:rPr>
        <w:t>contract</w:t>
      </w:r>
      <w:r w:rsidR="00185B34" w:rsidRPr="00100E5C">
        <w:rPr>
          <w:rFonts w:ascii="Calibri" w:hAnsi="Calibri" w:cs="Calibri"/>
          <w:sz w:val="18"/>
          <w:lang w:val="ro-RO"/>
        </w:rPr>
        <w:t xml:space="preserve"> </w:t>
      </w:r>
      <w:r w:rsidR="00185B34" w:rsidRPr="00100E5C">
        <w:rPr>
          <w:rFonts w:ascii="Calibri" w:eastAsia="Arial" w:hAnsi="Calibri" w:cs="Calibri"/>
          <w:sz w:val="22"/>
          <w:szCs w:val="24"/>
          <w:lang w:val="ro-RO"/>
        </w:rPr>
        <w:t xml:space="preserve">şi să fie efectuate în termenii şi condiţiile prezentului </w:t>
      </w:r>
      <w:r w:rsidR="0010452D" w:rsidRPr="00100E5C">
        <w:rPr>
          <w:rFonts w:ascii="Calibri" w:eastAsia="Arial" w:hAnsi="Calibri" w:cs="Calibri"/>
          <w:sz w:val="22"/>
          <w:szCs w:val="24"/>
          <w:lang w:val="ro-RO"/>
        </w:rPr>
        <w:t>c</w:t>
      </w:r>
      <w:r w:rsidR="00185B34" w:rsidRPr="00100E5C">
        <w:rPr>
          <w:rFonts w:ascii="Calibri" w:eastAsia="Arial" w:hAnsi="Calibri" w:cs="Calibri"/>
          <w:sz w:val="22"/>
          <w:szCs w:val="24"/>
          <w:lang w:val="ro-RO"/>
        </w:rPr>
        <w:t xml:space="preserve">ontract de </w:t>
      </w:r>
      <w:r w:rsidR="0010452D" w:rsidRPr="00100E5C">
        <w:rPr>
          <w:rFonts w:ascii="Calibri" w:eastAsia="Arial" w:hAnsi="Calibri" w:cs="Calibri"/>
          <w:sz w:val="22"/>
          <w:szCs w:val="24"/>
          <w:lang w:val="ro-RO"/>
        </w:rPr>
        <w:t>f</w:t>
      </w:r>
      <w:r w:rsidR="00185B34" w:rsidRPr="00100E5C">
        <w:rPr>
          <w:rFonts w:ascii="Calibri" w:eastAsia="Arial" w:hAnsi="Calibri" w:cs="Calibri"/>
          <w:sz w:val="22"/>
          <w:szCs w:val="24"/>
          <w:lang w:val="ro-RO"/>
        </w:rPr>
        <w:t>inanțare</w:t>
      </w:r>
      <w:r w:rsidRPr="00100E5C">
        <w:rPr>
          <w:rFonts w:ascii="Calibri" w:eastAsia="Arial" w:hAnsi="Calibri" w:cs="Calibri"/>
          <w:sz w:val="22"/>
          <w:szCs w:val="24"/>
          <w:lang w:val="ro-RO"/>
        </w:rPr>
        <w:t>.</w:t>
      </w:r>
    </w:p>
    <w:p w14:paraId="2A984034" w14:textId="7DA50175" w:rsidR="00740CE0" w:rsidRPr="00100E5C" w:rsidRDefault="00740CE0" w:rsidP="002711C2">
      <w:pPr>
        <w:pStyle w:val="ListParagraph"/>
        <w:numPr>
          <w:ilvl w:val="0"/>
          <w:numId w:val="4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Aprobarea proiectului și semnarea </w:t>
      </w:r>
      <w:r w:rsidR="000C4395"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ontractului de </w:t>
      </w:r>
      <w:r w:rsidR="008E05BE"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100E5C" w:rsidRDefault="00BB609A" w:rsidP="002711C2">
      <w:pPr>
        <w:pStyle w:val="ListParagraph"/>
        <w:numPr>
          <w:ilvl w:val="0"/>
          <w:numId w:val="47"/>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AM/OI își rezervă dreptul de a declara, în orice moment,</w:t>
      </w:r>
      <w:r w:rsidR="00C32F25" w:rsidRPr="00100E5C">
        <w:rPr>
          <w:rFonts w:ascii="Calibri" w:eastAsia="Arial" w:hAnsi="Calibri" w:cs="Calibri"/>
          <w:sz w:val="22"/>
          <w:szCs w:val="24"/>
          <w:lang w:val="ro-RO"/>
        </w:rPr>
        <w:t xml:space="preserve"> pe parcursul implementării contractului,</w:t>
      </w:r>
      <w:r w:rsidRPr="00100E5C">
        <w:rPr>
          <w:rFonts w:ascii="Calibri" w:eastAsia="Arial" w:hAnsi="Calibri" w:cs="Calibri"/>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100E5C">
        <w:rPr>
          <w:rFonts w:ascii="Calibri" w:eastAsia="Arial" w:hAnsi="Calibri" w:cs="Calibri"/>
          <w:sz w:val="22"/>
          <w:szCs w:val="24"/>
          <w:lang w:val="ro-RO"/>
        </w:rPr>
        <w:t>în cauză</w:t>
      </w:r>
      <w:r w:rsidRPr="00100E5C">
        <w:rPr>
          <w:rFonts w:ascii="Calibri" w:eastAsia="Arial" w:hAnsi="Calibri" w:cs="Calibri"/>
          <w:sz w:val="22"/>
          <w:szCs w:val="24"/>
          <w:lang w:val="ro-RO"/>
        </w:rPr>
        <w:t xml:space="preserve"> </w:t>
      </w:r>
      <w:r w:rsidR="002270A0" w:rsidRPr="00100E5C">
        <w:rPr>
          <w:rFonts w:ascii="Calibri" w:eastAsia="Arial" w:hAnsi="Calibri" w:cs="Calibri"/>
          <w:sz w:val="22"/>
          <w:szCs w:val="24"/>
          <w:lang w:val="ro-RO"/>
        </w:rPr>
        <w:t>nu au fost sesizate cu ocazia încheierii</w:t>
      </w:r>
      <w:r w:rsidR="00C32F25"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actelor adiționale și, respectiv</w:t>
      </w:r>
      <w:r w:rsidR="008E05BE"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notificărilor </w:t>
      </w:r>
      <w:r w:rsidR="0008480E" w:rsidRPr="00100E5C">
        <w:rPr>
          <w:rFonts w:ascii="Calibri" w:eastAsia="Arial" w:hAnsi="Calibri" w:cs="Calibri"/>
          <w:sz w:val="22"/>
          <w:szCs w:val="24"/>
          <w:lang w:val="ro-RO"/>
        </w:rPr>
        <w:t>de modificare a contractului de finanțare</w:t>
      </w:r>
      <w:r w:rsidRPr="00100E5C">
        <w:rPr>
          <w:rFonts w:ascii="Calibri" w:eastAsia="Arial" w:hAnsi="Calibri" w:cs="Calibri"/>
          <w:sz w:val="22"/>
          <w:szCs w:val="24"/>
          <w:lang w:val="ro-RO"/>
        </w:rPr>
        <w:t>.</w:t>
      </w:r>
    </w:p>
    <w:p w14:paraId="63CBF6B7" w14:textId="77777777" w:rsidR="00E50D77" w:rsidRPr="00100E5C" w:rsidRDefault="00E50D77" w:rsidP="002B1851">
      <w:pPr>
        <w:rPr>
          <w:rFonts w:ascii="Calibri" w:hAnsi="Calibri" w:cs="Calibri"/>
          <w:sz w:val="22"/>
          <w:szCs w:val="24"/>
          <w:lang w:val="ro-RO"/>
        </w:rPr>
      </w:pPr>
    </w:p>
    <w:p w14:paraId="22C4B375" w14:textId="4B94A9C7" w:rsidR="00E50D77" w:rsidRPr="00100E5C" w:rsidRDefault="00BF4880" w:rsidP="00EB332F">
      <w:pPr>
        <w:ind w:firstLine="720"/>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 xml:space="preserve">5 </w:t>
      </w:r>
      <w:r w:rsidR="0066292F"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0066292F" w:rsidRPr="00100E5C">
        <w:rPr>
          <w:rFonts w:ascii="Calibri" w:eastAsia="Arial" w:hAnsi="Calibri" w:cs="Calibri"/>
          <w:spacing w:val="-8"/>
          <w:sz w:val="22"/>
          <w:szCs w:val="24"/>
          <w:lang w:val="ro-RO"/>
        </w:rPr>
        <w:t>Mecanismul prefinanțării</w:t>
      </w:r>
    </w:p>
    <w:p w14:paraId="741FB2DE" w14:textId="77777777" w:rsidR="00851B3E" w:rsidRPr="00100E5C" w:rsidRDefault="00851B3E" w:rsidP="00EB332F">
      <w:pPr>
        <w:ind w:firstLine="720"/>
        <w:rPr>
          <w:rFonts w:ascii="Calibri" w:eastAsia="Arial" w:hAnsi="Calibri" w:cs="Calibri"/>
          <w:sz w:val="22"/>
          <w:szCs w:val="24"/>
          <w:lang w:val="ro-RO"/>
        </w:rPr>
      </w:pPr>
    </w:p>
    <w:p w14:paraId="5270B1FF" w14:textId="02F592D1" w:rsidR="00017E92" w:rsidRPr="00100E5C" w:rsidRDefault="00017E92" w:rsidP="00B6450E">
      <w:pPr>
        <w:pStyle w:val="ListParagraph"/>
        <w:numPr>
          <w:ilvl w:val="0"/>
          <w:numId w:val="14"/>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 are dreptul de a primi prefinanțare în co</w:t>
      </w:r>
      <w:r w:rsidR="0054505D" w:rsidRPr="00100E5C">
        <w:rPr>
          <w:rFonts w:ascii="Calibri" w:eastAsia="Arial" w:hAnsi="Calibri" w:cs="Calibri"/>
          <w:sz w:val="22"/>
          <w:szCs w:val="24"/>
          <w:lang w:val="ro-RO"/>
        </w:rPr>
        <w:t xml:space="preserve">ndițiile </w:t>
      </w:r>
      <w:r w:rsidR="009555DC" w:rsidRPr="00100E5C">
        <w:rPr>
          <w:rFonts w:ascii="Calibri" w:eastAsia="Arial" w:hAnsi="Calibri" w:cs="Calibri"/>
          <w:sz w:val="22"/>
          <w:szCs w:val="24"/>
          <w:lang w:val="ro-RO"/>
        </w:rPr>
        <w:t xml:space="preserve">legale </w:t>
      </w:r>
      <w:r w:rsidR="008E05BE" w:rsidRPr="00100E5C">
        <w:rPr>
          <w:rFonts w:ascii="Calibri" w:eastAsia="Arial" w:hAnsi="Calibri" w:cs="Calibri"/>
          <w:sz w:val="22"/>
          <w:szCs w:val="24"/>
          <w:lang w:val="ro-RO"/>
        </w:rPr>
        <w:t>aplicabile</w:t>
      </w:r>
      <w:r w:rsidR="00EC455E" w:rsidRPr="00100E5C">
        <w:rPr>
          <w:rFonts w:ascii="Calibri" w:eastAsia="Arial" w:hAnsi="Calibri" w:cs="Calibri"/>
          <w:sz w:val="22"/>
          <w:szCs w:val="24"/>
          <w:lang w:val="ro-RO"/>
        </w:rPr>
        <w:t xml:space="preserve">, cu respectarea </w:t>
      </w:r>
      <w:r w:rsidR="00997431" w:rsidRPr="00100E5C">
        <w:rPr>
          <w:rFonts w:ascii="Calibri" w:eastAsia="Arial" w:hAnsi="Calibri" w:cs="Calibri"/>
          <w:sz w:val="22"/>
          <w:szCs w:val="24"/>
          <w:lang w:val="ro-RO"/>
        </w:rPr>
        <w:t xml:space="preserve">și în conformitate cu </w:t>
      </w:r>
      <w:r w:rsidR="00DF4489" w:rsidRPr="00100E5C">
        <w:rPr>
          <w:rFonts w:ascii="Calibri" w:eastAsia="Arial" w:hAnsi="Calibri" w:cs="Calibri"/>
          <w:sz w:val="22"/>
          <w:szCs w:val="24"/>
          <w:lang w:val="ro-RO"/>
        </w:rPr>
        <w:t xml:space="preserve">prevederile prezentului contract </w:t>
      </w:r>
      <w:r w:rsidR="006315B6" w:rsidRPr="00100E5C">
        <w:rPr>
          <w:rFonts w:ascii="Calibri" w:eastAsia="Arial" w:hAnsi="Calibri" w:cs="Calibri"/>
          <w:sz w:val="22"/>
          <w:szCs w:val="24"/>
          <w:lang w:val="ro-RO"/>
        </w:rPr>
        <w:t>de</w:t>
      </w:r>
      <w:r w:rsidR="00DF4489" w:rsidRPr="00100E5C">
        <w:rPr>
          <w:rFonts w:ascii="Calibri" w:eastAsia="Arial" w:hAnsi="Calibri" w:cs="Calibri"/>
          <w:sz w:val="22"/>
          <w:szCs w:val="24"/>
          <w:lang w:val="ro-RO"/>
        </w:rPr>
        <w:t xml:space="preserve"> finanțare</w:t>
      </w:r>
      <w:r w:rsidR="00235BA7" w:rsidRPr="00100E5C">
        <w:rPr>
          <w:rFonts w:ascii="Calibri" w:eastAsia="Arial" w:hAnsi="Calibri" w:cs="Calibri"/>
          <w:sz w:val="22"/>
          <w:szCs w:val="24"/>
          <w:lang w:val="ro-RO"/>
        </w:rPr>
        <w:t>.</w:t>
      </w:r>
    </w:p>
    <w:p w14:paraId="7E44AA1D" w14:textId="3AEDFCA8" w:rsidR="0066292F" w:rsidRPr="00100E5C" w:rsidRDefault="0066292F" w:rsidP="00B6450E">
      <w:pPr>
        <w:pStyle w:val="ListParagraph"/>
        <w:numPr>
          <w:ilvl w:val="0"/>
          <w:numId w:val="14"/>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Prefinanțarea se justifică</w:t>
      </w:r>
      <w:r w:rsidR="00BE56FA" w:rsidRPr="00100E5C">
        <w:rPr>
          <w:rFonts w:ascii="Calibri" w:eastAsia="Arial" w:hAnsi="Calibri" w:cs="Calibri"/>
          <w:sz w:val="22"/>
          <w:szCs w:val="24"/>
          <w:lang w:val="ro-RO"/>
        </w:rPr>
        <w:t xml:space="preserve"> în </w:t>
      </w:r>
      <w:r w:rsidRPr="00100E5C">
        <w:rPr>
          <w:rFonts w:ascii="Calibri" w:eastAsia="Arial" w:hAnsi="Calibri" w:cs="Calibri"/>
          <w:sz w:val="22"/>
          <w:szCs w:val="24"/>
          <w:lang w:val="ro-RO"/>
        </w:rPr>
        <w:t>termenele și condițiile prevăzute la art. 19 din O</w:t>
      </w:r>
      <w:r w:rsidR="001C095E" w:rsidRPr="00100E5C">
        <w:rPr>
          <w:rFonts w:ascii="Calibri" w:eastAsia="Arial" w:hAnsi="Calibri" w:cs="Calibri"/>
          <w:sz w:val="22"/>
          <w:szCs w:val="24"/>
          <w:lang w:val="ro-RO"/>
        </w:rPr>
        <w:t xml:space="preserve">rdonanța de urgență a </w:t>
      </w:r>
      <w:r w:rsidRPr="00100E5C">
        <w:rPr>
          <w:rFonts w:ascii="Calibri" w:eastAsia="Arial" w:hAnsi="Calibri" w:cs="Calibri"/>
          <w:sz w:val="22"/>
          <w:szCs w:val="24"/>
          <w:lang w:val="ro-RO"/>
        </w:rPr>
        <w:t>G</w:t>
      </w:r>
      <w:r w:rsidR="001C095E" w:rsidRPr="00100E5C">
        <w:rPr>
          <w:rFonts w:ascii="Calibri" w:eastAsia="Arial" w:hAnsi="Calibri" w:cs="Calibri"/>
          <w:sz w:val="22"/>
          <w:szCs w:val="24"/>
          <w:lang w:val="ro-RO"/>
        </w:rPr>
        <w:t>uvernului</w:t>
      </w:r>
      <w:r w:rsidRPr="00100E5C">
        <w:rPr>
          <w:rFonts w:ascii="Calibri" w:eastAsia="Arial" w:hAnsi="Calibri" w:cs="Calibri"/>
          <w:sz w:val="22"/>
          <w:szCs w:val="24"/>
          <w:lang w:val="ro-RO"/>
        </w:rPr>
        <w:t xml:space="preserve"> nr. 133/2021</w:t>
      </w:r>
      <w:r w:rsidR="009555DC" w:rsidRPr="00100E5C">
        <w:rPr>
          <w:rFonts w:ascii="Calibri" w:eastAsia="Arial" w:hAnsi="Calibri" w:cs="Calibri"/>
          <w:sz w:val="22"/>
          <w:szCs w:val="24"/>
          <w:lang w:val="ro-RO"/>
        </w:rPr>
        <w:t xml:space="preserve"> </w:t>
      </w:r>
      <w:r w:rsidR="00181E45" w:rsidRPr="00100E5C">
        <w:rPr>
          <w:rFonts w:ascii="Calibri" w:eastAsia="Arial" w:hAnsi="Calibri" w:cs="Calibri"/>
          <w:sz w:val="22"/>
          <w:szCs w:val="24"/>
          <w:lang w:val="ro-RO"/>
        </w:rPr>
        <w:t>și ale prezentului contract de finanțare</w:t>
      </w:r>
      <w:r w:rsidR="00235BA7" w:rsidRPr="00100E5C">
        <w:rPr>
          <w:rFonts w:ascii="Calibri" w:eastAsia="Arial" w:hAnsi="Calibri" w:cs="Calibri"/>
          <w:sz w:val="22"/>
          <w:szCs w:val="24"/>
          <w:lang w:val="ro-RO"/>
        </w:rPr>
        <w:t>.</w:t>
      </w:r>
    </w:p>
    <w:p w14:paraId="6F4E499C" w14:textId="238E0D41" w:rsidR="00AD37C9" w:rsidRPr="00100E5C" w:rsidRDefault="0066292F" w:rsidP="00AD37C9">
      <w:pPr>
        <w:pStyle w:val="ListParagraph"/>
        <w:numPr>
          <w:ilvl w:val="0"/>
          <w:numId w:val="14"/>
        </w:numPr>
        <w:tabs>
          <w:tab w:val="left" w:pos="709"/>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Recuperarea prefinanțării se realizează în conformitate cu prevederile art. 20 din </w:t>
      </w:r>
      <w:r w:rsidR="00A84D67" w:rsidRPr="00100E5C">
        <w:rPr>
          <w:rFonts w:ascii="Calibri" w:eastAsia="Arial" w:hAnsi="Calibri" w:cs="Calibri"/>
          <w:sz w:val="22"/>
          <w:szCs w:val="24"/>
          <w:lang w:val="ro-RO"/>
        </w:rPr>
        <w:t>Ordonanța de urgență a Guvernului nr. 133/</w:t>
      </w:r>
      <w:r w:rsidRPr="00100E5C">
        <w:rPr>
          <w:rFonts w:ascii="Calibri" w:eastAsia="Arial" w:hAnsi="Calibri" w:cs="Calibri"/>
          <w:sz w:val="22"/>
          <w:szCs w:val="24"/>
          <w:lang w:val="ro-RO"/>
        </w:rPr>
        <w:t>2021</w:t>
      </w:r>
      <w:r w:rsidR="00181E45" w:rsidRPr="00100E5C">
        <w:rPr>
          <w:rFonts w:ascii="Calibri" w:eastAsia="Arial" w:hAnsi="Calibri" w:cs="Calibri"/>
          <w:sz w:val="22"/>
          <w:szCs w:val="24"/>
          <w:lang w:val="ro-RO"/>
        </w:rPr>
        <w:t xml:space="preserve"> și ale prezentului contract de finanțare</w:t>
      </w:r>
      <w:r w:rsidR="00F17530" w:rsidRPr="00100E5C">
        <w:rPr>
          <w:rFonts w:ascii="Calibri" w:eastAsia="Arial" w:hAnsi="Calibri" w:cs="Calibri"/>
          <w:sz w:val="22"/>
          <w:szCs w:val="24"/>
          <w:lang w:val="ro-RO"/>
        </w:rPr>
        <w:t>.</w:t>
      </w:r>
      <w:r w:rsidR="00AD37C9" w:rsidRPr="00100E5C">
        <w:rPr>
          <w:rFonts w:ascii="Calibri" w:eastAsia="Arial" w:hAnsi="Calibri" w:cs="Calibri"/>
          <w:sz w:val="22"/>
          <w:szCs w:val="24"/>
          <w:lang w:val="ro-RO"/>
        </w:rPr>
        <w:t>.</w:t>
      </w:r>
    </w:p>
    <w:p w14:paraId="67246BF9" w14:textId="7691B472" w:rsidR="00017E92" w:rsidRPr="00100E5C" w:rsidRDefault="00017E92" w:rsidP="00D30B31">
      <w:pPr>
        <w:tabs>
          <w:tab w:val="left" w:pos="709"/>
        </w:tabs>
        <w:ind w:right="76"/>
        <w:jc w:val="both"/>
        <w:rPr>
          <w:rFonts w:ascii="Calibri" w:eastAsia="Arial" w:hAnsi="Calibri" w:cs="Calibri"/>
          <w:sz w:val="22"/>
          <w:szCs w:val="24"/>
          <w:lang w:val="ro-RO"/>
        </w:rPr>
      </w:pPr>
    </w:p>
    <w:p w14:paraId="3F28440D" w14:textId="0C9B52E1"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6</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R</w:t>
      </w:r>
      <w:r w:rsidRPr="00100E5C">
        <w:rPr>
          <w:rFonts w:ascii="Calibri" w:eastAsia="Arial" w:hAnsi="Calibri" w:cs="Calibri"/>
          <w:sz w:val="22"/>
          <w:szCs w:val="24"/>
          <w:lang w:val="ro-RO"/>
        </w:rPr>
        <w:t>amburs</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rea/p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 che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p>
    <w:p w14:paraId="75838D47" w14:textId="77777777" w:rsidR="00A84D67" w:rsidRPr="00100E5C" w:rsidRDefault="00A84D67" w:rsidP="00EB332F">
      <w:pPr>
        <w:ind w:firstLine="720"/>
        <w:rPr>
          <w:rFonts w:ascii="Calibri" w:eastAsia="Arial" w:hAnsi="Calibri" w:cs="Calibri"/>
          <w:sz w:val="22"/>
          <w:szCs w:val="24"/>
          <w:lang w:val="ro-RO"/>
        </w:rPr>
      </w:pPr>
    </w:p>
    <w:p w14:paraId="2ECFA3A8" w14:textId="3A0E41DA" w:rsidR="00E50D77" w:rsidRPr="00100E5C" w:rsidRDefault="00BF4880" w:rsidP="00B6450E">
      <w:pPr>
        <w:pStyle w:val="ListParagraph"/>
        <w:numPr>
          <w:ilvl w:val="0"/>
          <w:numId w:val="15"/>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Rambursarea sau plata se va realiza de către AM</w:t>
      </w:r>
      <w:r w:rsidR="00901DDC"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OI în conformitate cu </w:t>
      </w:r>
      <w:r w:rsidR="002F1694" w:rsidRPr="00100E5C">
        <w:rPr>
          <w:rFonts w:ascii="Calibri" w:eastAsia="Arial" w:hAnsi="Calibri" w:cs="Calibri"/>
          <w:sz w:val="22"/>
          <w:szCs w:val="24"/>
          <w:lang w:val="ro-RO"/>
        </w:rPr>
        <w:t>prevederile legale</w:t>
      </w:r>
      <w:r w:rsidRPr="00100E5C">
        <w:rPr>
          <w:rFonts w:ascii="Calibri" w:eastAsia="Arial" w:hAnsi="Calibri" w:cs="Calibri"/>
          <w:sz w:val="22"/>
          <w:szCs w:val="24"/>
          <w:lang w:val="ro-RO"/>
        </w:rPr>
        <w:t xml:space="preserve">, pe baza cererilor </w:t>
      </w:r>
      <w:r w:rsidR="002C17D3" w:rsidRPr="00100E5C">
        <w:rPr>
          <w:rFonts w:ascii="Calibri" w:eastAsia="Arial" w:hAnsi="Calibri" w:cs="Calibri"/>
          <w:sz w:val="22"/>
          <w:szCs w:val="24"/>
          <w:lang w:val="ro-RO"/>
        </w:rPr>
        <w:t>de rambursare</w:t>
      </w:r>
      <w:r w:rsidR="007D1631" w:rsidRPr="00100E5C">
        <w:rPr>
          <w:rFonts w:ascii="Calibri" w:eastAsia="Arial" w:hAnsi="Calibri" w:cs="Calibri"/>
          <w:sz w:val="22"/>
          <w:szCs w:val="24"/>
          <w:lang w:val="ro-RO"/>
        </w:rPr>
        <w:t>/plată</w:t>
      </w:r>
      <w:r w:rsidR="007D1631" w:rsidRPr="00100E5C" w:rsidDel="00901DDC">
        <w:rPr>
          <w:rFonts w:ascii="Calibri" w:eastAsia="Arial" w:hAnsi="Calibri" w:cs="Calibri"/>
          <w:sz w:val="22"/>
          <w:szCs w:val="24"/>
          <w:lang w:val="ro-RO"/>
        </w:rPr>
        <w:t xml:space="preserve"> </w:t>
      </w:r>
      <w:r w:rsidR="006315B6" w:rsidRPr="00100E5C">
        <w:rPr>
          <w:rFonts w:ascii="Calibri" w:eastAsia="Arial" w:hAnsi="Calibri" w:cs="Calibri"/>
          <w:sz w:val="22"/>
          <w:szCs w:val="24"/>
          <w:lang w:val="ro-RO"/>
        </w:rPr>
        <w:t>transmise AM</w:t>
      </w:r>
      <w:r w:rsidR="00547855" w:rsidRPr="00100E5C">
        <w:rPr>
          <w:rFonts w:ascii="Calibri" w:eastAsia="Arial" w:hAnsi="Calibri" w:cs="Calibri"/>
          <w:sz w:val="22"/>
          <w:szCs w:val="24"/>
          <w:lang w:val="ro-RO"/>
        </w:rPr>
        <w:t>/OI</w:t>
      </w:r>
      <w:r w:rsidR="00901DDC" w:rsidRPr="00100E5C">
        <w:rPr>
          <w:rFonts w:ascii="Calibri" w:eastAsia="Arial" w:hAnsi="Calibri" w:cs="Calibri"/>
          <w:sz w:val="22"/>
          <w:szCs w:val="24"/>
          <w:lang w:val="ro-RO"/>
        </w:rPr>
        <w:t xml:space="preserve"> de </w:t>
      </w:r>
      <w:r w:rsidRPr="00100E5C">
        <w:rPr>
          <w:rFonts w:ascii="Calibri" w:eastAsia="Arial" w:hAnsi="Calibri" w:cs="Calibri"/>
          <w:sz w:val="22"/>
          <w:szCs w:val="24"/>
          <w:lang w:val="ro-RO"/>
        </w:rPr>
        <w:t>Beneficiar</w:t>
      </w:r>
      <w:r w:rsidR="00E060C8" w:rsidRPr="00100E5C">
        <w:rPr>
          <w:rFonts w:ascii="Calibri" w:eastAsia="Arial" w:hAnsi="Calibri" w:cs="Calibri"/>
          <w:sz w:val="22"/>
          <w:szCs w:val="24"/>
          <w:lang w:val="ro-RO"/>
        </w:rPr>
        <w:t>/</w:t>
      </w:r>
      <w:r w:rsidR="00505550" w:rsidRPr="00100E5C">
        <w:rPr>
          <w:rFonts w:ascii="Calibri" w:eastAsia="Arial" w:hAnsi="Calibri" w:cs="Calibri"/>
          <w:sz w:val="22"/>
          <w:szCs w:val="24"/>
          <w:lang w:val="ro-RO"/>
        </w:rPr>
        <w:t>Liderul de parteneriat</w:t>
      </w:r>
      <w:r w:rsidRPr="00100E5C">
        <w:rPr>
          <w:rFonts w:ascii="Calibri" w:eastAsia="Arial" w:hAnsi="Calibri" w:cs="Calibri"/>
          <w:sz w:val="22"/>
          <w:szCs w:val="24"/>
          <w:lang w:val="ro-RO"/>
        </w:rPr>
        <w:t xml:space="preserve"> </w:t>
      </w:r>
      <w:r w:rsidR="00097589" w:rsidRPr="00100E5C">
        <w:rPr>
          <w:rFonts w:ascii="Calibri" w:eastAsia="Arial" w:hAnsi="Calibri" w:cs="Calibri"/>
          <w:sz w:val="22"/>
          <w:szCs w:val="24"/>
          <w:lang w:val="ro-RO"/>
        </w:rPr>
        <w:t xml:space="preserve">și în condițiile specificate în prezentul contract de finanțare. </w:t>
      </w:r>
    </w:p>
    <w:p w14:paraId="197C0F87" w14:textId="61F11294" w:rsidR="005A0D5E" w:rsidRPr="00100E5C" w:rsidRDefault="005A0D5E" w:rsidP="00B6450E">
      <w:pPr>
        <w:pStyle w:val="ListParagraph"/>
        <w:numPr>
          <w:ilvl w:val="0"/>
          <w:numId w:val="15"/>
        </w:numPr>
        <w:tabs>
          <w:tab w:val="left" w:pos="180"/>
        </w:tabs>
        <w:ind w:right="76"/>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E060C8" w:rsidRPr="00100E5C">
        <w:rPr>
          <w:rFonts w:ascii="Calibri" w:eastAsia="Arial" w:hAnsi="Calibri" w:cs="Calibri"/>
          <w:sz w:val="22"/>
          <w:szCs w:val="24"/>
          <w:lang w:val="ro-RO"/>
        </w:rPr>
        <w:t>/Lideru</w:t>
      </w:r>
      <w:r w:rsidR="00963630" w:rsidRPr="00100E5C">
        <w:rPr>
          <w:rFonts w:ascii="Calibri" w:eastAsia="Arial" w:hAnsi="Calibri" w:cs="Calibri"/>
          <w:sz w:val="22"/>
          <w:szCs w:val="24"/>
          <w:lang w:val="ro-RO"/>
        </w:rPr>
        <w:t>l</w:t>
      </w:r>
      <w:r w:rsidR="00E060C8" w:rsidRPr="00100E5C">
        <w:rPr>
          <w:rFonts w:ascii="Calibri" w:eastAsia="Arial" w:hAnsi="Calibri" w:cs="Calibri"/>
          <w:sz w:val="22"/>
          <w:szCs w:val="24"/>
          <w:lang w:val="ro-RO"/>
        </w:rPr>
        <w:t xml:space="preserve"> de parteneriat și partenerii, după caz,</w:t>
      </w:r>
      <w:r w:rsidRPr="00100E5C">
        <w:rPr>
          <w:rFonts w:ascii="Calibri" w:eastAsia="Arial" w:hAnsi="Calibri" w:cs="Calibri"/>
          <w:sz w:val="22"/>
          <w:szCs w:val="24"/>
          <w:lang w:val="ro-RO"/>
        </w:rPr>
        <w:t xml:space="preserve"> răspund de legalitatea, realitatea și regularitatea cheltuielilor</w:t>
      </w:r>
      <w:r w:rsidR="00095036" w:rsidRPr="00100E5C">
        <w:rPr>
          <w:rFonts w:ascii="Calibri" w:eastAsia="Arial" w:hAnsi="Calibri" w:cs="Calibri"/>
          <w:sz w:val="22"/>
          <w:szCs w:val="24"/>
          <w:lang w:val="ro-RO"/>
        </w:rPr>
        <w:t xml:space="preserve">, în caz contrar </w:t>
      </w:r>
      <w:r w:rsidR="0008687E" w:rsidRPr="00100E5C">
        <w:rPr>
          <w:rFonts w:ascii="Calibri" w:eastAsia="Arial" w:hAnsi="Calibri" w:cs="Calibri"/>
          <w:sz w:val="22"/>
          <w:szCs w:val="24"/>
          <w:lang w:val="ro-RO"/>
        </w:rPr>
        <w:t xml:space="preserve">fiind </w:t>
      </w:r>
      <w:r w:rsidR="00095036" w:rsidRPr="00100E5C">
        <w:rPr>
          <w:rFonts w:ascii="Calibri" w:eastAsia="Arial" w:hAnsi="Calibri" w:cs="Calibri"/>
          <w:sz w:val="22"/>
          <w:szCs w:val="24"/>
          <w:lang w:val="ro-RO"/>
        </w:rPr>
        <w:t xml:space="preserve">aplicabile prevederile </w:t>
      </w:r>
      <w:r w:rsidR="00DB41B9" w:rsidRPr="00100E5C">
        <w:rPr>
          <w:rFonts w:ascii="Calibri" w:eastAsia="Arial" w:hAnsi="Calibri" w:cs="Calibri"/>
          <w:sz w:val="22"/>
          <w:szCs w:val="24"/>
          <w:lang w:val="ro-RO"/>
        </w:rPr>
        <w:t>Ordonanței de urgență a Guver</w:t>
      </w:r>
      <w:r w:rsidR="00D8522F" w:rsidRPr="00100E5C">
        <w:rPr>
          <w:rFonts w:ascii="Calibri" w:eastAsia="Arial" w:hAnsi="Calibri" w:cs="Calibri"/>
          <w:sz w:val="22"/>
          <w:szCs w:val="24"/>
          <w:lang w:val="ro-RO"/>
        </w:rPr>
        <w:t>n</w:t>
      </w:r>
      <w:r w:rsidR="00DB41B9" w:rsidRPr="00100E5C">
        <w:rPr>
          <w:rFonts w:ascii="Calibri" w:eastAsia="Arial" w:hAnsi="Calibri" w:cs="Calibri"/>
          <w:sz w:val="22"/>
          <w:szCs w:val="24"/>
          <w:lang w:val="ro-RO"/>
        </w:rPr>
        <w:t xml:space="preserve">ului </w:t>
      </w:r>
      <w:r w:rsidR="00CA164E" w:rsidRPr="00100E5C">
        <w:rPr>
          <w:rFonts w:ascii="Calibri" w:eastAsia="Arial" w:hAnsi="Calibri" w:cs="Calibri"/>
          <w:sz w:val="22"/>
          <w:szCs w:val="24"/>
          <w:lang w:val="ro-RO"/>
        </w:rPr>
        <w:t xml:space="preserve">nr. </w:t>
      </w:r>
      <w:r w:rsidR="00095036" w:rsidRPr="00100E5C">
        <w:rPr>
          <w:rFonts w:ascii="Calibri" w:eastAsia="Arial" w:hAnsi="Calibri" w:cs="Calibri"/>
          <w:sz w:val="22"/>
          <w:szCs w:val="24"/>
          <w:lang w:val="ro-RO"/>
        </w:rPr>
        <w:t>66/2011</w:t>
      </w:r>
      <w:r w:rsidR="0008687E" w:rsidRPr="00100E5C">
        <w:rPr>
          <w:rFonts w:ascii="Calibri" w:eastAsia="Arial" w:hAnsi="Calibri" w:cs="Calibri"/>
          <w:sz w:val="22"/>
          <w:szCs w:val="24"/>
          <w:lang w:val="ro-RO"/>
        </w:rPr>
        <w:t xml:space="preserve"> privind prevenirea, constatarea şi sancţionarea neregulilor apărute în obţinerea şi utilizarea fondurilor europene şi/sau a fondurilor publice naţionale aferente acestora, cu modificările și completările ulterioare</w:t>
      </w:r>
      <w:r w:rsidR="00235BA7" w:rsidRPr="00100E5C">
        <w:rPr>
          <w:rFonts w:ascii="Calibri" w:eastAsia="Arial" w:hAnsi="Calibri" w:cs="Calibri"/>
          <w:sz w:val="22"/>
          <w:szCs w:val="24"/>
          <w:lang w:val="ro-RO"/>
        </w:rPr>
        <w:t>.</w:t>
      </w:r>
    </w:p>
    <w:p w14:paraId="2447B7D1" w14:textId="7AD45DD2" w:rsidR="008F731C" w:rsidRPr="00100E5C" w:rsidRDefault="007D1631" w:rsidP="00B6450E">
      <w:pPr>
        <w:pStyle w:val="ListParagraph"/>
        <w:numPr>
          <w:ilvl w:val="0"/>
          <w:numId w:val="15"/>
        </w:numPr>
        <w:jc w:val="both"/>
        <w:rPr>
          <w:rFonts w:ascii="Calibri" w:eastAsia="Arial" w:hAnsi="Calibri" w:cs="Calibri"/>
          <w:spacing w:val="-6"/>
          <w:sz w:val="22"/>
          <w:szCs w:val="24"/>
          <w:lang w:val="ro-RO"/>
        </w:rPr>
      </w:pPr>
      <w:r w:rsidRPr="00100E5C">
        <w:rPr>
          <w:rFonts w:ascii="Calibri" w:eastAsia="Arial" w:hAnsi="Calibri" w:cs="Calibri"/>
          <w:spacing w:val="-6"/>
          <w:sz w:val="22"/>
          <w:szCs w:val="24"/>
          <w:lang w:val="ro-RO"/>
        </w:rPr>
        <w:t>Autorizarea cheltuielilor/e</w:t>
      </w:r>
      <w:r w:rsidR="002F1694" w:rsidRPr="00100E5C">
        <w:rPr>
          <w:rFonts w:ascii="Calibri" w:eastAsia="Arial" w:hAnsi="Calibri" w:cs="Calibri"/>
          <w:spacing w:val="-6"/>
          <w:sz w:val="22"/>
          <w:szCs w:val="24"/>
          <w:lang w:val="ro-RO"/>
        </w:rPr>
        <w:t xml:space="preserve">fectuarea plăților </w:t>
      </w:r>
      <w:r w:rsidRPr="00100E5C">
        <w:rPr>
          <w:rFonts w:ascii="Calibri" w:eastAsia="Arial" w:hAnsi="Calibri" w:cs="Calibri"/>
          <w:spacing w:val="-6"/>
          <w:sz w:val="22"/>
          <w:szCs w:val="24"/>
          <w:lang w:val="ro-RO"/>
        </w:rPr>
        <w:t>se realizează</w:t>
      </w:r>
      <w:r w:rsidR="00412D0C" w:rsidRPr="00100E5C">
        <w:rPr>
          <w:rFonts w:ascii="Calibri" w:eastAsia="Arial" w:hAnsi="Calibri" w:cs="Calibri"/>
          <w:spacing w:val="-6"/>
          <w:sz w:val="22"/>
          <w:szCs w:val="24"/>
          <w:lang w:val="ro-RO"/>
        </w:rPr>
        <w:t xml:space="preserve"> de către AM/OI</w:t>
      </w:r>
      <w:r w:rsidR="00E060C8" w:rsidRPr="00100E5C">
        <w:rPr>
          <w:rFonts w:ascii="Calibri" w:eastAsia="Arial" w:hAnsi="Calibri" w:cs="Calibri"/>
          <w:spacing w:val="-6"/>
          <w:sz w:val="22"/>
          <w:szCs w:val="24"/>
          <w:lang w:val="ro-RO"/>
        </w:rPr>
        <w:t>, în condițiile</w:t>
      </w:r>
      <w:r w:rsidR="004439EC" w:rsidRPr="00100E5C">
        <w:rPr>
          <w:rFonts w:ascii="Calibri" w:eastAsia="Arial" w:hAnsi="Calibri" w:cs="Calibri"/>
          <w:spacing w:val="-6"/>
          <w:sz w:val="22"/>
          <w:szCs w:val="24"/>
          <w:lang w:val="ro-RO"/>
        </w:rPr>
        <w:t xml:space="preserve"> </w:t>
      </w:r>
      <w:r w:rsidR="00DB41B9" w:rsidRPr="00100E5C">
        <w:rPr>
          <w:rFonts w:ascii="Calibri" w:eastAsia="Arial" w:hAnsi="Calibri" w:cs="Calibri"/>
          <w:spacing w:val="-6"/>
          <w:sz w:val="22"/>
          <w:szCs w:val="24"/>
          <w:lang w:val="ro-RO"/>
        </w:rPr>
        <w:t xml:space="preserve">prevăzute în legislația aplicabilă și cu </w:t>
      </w:r>
      <w:r w:rsidR="0009200C" w:rsidRPr="00100E5C">
        <w:rPr>
          <w:rFonts w:ascii="Calibri" w:eastAsia="Arial" w:hAnsi="Calibri" w:cs="Calibri"/>
          <w:spacing w:val="-6"/>
          <w:sz w:val="22"/>
          <w:szCs w:val="24"/>
          <w:lang w:val="ro-RO"/>
        </w:rPr>
        <w:t xml:space="preserve">respectarea </w:t>
      </w:r>
      <w:r w:rsidR="00484B3A" w:rsidRPr="00100E5C">
        <w:rPr>
          <w:rFonts w:ascii="Calibri" w:eastAsia="Arial" w:hAnsi="Calibri" w:cs="Calibri"/>
          <w:spacing w:val="-6"/>
          <w:sz w:val="22"/>
          <w:szCs w:val="24"/>
          <w:lang w:val="ro-RO"/>
        </w:rPr>
        <w:t>P</w:t>
      </w:r>
      <w:r w:rsidR="004439EC" w:rsidRPr="00100E5C">
        <w:rPr>
          <w:rFonts w:ascii="Calibri" w:eastAsia="Arial" w:hAnsi="Calibri" w:cs="Calibri"/>
          <w:spacing w:val="-6"/>
          <w:sz w:val="22"/>
          <w:szCs w:val="24"/>
          <w:lang w:val="ro-RO"/>
        </w:rPr>
        <w:t>lanului de monitorizare a proiectului</w:t>
      </w:r>
      <w:r w:rsidR="002F1694" w:rsidRPr="00100E5C">
        <w:rPr>
          <w:rFonts w:ascii="Calibri" w:eastAsia="Arial" w:hAnsi="Calibri" w:cs="Calibri"/>
          <w:spacing w:val="-6"/>
          <w:sz w:val="22"/>
          <w:szCs w:val="24"/>
          <w:lang w:val="ro-RO"/>
        </w:rPr>
        <w:t xml:space="preserve">, </w:t>
      </w:r>
      <w:r w:rsidR="0008687E" w:rsidRPr="00100E5C">
        <w:rPr>
          <w:rFonts w:ascii="Calibri" w:eastAsia="Arial" w:hAnsi="Calibri" w:cs="Calibri"/>
          <w:spacing w:val="-6"/>
          <w:sz w:val="22"/>
          <w:szCs w:val="24"/>
          <w:lang w:val="ro-RO"/>
        </w:rPr>
        <w:t>prevăzut în</w:t>
      </w:r>
      <w:r w:rsidR="005E2AFD" w:rsidRPr="00100E5C">
        <w:rPr>
          <w:rFonts w:ascii="Calibri" w:eastAsia="Arial" w:hAnsi="Calibri" w:cs="Calibri"/>
          <w:spacing w:val="-6"/>
          <w:sz w:val="22"/>
          <w:szCs w:val="24"/>
          <w:lang w:val="ro-RO"/>
        </w:rPr>
        <w:t xml:space="preserve"> </w:t>
      </w:r>
      <w:r w:rsidR="00D45F9B" w:rsidRPr="00100E5C">
        <w:rPr>
          <w:rFonts w:ascii="Calibri" w:eastAsia="Arial" w:hAnsi="Calibri" w:cs="Calibri"/>
          <w:spacing w:val="-6"/>
          <w:sz w:val="22"/>
          <w:szCs w:val="24"/>
          <w:lang w:val="ro-RO"/>
        </w:rPr>
        <w:t>A</w:t>
      </w:r>
      <w:r w:rsidR="005E2AFD" w:rsidRPr="00100E5C">
        <w:rPr>
          <w:rFonts w:ascii="Calibri" w:eastAsia="Arial" w:hAnsi="Calibri" w:cs="Calibri"/>
          <w:spacing w:val="-6"/>
          <w:sz w:val="22"/>
          <w:szCs w:val="24"/>
          <w:lang w:val="ro-RO"/>
        </w:rPr>
        <w:t>nex</w:t>
      </w:r>
      <w:r w:rsidR="00D45F9B" w:rsidRPr="00100E5C">
        <w:rPr>
          <w:rFonts w:ascii="Calibri" w:eastAsia="Arial" w:hAnsi="Calibri" w:cs="Calibri"/>
          <w:spacing w:val="-6"/>
          <w:sz w:val="22"/>
          <w:szCs w:val="24"/>
          <w:lang w:val="ro-RO"/>
        </w:rPr>
        <w:t>a</w:t>
      </w:r>
      <w:r w:rsidRPr="00100E5C">
        <w:rPr>
          <w:rFonts w:ascii="Calibri" w:eastAsia="Arial" w:hAnsi="Calibri" w:cs="Calibri"/>
          <w:spacing w:val="-6"/>
          <w:sz w:val="22"/>
          <w:szCs w:val="24"/>
          <w:lang w:val="ro-RO"/>
        </w:rPr>
        <w:t xml:space="preserve"> nr.</w:t>
      </w:r>
      <w:r w:rsidR="00D45F9B" w:rsidRPr="00100E5C">
        <w:rPr>
          <w:rFonts w:ascii="Calibri" w:eastAsia="Arial" w:hAnsi="Calibri" w:cs="Calibri"/>
          <w:spacing w:val="-6"/>
          <w:sz w:val="22"/>
          <w:szCs w:val="24"/>
          <w:lang w:val="ro-RO"/>
        </w:rPr>
        <w:t xml:space="preserve"> 2</w:t>
      </w:r>
      <w:r w:rsidR="005E2AFD" w:rsidRPr="00100E5C">
        <w:rPr>
          <w:rFonts w:ascii="Calibri" w:eastAsia="Arial" w:hAnsi="Calibri" w:cs="Calibri"/>
          <w:spacing w:val="-6"/>
          <w:sz w:val="22"/>
          <w:szCs w:val="24"/>
          <w:lang w:val="ro-RO"/>
        </w:rPr>
        <w:t xml:space="preserve"> la prezentul contract</w:t>
      </w:r>
      <w:r w:rsidRPr="00100E5C">
        <w:rPr>
          <w:rFonts w:ascii="Calibri" w:eastAsia="Arial" w:hAnsi="Calibri" w:cs="Calibri"/>
          <w:spacing w:val="-6"/>
          <w:sz w:val="22"/>
          <w:szCs w:val="24"/>
          <w:lang w:val="ro-RO"/>
        </w:rPr>
        <w:t xml:space="preserve"> de finanțare</w:t>
      </w:r>
      <w:r w:rsidR="00E060C8" w:rsidRPr="00100E5C">
        <w:rPr>
          <w:rFonts w:ascii="Calibri" w:eastAsia="Arial" w:hAnsi="Calibri" w:cs="Calibri"/>
          <w:spacing w:val="-6"/>
          <w:sz w:val="22"/>
          <w:szCs w:val="24"/>
          <w:lang w:val="ro-RO"/>
        </w:rPr>
        <w:t xml:space="preserve">, sub rezerva sau în limita disponibilităților, iar în cazul insuficienței fondurilor, procesul de plată se va suspenda până când conturile AM </w:t>
      </w:r>
      <w:r w:rsidR="0008687E" w:rsidRPr="00100E5C">
        <w:rPr>
          <w:rFonts w:ascii="Calibri" w:eastAsia="Arial" w:hAnsi="Calibri" w:cs="Calibri"/>
          <w:spacing w:val="-6"/>
          <w:sz w:val="22"/>
          <w:szCs w:val="24"/>
          <w:lang w:val="ro-RO"/>
        </w:rPr>
        <w:t xml:space="preserve">vor fi </w:t>
      </w:r>
      <w:r w:rsidR="00E060C8" w:rsidRPr="00100E5C">
        <w:rPr>
          <w:rFonts w:ascii="Calibri" w:eastAsia="Arial" w:hAnsi="Calibri" w:cs="Calibri"/>
          <w:spacing w:val="-6"/>
          <w:sz w:val="22"/>
          <w:szCs w:val="24"/>
          <w:lang w:val="ro-RO"/>
        </w:rPr>
        <w:t xml:space="preserve">alimentate cu sumele aferente fondurilor necesare. În cazul suspendării procesului de plată, </w:t>
      </w:r>
      <w:r w:rsidR="0009200C" w:rsidRPr="00100E5C">
        <w:rPr>
          <w:rFonts w:ascii="Calibri" w:eastAsia="Arial" w:hAnsi="Calibri" w:cs="Calibri"/>
          <w:spacing w:val="-6"/>
          <w:sz w:val="22"/>
          <w:szCs w:val="24"/>
          <w:lang w:val="ro-RO"/>
        </w:rPr>
        <w:t>B</w:t>
      </w:r>
      <w:r w:rsidR="00E060C8" w:rsidRPr="00100E5C">
        <w:rPr>
          <w:rFonts w:ascii="Calibri" w:eastAsia="Arial" w:hAnsi="Calibri" w:cs="Calibri"/>
          <w:spacing w:val="-6"/>
          <w:sz w:val="22"/>
          <w:szCs w:val="24"/>
          <w:lang w:val="ro-RO"/>
        </w:rPr>
        <w:t xml:space="preserve">eneficiarul poate să solicite suspendarea sau prelungirea implementării </w:t>
      </w:r>
      <w:r w:rsidR="006315B6" w:rsidRPr="00100E5C">
        <w:rPr>
          <w:rFonts w:ascii="Calibri" w:eastAsia="Arial" w:hAnsi="Calibri" w:cs="Calibri"/>
          <w:spacing w:val="-6"/>
          <w:sz w:val="22"/>
          <w:szCs w:val="24"/>
          <w:lang w:val="ro-RO"/>
        </w:rPr>
        <w:t>proiectului</w:t>
      </w:r>
      <w:r w:rsidR="00E060C8" w:rsidRPr="00100E5C">
        <w:rPr>
          <w:rFonts w:ascii="Calibri" w:eastAsia="Arial" w:hAnsi="Calibri" w:cs="Calibri"/>
          <w:spacing w:val="-6"/>
          <w:sz w:val="22"/>
          <w:szCs w:val="24"/>
          <w:lang w:val="ro-RO"/>
        </w:rPr>
        <w:t xml:space="preserve">, pentru aceeași perioadă, fără a depăși perioada de </w:t>
      </w:r>
      <w:r w:rsidR="00D8522F" w:rsidRPr="00100E5C">
        <w:rPr>
          <w:rFonts w:ascii="Calibri" w:eastAsia="Arial" w:hAnsi="Calibri" w:cs="Calibri"/>
          <w:spacing w:val="-6"/>
          <w:sz w:val="22"/>
          <w:szCs w:val="24"/>
          <w:lang w:val="ro-RO"/>
        </w:rPr>
        <w:t>31 decembrie 2029</w:t>
      </w:r>
      <w:r w:rsidR="00E060C8" w:rsidRPr="00100E5C">
        <w:rPr>
          <w:rFonts w:ascii="Calibri" w:eastAsia="Arial" w:hAnsi="Calibri" w:cs="Calibri"/>
          <w:spacing w:val="-6"/>
          <w:sz w:val="22"/>
          <w:szCs w:val="24"/>
          <w:lang w:val="ro-RO"/>
        </w:rPr>
        <w:t>.</w:t>
      </w:r>
    </w:p>
    <w:p w14:paraId="241F237D" w14:textId="77777777" w:rsidR="004439EC" w:rsidRPr="00100E5C" w:rsidRDefault="004439EC" w:rsidP="002B1851">
      <w:pPr>
        <w:pStyle w:val="ListParagraph"/>
        <w:ind w:left="495"/>
        <w:rPr>
          <w:rFonts w:ascii="Calibri" w:eastAsia="Arial" w:hAnsi="Calibri" w:cs="Calibri"/>
          <w:spacing w:val="-6"/>
          <w:sz w:val="22"/>
          <w:szCs w:val="24"/>
          <w:lang w:val="ro-RO"/>
        </w:rPr>
      </w:pPr>
    </w:p>
    <w:p w14:paraId="7A6EB834" w14:textId="27CB1F7B" w:rsidR="00E50D77" w:rsidRPr="00100E5C" w:rsidRDefault="00BF4880" w:rsidP="00EB332F">
      <w:pPr>
        <w:ind w:firstLine="720"/>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7</w:t>
      </w:r>
      <w:r w:rsidR="002711C2"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re</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2"/>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și obligațiile</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sz w:val="22"/>
          <w:szCs w:val="24"/>
          <w:lang w:val="ro-RO"/>
        </w:rPr>
        <w:t>Bene</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p>
    <w:p w14:paraId="5E2A3335" w14:textId="77777777" w:rsidR="009D17C7" w:rsidRPr="00100E5C" w:rsidRDefault="009D17C7" w:rsidP="00EB332F">
      <w:pPr>
        <w:ind w:firstLine="720"/>
        <w:jc w:val="both"/>
        <w:rPr>
          <w:rFonts w:ascii="Calibri" w:eastAsia="Arial" w:hAnsi="Calibri" w:cs="Calibri"/>
          <w:sz w:val="22"/>
          <w:szCs w:val="24"/>
          <w:lang w:val="ro-RO"/>
        </w:rPr>
      </w:pPr>
    </w:p>
    <w:p w14:paraId="27BD42F8" w14:textId="0CF5E4A3" w:rsidR="00E060C8" w:rsidRPr="00100E5C" w:rsidRDefault="00BF4880" w:rsidP="00DC0C4E">
      <w:pPr>
        <w:pStyle w:val="ListParagraph"/>
        <w:numPr>
          <w:ilvl w:val="0"/>
          <w:numId w:val="16"/>
        </w:numPr>
        <w:tabs>
          <w:tab w:val="left" w:pos="180"/>
          <w:tab w:val="left" w:pos="567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E060C8" w:rsidRPr="00100E5C">
        <w:rPr>
          <w:rFonts w:ascii="Calibri" w:eastAsia="Arial" w:hAnsi="Calibri" w:cs="Calibri"/>
          <w:sz w:val="22"/>
          <w:szCs w:val="22"/>
          <w:lang w:val="ro-RO"/>
        </w:rPr>
        <w:t xml:space="preserve">/Liderul de parteneriat și </w:t>
      </w:r>
      <w:r w:rsidR="00DD59A6" w:rsidRPr="00100E5C">
        <w:rPr>
          <w:rFonts w:ascii="Calibri" w:eastAsia="Arial" w:hAnsi="Calibri" w:cs="Calibri"/>
          <w:sz w:val="22"/>
          <w:szCs w:val="22"/>
          <w:lang w:val="ro-RO"/>
        </w:rPr>
        <w:t>partenerii</w:t>
      </w:r>
      <w:r w:rsidR="00E060C8" w:rsidRPr="00100E5C">
        <w:rPr>
          <w:rFonts w:ascii="Calibri" w:eastAsia="Arial" w:hAnsi="Calibri" w:cs="Calibri"/>
          <w:sz w:val="22"/>
          <w:szCs w:val="22"/>
          <w:lang w:val="ro-RO"/>
        </w:rPr>
        <w:t xml:space="preserve">, după caz, au responsabilitatea </w:t>
      </w:r>
      <w:r w:rsidR="005D6FB9" w:rsidRPr="00100E5C">
        <w:rPr>
          <w:rFonts w:ascii="Calibri" w:eastAsia="Arial" w:hAnsi="Calibri" w:cs="Calibri"/>
          <w:sz w:val="22"/>
          <w:szCs w:val="22"/>
          <w:lang w:val="ro-RO"/>
        </w:rPr>
        <w:t xml:space="preserve">asigurării </w:t>
      </w:r>
      <w:r w:rsidR="00E060C8" w:rsidRPr="00100E5C">
        <w:rPr>
          <w:rFonts w:ascii="Calibri" w:eastAsia="Arial" w:hAnsi="Calibri" w:cs="Calibri"/>
          <w:sz w:val="22"/>
          <w:szCs w:val="22"/>
          <w:lang w:val="ro-RO"/>
        </w:rPr>
        <w:t>unu</w:t>
      </w:r>
      <w:r w:rsidR="00C64640" w:rsidRPr="00100E5C">
        <w:rPr>
          <w:rFonts w:ascii="Calibri" w:eastAsia="Arial" w:hAnsi="Calibri" w:cs="Calibri"/>
          <w:sz w:val="22"/>
          <w:szCs w:val="22"/>
          <w:lang w:val="ro-RO"/>
        </w:rPr>
        <w:t>i</w:t>
      </w:r>
      <w:r w:rsidR="00E060C8" w:rsidRPr="00100E5C">
        <w:rPr>
          <w:rFonts w:ascii="Calibri" w:eastAsia="Arial" w:hAnsi="Calibri" w:cs="Calibri"/>
          <w:sz w:val="22"/>
          <w:szCs w:val="22"/>
          <w:lang w:val="ro-RO"/>
        </w:rPr>
        <w:t xml:space="preserve"> management financiar riguros</w:t>
      </w:r>
      <w:r w:rsidR="00BE56FA" w:rsidRPr="00100E5C">
        <w:rPr>
          <w:rFonts w:ascii="Calibri" w:eastAsia="Arial" w:hAnsi="Calibri" w:cs="Calibri"/>
          <w:sz w:val="22"/>
          <w:szCs w:val="22"/>
          <w:lang w:val="ro-RO"/>
        </w:rPr>
        <w:t xml:space="preserve"> și </w:t>
      </w:r>
      <w:r w:rsidR="00E15431" w:rsidRPr="00100E5C">
        <w:rPr>
          <w:rFonts w:ascii="Calibri" w:eastAsia="Arial" w:hAnsi="Calibri" w:cs="Calibri"/>
          <w:sz w:val="22"/>
          <w:szCs w:val="22"/>
          <w:lang w:val="ro-RO"/>
        </w:rPr>
        <w:t>a</w:t>
      </w:r>
      <w:r w:rsidR="008E5C62" w:rsidRPr="00100E5C">
        <w:rPr>
          <w:rFonts w:ascii="Calibri" w:eastAsia="Arial" w:hAnsi="Calibri" w:cs="Calibri"/>
          <w:sz w:val="22"/>
          <w:szCs w:val="22"/>
          <w:lang w:val="ro-RO"/>
        </w:rPr>
        <w:t>sigurării</w:t>
      </w:r>
      <w:r w:rsidR="00E15431" w:rsidRPr="00100E5C">
        <w:rPr>
          <w:rFonts w:ascii="Calibri" w:eastAsia="Arial" w:hAnsi="Calibri" w:cs="Calibri"/>
          <w:sz w:val="22"/>
          <w:szCs w:val="22"/>
          <w:lang w:val="ro-RO"/>
        </w:rPr>
        <w:t xml:space="preserve"> </w:t>
      </w:r>
      <w:r w:rsidR="00E060C8" w:rsidRPr="00100E5C">
        <w:rPr>
          <w:rFonts w:ascii="Calibri" w:eastAsia="Arial" w:hAnsi="Calibri" w:cs="Calibri"/>
          <w:sz w:val="22"/>
          <w:szCs w:val="22"/>
          <w:lang w:val="ro-RO"/>
        </w:rPr>
        <w:t>resurselor financiare pentru cofinanțare</w:t>
      </w:r>
      <w:r w:rsidR="00BE56FA" w:rsidRPr="00100E5C">
        <w:rPr>
          <w:rFonts w:ascii="Calibri" w:eastAsia="Arial" w:hAnsi="Calibri" w:cs="Calibri"/>
          <w:sz w:val="22"/>
          <w:szCs w:val="22"/>
          <w:lang w:val="ro-RO"/>
        </w:rPr>
        <w:t xml:space="preserve"> și </w:t>
      </w:r>
      <w:r w:rsidR="00E060C8" w:rsidRPr="00100E5C">
        <w:rPr>
          <w:rFonts w:ascii="Calibri" w:eastAsia="Arial" w:hAnsi="Calibri" w:cs="Calibri"/>
          <w:sz w:val="22"/>
          <w:szCs w:val="22"/>
          <w:lang w:val="ro-RO"/>
        </w:rPr>
        <w:t xml:space="preserve">cheltuieli neeligibile, precum </w:t>
      </w:r>
      <w:r w:rsidR="00BE56FA" w:rsidRPr="00100E5C">
        <w:rPr>
          <w:rFonts w:ascii="Calibri" w:eastAsia="Arial" w:hAnsi="Calibri" w:cs="Calibri"/>
          <w:sz w:val="22"/>
          <w:szCs w:val="22"/>
          <w:lang w:val="ro-RO"/>
        </w:rPr>
        <w:t xml:space="preserve">și </w:t>
      </w:r>
      <w:r w:rsidR="00E060C8" w:rsidRPr="00100E5C">
        <w:rPr>
          <w:rFonts w:ascii="Calibri" w:eastAsia="Arial" w:hAnsi="Calibri" w:cs="Calibri"/>
          <w:sz w:val="22"/>
          <w:szCs w:val="22"/>
          <w:lang w:val="ro-RO"/>
        </w:rPr>
        <w:t xml:space="preserve">pentru finanțarea cheltuielilor  eligibile </w:t>
      </w:r>
      <w:r w:rsidRPr="00100E5C">
        <w:rPr>
          <w:rFonts w:ascii="Calibri" w:eastAsia="Arial" w:hAnsi="Calibri" w:cs="Calibri"/>
          <w:sz w:val="22"/>
          <w:szCs w:val="22"/>
          <w:lang w:val="ro-RO"/>
        </w:rPr>
        <w:t xml:space="preserve"> în </w:t>
      </w:r>
      <w:r w:rsidR="006315B6" w:rsidRPr="00100E5C">
        <w:rPr>
          <w:rFonts w:ascii="Calibri" w:eastAsia="Arial" w:hAnsi="Calibri" w:cs="Calibri"/>
          <w:sz w:val="22"/>
          <w:szCs w:val="22"/>
          <w:lang w:val="ro-RO"/>
        </w:rPr>
        <w:t>concordanță</w:t>
      </w:r>
      <w:r w:rsidRPr="00100E5C">
        <w:rPr>
          <w:rFonts w:ascii="Calibri" w:eastAsia="Arial" w:hAnsi="Calibri" w:cs="Calibri"/>
          <w:sz w:val="22"/>
          <w:szCs w:val="22"/>
          <w:lang w:val="ro-RO"/>
        </w:rPr>
        <w:t xml:space="preserve"> cu prevederile </w:t>
      </w:r>
      <w:r w:rsidR="00C64640" w:rsidRPr="00100E5C">
        <w:rPr>
          <w:rFonts w:ascii="Calibri" w:eastAsia="Arial" w:hAnsi="Calibri" w:cs="Calibri"/>
          <w:sz w:val="22"/>
          <w:szCs w:val="22"/>
          <w:lang w:val="ro-RO"/>
        </w:rPr>
        <w:lastRenderedPageBreak/>
        <w:t xml:space="preserve">prezentului </w:t>
      </w:r>
      <w:r w:rsidRPr="00100E5C">
        <w:rPr>
          <w:rFonts w:ascii="Calibri" w:eastAsia="Arial" w:hAnsi="Calibri" w:cs="Calibri"/>
          <w:sz w:val="22"/>
          <w:szCs w:val="22"/>
          <w:lang w:val="ro-RO"/>
        </w:rPr>
        <w:t>contract</w:t>
      </w:r>
      <w:r w:rsidR="00C64640" w:rsidRPr="00100E5C">
        <w:rPr>
          <w:rFonts w:ascii="Calibri" w:eastAsia="Arial" w:hAnsi="Calibri" w:cs="Calibri"/>
          <w:sz w:val="22"/>
          <w:szCs w:val="22"/>
          <w:lang w:val="ro-RO"/>
        </w:rPr>
        <w:t xml:space="preserve"> de finanțare</w:t>
      </w:r>
      <w:r w:rsidR="00E060C8" w:rsidRPr="00100E5C">
        <w:rPr>
          <w:rFonts w:ascii="Calibri" w:eastAsia="Arial" w:hAnsi="Calibri" w:cs="Calibri"/>
          <w:sz w:val="22"/>
          <w:szCs w:val="22"/>
          <w:lang w:val="ro-RO"/>
        </w:rPr>
        <w:t xml:space="preserve"> și ale</w:t>
      </w:r>
      <w:r w:rsidRPr="00100E5C">
        <w:rPr>
          <w:rFonts w:ascii="Calibri" w:eastAsia="Arial" w:hAnsi="Calibri" w:cs="Calibri"/>
          <w:sz w:val="22"/>
          <w:szCs w:val="22"/>
          <w:lang w:val="ro-RO"/>
        </w:rPr>
        <w:t xml:space="preserve"> </w:t>
      </w:r>
      <w:r w:rsidR="006315B6" w:rsidRPr="00100E5C">
        <w:rPr>
          <w:rFonts w:ascii="Calibri" w:eastAsia="Arial" w:hAnsi="Calibri" w:cs="Calibri"/>
          <w:sz w:val="22"/>
          <w:szCs w:val="22"/>
          <w:lang w:val="ro-RO"/>
        </w:rPr>
        <w:t>legislației</w:t>
      </w:r>
      <w:r w:rsidRPr="00100E5C">
        <w:rPr>
          <w:rFonts w:ascii="Calibri" w:eastAsia="Arial" w:hAnsi="Calibri" w:cs="Calibri"/>
          <w:sz w:val="22"/>
          <w:szCs w:val="22"/>
          <w:lang w:val="ro-RO"/>
        </w:rPr>
        <w:t xml:space="preserve"> europene şi </w:t>
      </w:r>
      <w:r w:rsidR="006315B6" w:rsidRPr="00100E5C">
        <w:rPr>
          <w:rFonts w:ascii="Calibri" w:eastAsia="Arial" w:hAnsi="Calibri" w:cs="Calibri"/>
          <w:sz w:val="22"/>
          <w:szCs w:val="22"/>
          <w:lang w:val="ro-RO"/>
        </w:rPr>
        <w:t>naționale</w:t>
      </w:r>
      <w:r w:rsidRPr="00100E5C">
        <w:rPr>
          <w:rFonts w:ascii="Calibri" w:eastAsia="Arial" w:hAnsi="Calibri" w:cs="Calibri"/>
          <w:sz w:val="22"/>
          <w:szCs w:val="22"/>
          <w:lang w:val="ro-RO"/>
        </w:rPr>
        <w:t xml:space="preserve"> aplicabile.</w:t>
      </w:r>
      <w:r w:rsidR="00E060C8" w:rsidRPr="00100E5C">
        <w:rPr>
          <w:rFonts w:ascii="Calibri" w:eastAsia="Arial" w:hAnsi="Calibri" w:cs="Calibri"/>
          <w:sz w:val="22"/>
          <w:szCs w:val="22"/>
          <w:lang w:val="ro-RO"/>
        </w:rPr>
        <w:t xml:space="preserve"> Toto</w:t>
      </w:r>
      <w:r w:rsidR="00C64640" w:rsidRPr="00100E5C">
        <w:rPr>
          <w:rFonts w:ascii="Calibri" w:eastAsia="Arial" w:hAnsi="Calibri" w:cs="Calibri"/>
          <w:sz w:val="22"/>
          <w:szCs w:val="22"/>
          <w:lang w:val="ro-RO"/>
        </w:rPr>
        <w:t>d</w:t>
      </w:r>
      <w:r w:rsidR="00E060C8" w:rsidRPr="00100E5C">
        <w:rPr>
          <w:rFonts w:ascii="Calibri" w:eastAsia="Arial" w:hAnsi="Calibri" w:cs="Calibri"/>
          <w:sz w:val="22"/>
          <w:szCs w:val="22"/>
          <w:lang w:val="ro-RO"/>
        </w:rPr>
        <w:t xml:space="preserve">ată, Beneficiarul/Liderul de parteneriat și </w:t>
      </w:r>
      <w:r w:rsidR="002D2B25" w:rsidRPr="00100E5C">
        <w:rPr>
          <w:rFonts w:ascii="Calibri" w:eastAsia="Arial" w:hAnsi="Calibri" w:cs="Calibri"/>
          <w:sz w:val="22"/>
          <w:szCs w:val="22"/>
          <w:lang w:val="ro-RO"/>
        </w:rPr>
        <w:t>Partenerii</w:t>
      </w:r>
      <w:r w:rsidR="00E060C8" w:rsidRPr="00100E5C">
        <w:rPr>
          <w:rFonts w:ascii="Calibri" w:eastAsia="Arial" w:hAnsi="Calibri" w:cs="Calibri"/>
          <w:sz w:val="22"/>
          <w:szCs w:val="22"/>
          <w:lang w:val="ro-RO"/>
        </w:rPr>
        <w:t xml:space="preserve">, după caz, </w:t>
      </w:r>
      <w:r w:rsidR="00DD59A6" w:rsidRPr="00100E5C">
        <w:rPr>
          <w:rFonts w:ascii="Calibri" w:eastAsia="Arial" w:hAnsi="Calibri" w:cs="Calibri"/>
          <w:sz w:val="22"/>
          <w:szCs w:val="22"/>
          <w:lang w:val="ro-RO"/>
        </w:rPr>
        <w:t>are/</w:t>
      </w:r>
      <w:r w:rsidR="00E060C8" w:rsidRPr="00100E5C">
        <w:rPr>
          <w:rFonts w:ascii="Calibri" w:eastAsia="Arial" w:hAnsi="Calibri" w:cs="Calibri"/>
          <w:sz w:val="22"/>
          <w:szCs w:val="22"/>
          <w:lang w:val="ro-RO"/>
        </w:rPr>
        <w:t xml:space="preserve">au responsabilitatea </w:t>
      </w:r>
      <w:r w:rsidR="00E15431" w:rsidRPr="00100E5C">
        <w:rPr>
          <w:rFonts w:ascii="Calibri" w:eastAsia="Arial" w:hAnsi="Calibri" w:cs="Calibri"/>
          <w:sz w:val="22"/>
          <w:szCs w:val="22"/>
          <w:lang w:val="ro-RO"/>
        </w:rPr>
        <w:t xml:space="preserve">implementării </w:t>
      </w:r>
      <w:r w:rsidR="00E060C8" w:rsidRPr="00100E5C">
        <w:rPr>
          <w:rFonts w:ascii="Calibri" w:eastAsia="Arial" w:hAnsi="Calibri" w:cs="Calibri"/>
          <w:sz w:val="22"/>
          <w:szCs w:val="22"/>
          <w:lang w:val="ro-RO"/>
        </w:rPr>
        <w:t xml:space="preserve">proiectului în vederea atingerii obiectivelor stabilite și a indicatorilor asumați, în </w:t>
      </w:r>
      <w:r w:rsidR="006315B6" w:rsidRPr="00100E5C">
        <w:rPr>
          <w:rFonts w:ascii="Calibri" w:eastAsia="Arial" w:hAnsi="Calibri" w:cs="Calibri"/>
          <w:sz w:val="22"/>
          <w:szCs w:val="22"/>
          <w:lang w:val="ro-RO"/>
        </w:rPr>
        <w:t>concordanță</w:t>
      </w:r>
      <w:r w:rsidR="00E060C8" w:rsidRPr="00100E5C">
        <w:rPr>
          <w:rFonts w:ascii="Calibri" w:eastAsia="Arial" w:hAnsi="Calibri" w:cs="Calibri"/>
          <w:sz w:val="22"/>
          <w:szCs w:val="22"/>
          <w:lang w:val="ro-RO"/>
        </w:rPr>
        <w:t xml:space="preserve"> cu prevederile </w:t>
      </w:r>
      <w:r w:rsidR="00C64640" w:rsidRPr="00100E5C">
        <w:rPr>
          <w:rFonts w:ascii="Calibri" w:eastAsia="Arial" w:hAnsi="Calibri" w:cs="Calibri"/>
          <w:sz w:val="22"/>
          <w:szCs w:val="22"/>
          <w:lang w:val="ro-RO"/>
        </w:rPr>
        <w:t xml:space="preserve">prezentului </w:t>
      </w:r>
      <w:r w:rsidR="00E060C8" w:rsidRPr="00100E5C">
        <w:rPr>
          <w:rFonts w:ascii="Calibri" w:eastAsia="Arial" w:hAnsi="Calibri" w:cs="Calibri"/>
          <w:sz w:val="22"/>
          <w:szCs w:val="22"/>
          <w:lang w:val="ro-RO"/>
        </w:rPr>
        <w:t>contract</w:t>
      </w:r>
      <w:r w:rsidR="00C64640" w:rsidRPr="00100E5C">
        <w:rPr>
          <w:rFonts w:ascii="Calibri" w:eastAsia="Arial" w:hAnsi="Calibri" w:cs="Calibri"/>
          <w:sz w:val="22"/>
          <w:szCs w:val="22"/>
          <w:lang w:val="ro-RO"/>
        </w:rPr>
        <w:t xml:space="preserve"> de finanțare</w:t>
      </w:r>
      <w:r w:rsidR="00E060C8" w:rsidRPr="00100E5C">
        <w:rPr>
          <w:rFonts w:ascii="Calibri" w:eastAsia="Arial" w:hAnsi="Calibri" w:cs="Calibri"/>
          <w:sz w:val="22"/>
          <w:szCs w:val="22"/>
          <w:lang w:val="ro-RO"/>
        </w:rPr>
        <w:t xml:space="preserve"> și ale </w:t>
      </w:r>
      <w:r w:rsidR="006315B6" w:rsidRPr="00100E5C">
        <w:rPr>
          <w:rFonts w:ascii="Calibri" w:eastAsia="Arial" w:hAnsi="Calibri" w:cs="Calibri"/>
          <w:sz w:val="22"/>
          <w:szCs w:val="22"/>
          <w:lang w:val="ro-RO"/>
        </w:rPr>
        <w:t>legislației</w:t>
      </w:r>
      <w:r w:rsidR="00E060C8" w:rsidRPr="00100E5C">
        <w:rPr>
          <w:rFonts w:ascii="Calibri" w:eastAsia="Arial" w:hAnsi="Calibri" w:cs="Calibri"/>
          <w:sz w:val="22"/>
          <w:szCs w:val="22"/>
          <w:lang w:val="ro-RO"/>
        </w:rPr>
        <w:t xml:space="preserve"> europene şi </w:t>
      </w:r>
      <w:r w:rsidR="006315B6" w:rsidRPr="00100E5C">
        <w:rPr>
          <w:rFonts w:ascii="Calibri" w:eastAsia="Arial" w:hAnsi="Calibri" w:cs="Calibri"/>
          <w:sz w:val="22"/>
          <w:szCs w:val="22"/>
          <w:lang w:val="ro-RO"/>
        </w:rPr>
        <w:t>naționale</w:t>
      </w:r>
      <w:r w:rsidR="00E060C8" w:rsidRPr="00100E5C">
        <w:rPr>
          <w:rFonts w:ascii="Calibri" w:eastAsia="Arial" w:hAnsi="Calibri" w:cs="Calibri"/>
          <w:sz w:val="22"/>
          <w:szCs w:val="22"/>
          <w:lang w:val="ro-RO"/>
        </w:rPr>
        <w:t xml:space="preserve"> aplicabile.</w:t>
      </w:r>
    </w:p>
    <w:p w14:paraId="57A3FE00" w14:textId="483CF909" w:rsidR="000D2ABC" w:rsidRPr="00100E5C" w:rsidRDefault="00BF4880">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obligația de a începe executarea contractului </w:t>
      </w:r>
      <w:r w:rsidR="00BD7B80" w:rsidRPr="00100E5C">
        <w:rPr>
          <w:rFonts w:ascii="Calibri" w:eastAsia="Arial" w:hAnsi="Calibri" w:cs="Calibri"/>
          <w:sz w:val="22"/>
          <w:szCs w:val="22"/>
          <w:lang w:val="ro-RO"/>
        </w:rPr>
        <w:t>de finanțare</w:t>
      </w:r>
      <w:r w:rsidR="00DA0CBF"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după semnarea acestuia</w:t>
      </w:r>
      <w:r w:rsidR="003677E8"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 xml:space="preserve">și </w:t>
      </w:r>
      <w:r w:rsidRPr="00100E5C">
        <w:rPr>
          <w:rFonts w:ascii="Calibri" w:eastAsia="Arial" w:hAnsi="Calibri" w:cs="Calibri"/>
          <w:sz w:val="22"/>
          <w:szCs w:val="22"/>
          <w:lang w:val="ro-RO"/>
        </w:rPr>
        <w:t xml:space="preserve">de a realiza toate activitățile prevăzute în </w:t>
      </w:r>
      <w:r w:rsidR="00A767DA"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ererea de </w:t>
      </w:r>
      <w:r w:rsidR="00A767DA"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 fără a depăși perioada de implementare</w:t>
      </w:r>
      <w:r w:rsidR="00D7166F" w:rsidRPr="00100E5C">
        <w:rPr>
          <w:rFonts w:ascii="Calibri" w:eastAsia="Arial" w:hAnsi="Calibri" w:cs="Calibri"/>
          <w:sz w:val="22"/>
          <w:szCs w:val="22"/>
          <w:lang w:val="ro-RO"/>
        </w:rPr>
        <w:t xml:space="preserve"> specificată la art. 2, alin (2) și (3)</w:t>
      </w:r>
      <w:r w:rsidRPr="00100E5C">
        <w:rPr>
          <w:rFonts w:ascii="Calibri" w:eastAsia="Arial" w:hAnsi="Calibri" w:cs="Calibri"/>
          <w:sz w:val="22"/>
          <w:szCs w:val="22"/>
          <w:lang w:val="ro-RO"/>
        </w:rPr>
        <w:t>.</w:t>
      </w:r>
      <w:r w:rsidR="00D7166F" w:rsidRPr="00100E5C">
        <w:rPr>
          <w:rFonts w:ascii="Calibri" w:eastAsia="Arial" w:hAnsi="Calibri" w:cs="Calibri"/>
          <w:sz w:val="22"/>
          <w:szCs w:val="22"/>
          <w:lang w:val="ro-RO"/>
        </w:rPr>
        <w:t xml:space="preserve"> În situația în care constată </w:t>
      </w:r>
      <w:r w:rsidR="000E6615" w:rsidRPr="00100E5C">
        <w:rPr>
          <w:rFonts w:ascii="Calibri" w:eastAsia="Arial" w:hAnsi="Calibri" w:cs="Calibri"/>
          <w:sz w:val="22"/>
          <w:szCs w:val="22"/>
          <w:lang w:val="ro-RO"/>
        </w:rPr>
        <w:t xml:space="preserve">că implementarea </w:t>
      </w:r>
      <w:r w:rsidR="002D2B25" w:rsidRPr="00100E5C">
        <w:rPr>
          <w:rFonts w:ascii="Calibri" w:eastAsia="Arial" w:hAnsi="Calibri" w:cs="Calibri"/>
          <w:sz w:val="22"/>
          <w:szCs w:val="22"/>
          <w:lang w:val="ro-RO"/>
        </w:rPr>
        <w:t xml:space="preserve">activităților </w:t>
      </w:r>
      <w:r w:rsidR="000E6615" w:rsidRPr="00100E5C">
        <w:rPr>
          <w:rFonts w:ascii="Calibri" w:eastAsia="Arial" w:hAnsi="Calibri" w:cs="Calibri"/>
          <w:sz w:val="22"/>
          <w:szCs w:val="22"/>
          <w:lang w:val="ro-RO"/>
        </w:rPr>
        <w:t>proiectului</w:t>
      </w:r>
      <w:r w:rsidR="002D2B25" w:rsidRPr="00100E5C">
        <w:rPr>
          <w:rFonts w:ascii="Calibri" w:eastAsia="Arial" w:hAnsi="Calibri" w:cs="Calibri"/>
          <w:sz w:val="22"/>
          <w:szCs w:val="22"/>
          <w:lang w:val="ro-RO"/>
        </w:rPr>
        <w:t xml:space="preserve"> prevăzute a fi realizate după semnare</w:t>
      </w:r>
      <w:r w:rsidR="000E6615" w:rsidRPr="00100E5C">
        <w:rPr>
          <w:rFonts w:ascii="Calibri" w:eastAsia="Arial" w:hAnsi="Calibri" w:cs="Calibri"/>
          <w:sz w:val="22"/>
          <w:szCs w:val="22"/>
          <w:lang w:val="ro-RO"/>
        </w:rPr>
        <w:t xml:space="preserve"> nu a început în te</w:t>
      </w:r>
      <w:r w:rsidR="005E63F4" w:rsidRPr="00100E5C">
        <w:rPr>
          <w:rFonts w:ascii="Calibri" w:eastAsia="Arial" w:hAnsi="Calibri" w:cs="Calibri"/>
          <w:sz w:val="22"/>
          <w:szCs w:val="22"/>
          <w:lang w:val="ro-RO"/>
        </w:rPr>
        <w:t>r</w:t>
      </w:r>
      <w:r w:rsidR="000E6615" w:rsidRPr="00100E5C">
        <w:rPr>
          <w:rFonts w:ascii="Calibri" w:eastAsia="Arial" w:hAnsi="Calibri" w:cs="Calibri"/>
          <w:sz w:val="22"/>
          <w:szCs w:val="22"/>
          <w:lang w:val="ro-RO"/>
        </w:rPr>
        <w:t>men de __</w:t>
      </w:r>
      <w:r w:rsidR="00A630B5" w:rsidRPr="00100E5C">
        <w:rPr>
          <w:rFonts w:ascii="Calibri" w:eastAsia="Arial" w:hAnsi="Calibri" w:cs="Calibri"/>
          <w:sz w:val="22"/>
          <w:szCs w:val="22"/>
          <w:lang w:val="ro-RO"/>
        </w:rPr>
        <w:t>se specific</w:t>
      </w:r>
      <w:r w:rsidR="00237BF7" w:rsidRPr="00100E5C">
        <w:rPr>
          <w:rFonts w:ascii="Calibri" w:eastAsia="Arial" w:hAnsi="Calibri" w:cs="Calibri"/>
          <w:sz w:val="22"/>
          <w:szCs w:val="22"/>
          <w:lang w:val="ro-RO"/>
        </w:rPr>
        <w:t>ă</w:t>
      </w:r>
      <w:r w:rsidR="00A630B5" w:rsidRPr="00100E5C">
        <w:rPr>
          <w:rFonts w:ascii="Calibri" w:eastAsia="Arial" w:hAnsi="Calibri" w:cs="Calibri"/>
          <w:sz w:val="22"/>
          <w:szCs w:val="22"/>
          <w:lang w:val="ro-RO"/>
        </w:rPr>
        <w:t xml:space="preserve"> de fiecare AM/OI</w:t>
      </w:r>
      <w:r w:rsidR="000E6615" w:rsidRPr="00100E5C">
        <w:rPr>
          <w:rFonts w:ascii="Calibri" w:eastAsia="Arial" w:hAnsi="Calibri" w:cs="Calibri"/>
          <w:sz w:val="22"/>
          <w:szCs w:val="22"/>
          <w:lang w:val="ro-RO"/>
        </w:rPr>
        <w:t xml:space="preserve">______ </w:t>
      </w:r>
      <w:r w:rsidR="004828DF" w:rsidRPr="00100E5C">
        <w:rPr>
          <w:rFonts w:ascii="Calibri" w:eastAsia="Arial" w:hAnsi="Calibri" w:cs="Calibri"/>
          <w:sz w:val="22"/>
          <w:szCs w:val="22"/>
          <w:lang w:val="ro-RO"/>
        </w:rPr>
        <w:t xml:space="preserve">de la data </w:t>
      </w:r>
      <w:r w:rsidR="002270A0" w:rsidRPr="00100E5C">
        <w:rPr>
          <w:rFonts w:ascii="Calibri" w:eastAsia="Arial" w:hAnsi="Calibri" w:cs="Calibri"/>
          <w:sz w:val="22"/>
          <w:szCs w:val="22"/>
          <w:lang w:val="ro-RO"/>
        </w:rPr>
        <w:t>specificată la art. 2, alin (2)</w:t>
      </w:r>
      <w:r w:rsidR="005E63F4" w:rsidRPr="00100E5C">
        <w:rPr>
          <w:rFonts w:ascii="Calibri" w:eastAsia="Arial" w:hAnsi="Calibri" w:cs="Calibri"/>
          <w:sz w:val="22"/>
          <w:szCs w:val="22"/>
          <w:lang w:val="ro-RO"/>
        </w:rPr>
        <w:t xml:space="preserve">, AM/OI poate dispune rezilierea </w:t>
      </w:r>
      <w:r w:rsidR="00A767DA" w:rsidRPr="00100E5C">
        <w:rPr>
          <w:rFonts w:ascii="Calibri" w:eastAsia="Arial" w:hAnsi="Calibri" w:cs="Calibri"/>
          <w:sz w:val="22"/>
          <w:szCs w:val="22"/>
          <w:lang w:val="ro-RO"/>
        </w:rPr>
        <w:t>c</w:t>
      </w:r>
      <w:r w:rsidR="005E63F4" w:rsidRPr="00100E5C">
        <w:rPr>
          <w:rFonts w:ascii="Calibri" w:eastAsia="Arial" w:hAnsi="Calibri" w:cs="Calibri"/>
          <w:sz w:val="22"/>
          <w:szCs w:val="22"/>
          <w:lang w:val="ro-RO"/>
        </w:rPr>
        <w:t xml:space="preserve">ontractului de </w:t>
      </w:r>
      <w:r w:rsidR="00A767DA" w:rsidRPr="00100E5C">
        <w:rPr>
          <w:rFonts w:ascii="Calibri" w:eastAsia="Arial" w:hAnsi="Calibri" w:cs="Calibri"/>
          <w:sz w:val="22"/>
          <w:szCs w:val="22"/>
          <w:lang w:val="ro-RO"/>
        </w:rPr>
        <w:t>f</w:t>
      </w:r>
      <w:r w:rsidR="005E63F4" w:rsidRPr="00100E5C">
        <w:rPr>
          <w:rFonts w:ascii="Calibri" w:eastAsia="Arial" w:hAnsi="Calibri" w:cs="Calibri"/>
          <w:sz w:val="22"/>
          <w:szCs w:val="22"/>
          <w:lang w:val="ro-RO"/>
        </w:rPr>
        <w:t>inanțare.</w:t>
      </w:r>
    </w:p>
    <w:p w14:paraId="5948A597" w14:textId="6EFA2430"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poate solicita în scris punctul de vedere al AM/OI, cu privire la aspectele survenite de natură să afecteze buna implementare a proiectului</w:t>
      </w:r>
      <w:r w:rsidR="004D34F5" w:rsidRPr="00100E5C">
        <w:rPr>
          <w:rFonts w:ascii="Calibri" w:eastAsia="Arial" w:hAnsi="Calibri" w:cs="Calibri"/>
          <w:sz w:val="22"/>
          <w:szCs w:val="22"/>
          <w:lang w:val="ro-RO"/>
        </w:rPr>
        <w:t xml:space="preserve">, urmând ca punctul de vedere al AM/OI să fie furnizat în baza </w:t>
      </w:r>
      <w:r w:rsidR="00FF66F3" w:rsidRPr="00100E5C">
        <w:rPr>
          <w:rFonts w:ascii="Calibri" w:eastAsia="Arial" w:hAnsi="Calibri" w:cs="Calibri"/>
          <w:sz w:val="22"/>
          <w:szCs w:val="22"/>
          <w:lang w:val="ro-RO"/>
        </w:rPr>
        <w:t>și</w:t>
      </w:r>
      <w:r w:rsidR="004D34F5" w:rsidRPr="00100E5C">
        <w:rPr>
          <w:rFonts w:ascii="Calibri" w:eastAsia="Arial" w:hAnsi="Calibri" w:cs="Calibri"/>
          <w:sz w:val="22"/>
          <w:szCs w:val="22"/>
          <w:lang w:val="ro-RO"/>
        </w:rPr>
        <w:t xml:space="preserve"> </w:t>
      </w:r>
      <w:r w:rsidR="00FF66F3" w:rsidRPr="00100E5C">
        <w:rPr>
          <w:rFonts w:ascii="Calibri" w:eastAsia="Arial" w:hAnsi="Calibri" w:cs="Calibri"/>
          <w:sz w:val="22"/>
          <w:szCs w:val="22"/>
          <w:lang w:val="ro-RO"/>
        </w:rPr>
        <w:t>în</w:t>
      </w:r>
      <w:r w:rsidR="004D34F5" w:rsidRPr="00100E5C">
        <w:rPr>
          <w:rFonts w:ascii="Calibri" w:eastAsia="Arial" w:hAnsi="Calibri" w:cs="Calibri"/>
          <w:sz w:val="22"/>
          <w:szCs w:val="22"/>
          <w:lang w:val="ro-RO"/>
        </w:rPr>
        <w:t xml:space="preserve"> vederea execut</w:t>
      </w:r>
      <w:r w:rsidR="00FF66F3" w:rsidRPr="00100E5C">
        <w:rPr>
          <w:rFonts w:ascii="Calibri" w:eastAsia="Arial" w:hAnsi="Calibri" w:cs="Calibri"/>
          <w:sz w:val="22"/>
          <w:szCs w:val="22"/>
          <w:lang w:val="ro-RO"/>
        </w:rPr>
        <w:t>ă</w:t>
      </w:r>
      <w:r w:rsidR="004D34F5" w:rsidRPr="00100E5C">
        <w:rPr>
          <w:rFonts w:ascii="Calibri" w:eastAsia="Arial" w:hAnsi="Calibri" w:cs="Calibri"/>
          <w:sz w:val="22"/>
          <w:szCs w:val="22"/>
          <w:lang w:val="ro-RO"/>
        </w:rPr>
        <w:t xml:space="preserve">rii clauzelor prezentului </w:t>
      </w:r>
      <w:r w:rsidR="00A630B5" w:rsidRPr="00100E5C">
        <w:rPr>
          <w:rFonts w:ascii="Calibri" w:eastAsia="Arial" w:hAnsi="Calibri" w:cs="Calibri"/>
          <w:sz w:val="22"/>
          <w:szCs w:val="22"/>
          <w:lang w:val="ro-RO"/>
        </w:rPr>
        <w:t>c</w:t>
      </w:r>
      <w:r w:rsidR="004D34F5" w:rsidRPr="00100E5C">
        <w:rPr>
          <w:rFonts w:ascii="Calibri" w:eastAsia="Arial" w:hAnsi="Calibri" w:cs="Calibri"/>
          <w:sz w:val="22"/>
          <w:szCs w:val="22"/>
          <w:lang w:val="ro-RO"/>
        </w:rPr>
        <w:t xml:space="preserve">ontract de </w:t>
      </w:r>
      <w:r w:rsidR="006315B6" w:rsidRPr="00100E5C">
        <w:rPr>
          <w:rFonts w:ascii="Calibri" w:eastAsia="Arial" w:hAnsi="Calibri" w:cs="Calibri"/>
          <w:sz w:val="22"/>
          <w:szCs w:val="22"/>
          <w:lang w:val="ro-RO"/>
        </w:rPr>
        <w:t>finanțare</w:t>
      </w:r>
      <w:r w:rsidR="00BE56FA" w:rsidRPr="00100E5C">
        <w:rPr>
          <w:rFonts w:ascii="Calibri" w:eastAsia="Arial" w:hAnsi="Calibri" w:cs="Calibri"/>
          <w:sz w:val="22"/>
          <w:szCs w:val="22"/>
          <w:lang w:val="ro-RO"/>
        </w:rPr>
        <w:t xml:space="preserve"> și </w:t>
      </w:r>
      <w:r w:rsidR="004D34F5" w:rsidRPr="00100E5C">
        <w:rPr>
          <w:rFonts w:ascii="Calibri" w:eastAsia="Arial" w:hAnsi="Calibri" w:cs="Calibri"/>
          <w:sz w:val="22"/>
          <w:szCs w:val="22"/>
          <w:lang w:val="ro-RO"/>
        </w:rPr>
        <w:t xml:space="preserve">a </w:t>
      </w:r>
      <w:r w:rsidR="006315B6" w:rsidRPr="00100E5C">
        <w:rPr>
          <w:rFonts w:ascii="Calibri" w:eastAsia="Arial" w:hAnsi="Calibri" w:cs="Calibri"/>
          <w:sz w:val="22"/>
          <w:szCs w:val="22"/>
          <w:lang w:val="ro-RO"/>
        </w:rPr>
        <w:t>legislației</w:t>
      </w:r>
      <w:r w:rsidR="004D34F5" w:rsidRPr="00100E5C">
        <w:rPr>
          <w:rFonts w:ascii="Calibri" w:eastAsia="Arial" w:hAnsi="Calibri" w:cs="Calibri"/>
          <w:sz w:val="22"/>
          <w:szCs w:val="22"/>
          <w:lang w:val="ro-RO"/>
        </w:rPr>
        <w:t xml:space="preserve"> </w:t>
      </w:r>
      <w:r w:rsidR="00A630B5" w:rsidRPr="00100E5C">
        <w:rPr>
          <w:rFonts w:ascii="Calibri" w:eastAsia="Arial" w:hAnsi="Calibri" w:cs="Calibri"/>
          <w:sz w:val="22"/>
          <w:szCs w:val="22"/>
          <w:lang w:val="ro-RO"/>
        </w:rPr>
        <w:t>aplicabile</w:t>
      </w:r>
      <w:r w:rsidR="004D34F5" w:rsidRPr="00100E5C">
        <w:rPr>
          <w:rFonts w:ascii="Calibri" w:eastAsia="Arial" w:hAnsi="Calibri" w:cs="Calibri"/>
          <w:sz w:val="22"/>
          <w:szCs w:val="22"/>
          <w:lang w:val="ro-RO"/>
        </w:rPr>
        <w:t>.</w:t>
      </w:r>
    </w:p>
    <w:p w14:paraId="5305750F" w14:textId="32F4F034"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Liderul de parteneriat și p</w:t>
      </w:r>
      <w:r w:rsidRPr="00100E5C">
        <w:rPr>
          <w:rFonts w:ascii="Calibri" w:eastAsia="Arial" w:hAnsi="Calibri" w:cs="Calibri"/>
          <w:sz w:val="22"/>
          <w:szCs w:val="22"/>
          <w:lang w:val="ro-RO"/>
        </w:rPr>
        <w:t xml:space="preserve">artenerii vor deschide contul/conturile de proiect în sistemul Trezoreriei Statului, în cazul în care fac parte din categoria </w:t>
      </w:r>
      <w:r w:rsidR="006315B6" w:rsidRPr="00100E5C">
        <w:rPr>
          <w:rFonts w:ascii="Calibri" w:eastAsia="Arial" w:hAnsi="Calibri" w:cs="Calibri"/>
          <w:sz w:val="22"/>
          <w:szCs w:val="22"/>
          <w:lang w:val="ro-RO"/>
        </w:rPr>
        <w:t>instituțiilor</w:t>
      </w:r>
      <w:r w:rsidRPr="00100E5C">
        <w:rPr>
          <w:rFonts w:ascii="Calibri" w:eastAsia="Arial" w:hAnsi="Calibri" w:cs="Calibri"/>
          <w:sz w:val="22"/>
          <w:szCs w:val="22"/>
          <w:lang w:val="ro-RO"/>
        </w:rPr>
        <w:t xml:space="preserve"> publice, indiferent de sistemul de </w:t>
      </w:r>
      <w:r w:rsidR="006315B6" w:rsidRPr="00100E5C">
        <w:rPr>
          <w:rFonts w:ascii="Calibri" w:eastAsia="Arial" w:hAnsi="Calibri" w:cs="Calibri"/>
          <w:sz w:val="22"/>
          <w:szCs w:val="22"/>
          <w:lang w:val="ro-RO"/>
        </w:rPr>
        <w:t>finanțare</w:t>
      </w:r>
      <w:r w:rsidRPr="00100E5C">
        <w:rPr>
          <w:rFonts w:ascii="Calibri" w:eastAsia="Arial" w:hAnsi="Calibri" w:cs="Calibri"/>
          <w:sz w:val="22"/>
          <w:szCs w:val="22"/>
          <w:lang w:val="ro-RO"/>
        </w:rPr>
        <w:t xml:space="preserve"> şi de subordonare. </w:t>
      </w:r>
      <w:r w:rsidR="00F82E04" w:rsidRPr="00100E5C">
        <w:rPr>
          <w:rFonts w:ascii="Calibri" w:eastAsia="Arial" w:hAnsi="Calibri" w:cs="Calibri"/>
          <w:sz w:val="22"/>
          <w:szCs w:val="22"/>
          <w:lang w:val="ro-RO"/>
        </w:rPr>
        <w:t>Ceilalți</w:t>
      </w:r>
      <w:r w:rsidRPr="00100E5C">
        <w:rPr>
          <w:rFonts w:ascii="Calibri" w:eastAsia="Arial" w:hAnsi="Calibri" w:cs="Calibri"/>
          <w:sz w:val="22"/>
          <w:szCs w:val="22"/>
          <w:lang w:val="ro-RO"/>
        </w:rPr>
        <w:t xml:space="preserve"> Beneficiari/Parteneri pot opta pentru deschiderea contului/conturilor speciale de proiect în sistemul Trezoreriei Statului sau la </w:t>
      </w:r>
      <w:r w:rsidR="0009107F" w:rsidRPr="00100E5C">
        <w:rPr>
          <w:rFonts w:ascii="Calibri" w:eastAsia="Arial" w:hAnsi="Calibri" w:cs="Calibri"/>
          <w:sz w:val="22"/>
          <w:szCs w:val="22"/>
          <w:lang w:val="ro-RO"/>
        </w:rPr>
        <w:t xml:space="preserve">instituții de credit </w:t>
      </w:r>
      <w:r w:rsidRPr="00100E5C">
        <w:rPr>
          <w:rFonts w:ascii="Calibri" w:eastAsia="Arial" w:hAnsi="Calibri" w:cs="Calibri"/>
          <w:sz w:val="22"/>
          <w:szCs w:val="22"/>
          <w:lang w:val="ro-RO"/>
        </w:rPr>
        <w:t xml:space="preserve">în conformitate cu </w:t>
      </w:r>
      <w:r w:rsidR="00C91B05" w:rsidRPr="00100E5C">
        <w:rPr>
          <w:rFonts w:ascii="Calibri" w:eastAsia="Arial" w:hAnsi="Calibri" w:cs="Calibri"/>
          <w:sz w:val="22"/>
          <w:szCs w:val="22"/>
          <w:lang w:val="ro-RO"/>
        </w:rPr>
        <w:t xml:space="preserve">prevederile art. 50 alin. (3) din </w:t>
      </w:r>
      <w:r w:rsidR="0028779F" w:rsidRPr="00100E5C">
        <w:rPr>
          <w:rFonts w:ascii="Calibri" w:eastAsia="Arial" w:hAnsi="Calibri" w:cs="Calibri"/>
          <w:sz w:val="22"/>
          <w:szCs w:val="22"/>
          <w:lang w:val="ro-RO"/>
        </w:rPr>
        <w:t xml:space="preserve">Hotărârea </w:t>
      </w:r>
      <w:r w:rsidR="00C91B05" w:rsidRPr="00100E5C">
        <w:rPr>
          <w:rFonts w:ascii="Calibri" w:eastAsia="Arial" w:hAnsi="Calibri" w:cs="Calibri"/>
          <w:sz w:val="22"/>
          <w:szCs w:val="22"/>
          <w:lang w:val="ro-RO"/>
        </w:rPr>
        <w:t xml:space="preserve">Guvernului nr. </w:t>
      </w:r>
      <w:r w:rsidR="0028779F" w:rsidRPr="00100E5C">
        <w:rPr>
          <w:rFonts w:ascii="Calibri" w:eastAsia="Arial" w:hAnsi="Calibri" w:cs="Calibri"/>
          <w:sz w:val="22"/>
          <w:szCs w:val="22"/>
          <w:lang w:val="ro-RO"/>
        </w:rPr>
        <w:t>829</w:t>
      </w:r>
      <w:r w:rsidR="00C91B05" w:rsidRPr="00100E5C">
        <w:rPr>
          <w:rFonts w:ascii="Calibri" w:eastAsia="Arial" w:hAnsi="Calibri" w:cs="Calibri"/>
          <w:sz w:val="22"/>
          <w:szCs w:val="22"/>
          <w:lang w:val="ro-RO"/>
        </w:rPr>
        <w:t>/202</w:t>
      </w:r>
      <w:r w:rsidR="0028779F" w:rsidRPr="00100E5C">
        <w:rPr>
          <w:rFonts w:ascii="Calibri" w:eastAsia="Arial" w:hAnsi="Calibri" w:cs="Calibri"/>
          <w:sz w:val="22"/>
          <w:szCs w:val="22"/>
          <w:lang w:val="ro-RO"/>
        </w:rPr>
        <w:t>2</w:t>
      </w:r>
      <w:r w:rsidR="0008687E" w:rsidRPr="00100E5C">
        <w:rPr>
          <w:rFonts w:ascii="Calibri" w:eastAsia="Arial" w:hAnsi="Calibri" w:cs="Calibri"/>
          <w:sz w:val="22"/>
          <w:szCs w:val="22"/>
          <w:lang w:val="ro-RO"/>
        </w:rPr>
        <w:t xml:space="preserve"> pentru aprobarea Normelor metodologice de aplicare a </w:t>
      </w:r>
      <w:hyperlink r:id="rId8" w:history="1">
        <w:proofErr w:type="spellStart"/>
        <w:r w:rsidR="0008687E" w:rsidRPr="00100E5C">
          <w:rPr>
            <w:rFonts w:ascii="Calibri" w:eastAsia="Arial" w:hAnsi="Calibri" w:cs="Calibri"/>
            <w:sz w:val="22"/>
            <w:szCs w:val="22"/>
            <w:lang w:val="ro-RO"/>
          </w:rPr>
          <w:t>Ordonanţei</w:t>
        </w:r>
        <w:proofErr w:type="spellEnd"/>
        <w:r w:rsidR="0008687E" w:rsidRPr="00100E5C">
          <w:rPr>
            <w:rFonts w:ascii="Calibri" w:eastAsia="Arial" w:hAnsi="Calibri" w:cs="Calibri"/>
            <w:sz w:val="22"/>
            <w:szCs w:val="22"/>
            <w:lang w:val="ro-RO"/>
          </w:rPr>
          <w:t xml:space="preserve"> de </w:t>
        </w:r>
        <w:proofErr w:type="spellStart"/>
        <w:r w:rsidR="0008687E" w:rsidRPr="00100E5C">
          <w:rPr>
            <w:rFonts w:ascii="Calibri" w:eastAsia="Arial" w:hAnsi="Calibri" w:cs="Calibri"/>
            <w:sz w:val="22"/>
            <w:szCs w:val="22"/>
            <w:lang w:val="ro-RO"/>
          </w:rPr>
          <w:t>urgenţă</w:t>
        </w:r>
        <w:proofErr w:type="spellEnd"/>
        <w:r w:rsidR="0008687E" w:rsidRPr="00100E5C">
          <w:rPr>
            <w:rFonts w:ascii="Calibri" w:eastAsia="Arial" w:hAnsi="Calibri" w:cs="Calibri"/>
            <w:sz w:val="22"/>
            <w:szCs w:val="22"/>
            <w:lang w:val="ro-RO"/>
          </w:rPr>
          <w:t xml:space="preserve"> a Guvernului nr. 133/2021</w:t>
        </w:r>
      </w:hyperlink>
      <w:r w:rsidR="0008687E" w:rsidRPr="00100E5C">
        <w:rPr>
          <w:rFonts w:ascii="Calibri" w:eastAsia="Arial" w:hAnsi="Calibri" w:cs="Calibri"/>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r w:rsidRPr="00100E5C">
        <w:rPr>
          <w:rFonts w:ascii="Calibri" w:eastAsia="Arial" w:hAnsi="Calibri" w:cs="Calibri"/>
          <w:sz w:val="22"/>
          <w:szCs w:val="22"/>
          <w:lang w:val="ro-RO"/>
        </w:rPr>
        <w:t>.</w:t>
      </w:r>
    </w:p>
    <w:p w14:paraId="31C839F7" w14:textId="3E7E1CE2"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/Liderul de parteneriat și p</w:t>
      </w:r>
      <w:r w:rsidRPr="00100E5C">
        <w:rPr>
          <w:rFonts w:ascii="Calibri" w:eastAsia="Arial" w:hAnsi="Calibri" w:cs="Calibri"/>
          <w:sz w:val="22"/>
          <w:szCs w:val="22"/>
          <w:lang w:val="ro-RO"/>
        </w:rPr>
        <w:t>artenerii au obligația de a pune la dispoziția AM/OI, sau oricărui alt</w:t>
      </w:r>
      <w:r w:rsidR="000D2ABC"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organism abilitat de lege</w:t>
      </w:r>
      <w:r w:rsidR="007E294A" w:rsidRPr="00100E5C">
        <w:rPr>
          <w:rFonts w:ascii="Calibri" w:eastAsia="Arial" w:hAnsi="Calibri" w:cs="Calibri"/>
          <w:sz w:val="22"/>
          <w:szCs w:val="22"/>
          <w:lang w:val="ro-RO"/>
        </w:rPr>
        <w:t xml:space="preserve">, conform prevederilor art. 31 alin (2) din </w:t>
      </w:r>
      <w:r w:rsidR="00044C4B" w:rsidRPr="00100E5C">
        <w:rPr>
          <w:rFonts w:ascii="Calibri" w:eastAsia="Arial" w:hAnsi="Calibri" w:cs="Calibri"/>
          <w:sz w:val="22"/>
          <w:szCs w:val="22"/>
          <w:lang w:val="ro-RO"/>
        </w:rPr>
        <w:t xml:space="preserve">Ordonanța de urgență a Guvernului nr. </w:t>
      </w:r>
      <w:r w:rsidR="007E294A" w:rsidRPr="00100E5C">
        <w:rPr>
          <w:rFonts w:ascii="Calibri" w:eastAsia="Arial" w:hAnsi="Calibri" w:cs="Calibri"/>
          <w:sz w:val="22"/>
          <w:szCs w:val="22"/>
          <w:lang w:val="ro-RO"/>
        </w:rPr>
        <w:t xml:space="preserve">133/2021, </w:t>
      </w:r>
      <w:r w:rsidRPr="00100E5C">
        <w:rPr>
          <w:rFonts w:ascii="Calibri" w:eastAsia="Arial" w:hAnsi="Calibri" w:cs="Calibri"/>
          <w:sz w:val="22"/>
          <w:szCs w:val="22"/>
          <w:lang w:val="ro-RO"/>
        </w:rPr>
        <w:t>documentele și/sau informațiile necesare pentru verificarea modului de utilizare a finanțării nerambursabile, la cerere și în termen</w:t>
      </w:r>
      <w:r w:rsidR="00C61F67" w:rsidRPr="00100E5C">
        <w:rPr>
          <w:rFonts w:ascii="Calibri" w:eastAsia="Arial" w:hAnsi="Calibri" w:cs="Calibri"/>
          <w:sz w:val="22"/>
          <w:szCs w:val="22"/>
          <w:lang w:val="ro-RO"/>
        </w:rPr>
        <w:t>ul solicitat de AM/OI</w:t>
      </w:r>
      <w:r w:rsidRPr="00100E5C">
        <w:rPr>
          <w:rFonts w:ascii="Calibri" w:eastAsia="Arial" w:hAnsi="Calibri" w:cs="Calibri"/>
          <w:sz w:val="22"/>
          <w:szCs w:val="22"/>
          <w:lang w:val="ro-RO"/>
        </w:rPr>
        <w:t xml:space="preserve">, </w:t>
      </w:r>
      <w:r w:rsidR="004776BA" w:rsidRPr="00100E5C">
        <w:rPr>
          <w:rFonts w:ascii="Calibri" w:eastAsia="Arial" w:hAnsi="Calibri" w:cs="Calibri"/>
          <w:sz w:val="22"/>
          <w:szCs w:val="22"/>
          <w:lang w:val="ro-RO"/>
        </w:rPr>
        <w:t xml:space="preserve">precum </w:t>
      </w:r>
      <w:r w:rsidRPr="00100E5C">
        <w:rPr>
          <w:rFonts w:ascii="Calibri" w:eastAsia="Arial" w:hAnsi="Calibri" w:cs="Calibri"/>
          <w:sz w:val="22"/>
          <w:szCs w:val="22"/>
          <w:lang w:val="ro-RO"/>
        </w:rPr>
        <w:t>și să asigure condițiile pentru efectuarea verificărilor la fața locului.</w:t>
      </w:r>
      <w:r w:rsidR="00A66DAA" w:rsidRPr="00100E5C">
        <w:rPr>
          <w:rFonts w:ascii="Calibri" w:eastAsia="Arial" w:hAnsi="Calibri" w:cs="Calibri"/>
          <w:sz w:val="22"/>
          <w:szCs w:val="22"/>
          <w:lang w:val="ro-RO"/>
        </w:rPr>
        <w:t xml:space="preserve"> </w:t>
      </w:r>
    </w:p>
    <w:p w14:paraId="51DF0224" w14:textId="0726DC87" w:rsidR="00E50D77"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vederea efectuării verificărilor prevăzute la alin. (5), Beneficiarul</w:t>
      </w:r>
      <w:r w:rsidR="00044C4B" w:rsidRPr="00100E5C">
        <w:rPr>
          <w:rFonts w:ascii="Calibri" w:eastAsia="Arial" w:hAnsi="Calibri" w:cs="Calibri"/>
          <w:sz w:val="22"/>
          <w:szCs w:val="22"/>
          <w:lang w:val="ro-RO"/>
        </w:rPr>
        <w:t>/Liderul de parteneriat</w:t>
      </w:r>
      <w:r w:rsidRPr="00100E5C">
        <w:rPr>
          <w:rFonts w:ascii="Calibri" w:eastAsia="Arial" w:hAnsi="Calibri" w:cs="Calibri"/>
          <w:sz w:val="22"/>
          <w:szCs w:val="22"/>
          <w:lang w:val="ro-RO"/>
        </w:rPr>
        <w:t xml:space="preserve"> și </w:t>
      </w:r>
      <w:r w:rsidR="00DD59A6" w:rsidRPr="00100E5C">
        <w:rPr>
          <w:rFonts w:ascii="Calibri" w:eastAsia="Arial" w:hAnsi="Calibri" w:cs="Calibri"/>
          <w:sz w:val="22"/>
          <w:szCs w:val="22"/>
          <w:lang w:val="ro-RO"/>
        </w:rPr>
        <w:t>p</w:t>
      </w:r>
      <w:r w:rsidR="007056DA" w:rsidRPr="00100E5C">
        <w:rPr>
          <w:rFonts w:ascii="Calibri" w:eastAsia="Arial" w:hAnsi="Calibri" w:cs="Calibri"/>
          <w:sz w:val="22"/>
          <w:szCs w:val="22"/>
          <w:lang w:val="ro-RO"/>
        </w:rPr>
        <w:t>artenerii</w:t>
      </w:r>
      <w:r w:rsidRPr="00100E5C">
        <w:rPr>
          <w:rFonts w:ascii="Calibri" w:eastAsia="Arial" w:hAnsi="Calibri" w:cs="Calibri"/>
          <w:sz w:val="22"/>
          <w:szCs w:val="22"/>
          <w:lang w:val="ro-RO"/>
        </w:rPr>
        <w:t xml:space="preserve"> se angajează să acorde dreptul de acces la locurile și spațiile unde se implementează </w:t>
      </w:r>
      <w:r w:rsidR="00044C4B" w:rsidRPr="00100E5C">
        <w:rPr>
          <w:rFonts w:ascii="Calibri" w:eastAsia="Arial" w:hAnsi="Calibri" w:cs="Calibri"/>
          <w:sz w:val="22"/>
          <w:szCs w:val="22"/>
          <w:lang w:val="ro-RO"/>
        </w:rPr>
        <w:t>proiectul</w:t>
      </w:r>
      <w:r w:rsidRPr="00100E5C">
        <w:rPr>
          <w:rFonts w:ascii="Calibri" w:eastAsia="Arial" w:hAnsi="Calibri" w:cs="Calibri"/>
          <w:sz w:val="22"/>
          <w:szCs w:val="22"/>
          <w:lang w:val="ro-RO"/>
        </w:rPr>
        <w:t xml:space="preserve">, inclusiv acces la sistemele informatice care au legătură directă cu proiectul, și să pună la dispoziție documentele solicitate privind gestiunea tehnică și financiară a </w:t>
      </w:r>
      <w:r w:rsidR="008F5D10" w:rsidRPr="00100E5C">
        <w:rPr>
          <w:rFonts w:ascii="Calibri" w:eastAsia="Arial" w:hAnsi="Calibri" w:cs="Calibri"/>
          <w:sz w:val="22"/>
          <w:szCs w:val="22"/>
          <w:lang w:val="ro-RO"/>
        </w:rPr>
        <w:t>p</w:t>
      </w:r>
      <w:r w:rsidRPr="00100E5C">
        <w:rPr>
          <w:rFonts w:ascii="Calibri" w:eastAsia="Arial" w:hAnsi="Calibri" w:cs="Calibri"/>
          <w:sz w:val="22"/>
          <w:szCs w:val="22"/>
          <w:lang w:val="ro-RO"/>
        </w:rPr>
        <w:t>roiectului, pe suport hârtie</w:t>
      </w:r>
      <w:r w:rsidR="00B951C9" w:rsidRPr="00100E5C">
        <w:rPr>
          <w:rFonts w:ascii="Calibri" w:eastAsia="Arial" w:hAnsi="Calibri" w:cs="Calibri"/>
          <w:sz w:val="22"/>
          <w:szCs w:val="22"/>
          <w:lang w:val="ro-RO"/>
        </w:rPr>
        <w:t xml:space="preserve"> </w:t>
      </w:r>
      <w:r w:rsidR="00A96798" w:rsidRPr="00100E5C">
        <w:rPr>
          <w:rFonts w:ascii="Calibri" w:eastAsia="Arial" w:hAnsi="Calibri" w:cs="Calibri"/>
          <w:sz w:val="22"/>
          <w:szCs w:val="22"/>
          <w:lang w:val="ro-RO"/>
        </w:rPr>
        <w:t>sau</w:t>
      </w:r>
      <w:r w:rsidRPr="00100E5C">
        <w:rPr>
          <w:rFonts w:ascii="Calibri" w:eastAsia="Arial" w:hAnsi="Calibri" w:cs="Calibri"/>
          <w:sz w:val="22"/>
          <w:szCs w:val="22"/>
          <w:lang w:val="ro-RO"/>
        </w:rPr>
        <w:t xml:space="preserve"> în format electronic</w:t>
      </w:r>
      <w:r w:rsidR="00062A5A" w:rsidRPr="00100E5C">
        <w:rPr>
          <w:rFonts w:ascii="Calibri" w:eastAsia="Arial" w:hAnsi="Calibri" w:cs="Calibri"/>
          <w:sz w:val="22"/>
          <w:szCs w:val="22"/>
          <w:lang w:val="ro-RO"/>
        </w:rPr>
        <w:t>, în original</w:t>
      </w:r>
      <w:r w:rsidRPr="00100E5C">
        <w:rPr>
          <w:rFonts w:ascii="Calibri" w:eastAsia="Arial" w:hAnsi="Calibri" w:cs="Calibri"/>
          <w:sz w:val="22"/>
          <w:szCs w:val="22"/>
          <w:lang w:val="ro-RO"/>
        </w:rPr>
        <w:t>.</w:t>
      </w:r>
      <w:r w:rsidR="00CD6B2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100E5C">
        <w:rPr>
          <w:rFonts w:ascii="Calibri" w:eastAsia="Arial" w:hAnsi="Calibri" w:cs="Calibri"/>
          <w:sz w:val="22"/>
          <w:szCs w:val="22"/>
          <w:lang w:val="ro-RO"/>
        </w:rPr>
        <w:t xml:space="preserve">lucrătoare </w:t>
      </w:r>
      <w:r w:rsidRPr="00100E5C">
        <w:rPr>
          <w:rFonts w:ascii="Calibri" w:eastAsia="Arial" w:hAnsi="Calibri" w:cs="Calibri"/>
          <w:sz w:val="22"/>
          <w:szCs w:val="22"/>
          <w:lang w:val="ro-RO"/>
        </w:rPr>
        <w:t>de la transmiterea solicitării de către AM/OI/organismul abilitat și de a asigura accesul neîngrădit al acestora la document</w:t>
      </w:r>
      <w:r w:rsidR="008F5D10" w:rsidRPr="00100E5C">
        <w:rPr>
          <w:rFonts w:ascii="Calibri" w:eastAsia="Arial" w:hAnsi="Calibri" w:cs="Calibri"/>
          <w:sz w:val="22"/>
          <w:szCs w:val="22"/>
          <w:lang w:val="ro-RO"/>
        </w:rPr>
        <w:t>e</w:t>
      </w:r>
      <w:r w:rsidRPr="00100E5C">
        <w:rPr>
          <w:rFonts w:ascii="Calibri" w:eastAsia="Arial" w:hAnsi="Calibri" w:cs="Calibri"/>
          <w:sz w:val="22"/>
          <w:szCs w:val="22"/>
          <w:lang w:val="ro-RO"/>
        </w:rPr>
        <w:t xml:space="preserve"> în locul respectiv.</w:t>
      </w:r>
    </w:p>
    <w:p w14:paraId="27364EB7" w14:textId="03819E35" w:rsidR="008D301D" w:rsidRPr="00100E5C" w:rsidRDefault="00BF4880" w:rsidP="00B6450E">
      <w:pPr>
        <w:pStyle w:val="ListParagraph"/>
        <w:numPr>
          <w:ilvl w:val="0"/>
          <w:numId w:val="16"/>
        </w:numPr>
        <w:tabs>
          <w:tab w:val="left" w:pos="180"/>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C61F67" w:rsidRPr="00100E5C">
        <w:rPr>
          <w:rFonts w:ascii="Calibri" w:eastAsia="Arial" w:hAnsi="Calibri" w:cs="Calibri"/>
          <w:sz w:val="22"/>
          <w:szCs w:val="22"/>
          <w:lang w:val="ro-RO"/>
        </w:rPr>
        <w:t>/Liderul de parteneriat și partenerii</w:t>
      </w:r>
      <w:r w:rsidRPr="00100E5C">
        <w:rPr>
          <w:rFonts w:ascii="Calibri" w:eastAsia="Arial" w:hAnsi="Calibri" w:cs="Calibri"/>
          <w:sz w:val="22"/>
          <w:szCs w:val="22"/>
          <w:lang w:val="ro-RO"/>
        </w:rPr>
        <w:t xml:space="preserve"> se va</w:t>
      </w:r>
      <w:r w:rsidR="00C61F67" w:rsidRPr="00100E5C">
        <w:rPr>
          <w:rFonts w:ascii="Calibri" w:eastAsia="Arial" w:hAnsi="Calibri" w:cs="Calibri"/>
          <w:sz w:val="22"/>
          <w:szCs w:val="22"/>
          <w:lang w:val="ro-RO"/>
        </w:rPr>
        <w:t>/vor</w:t>
      </w:r>
      <w:r w:rsidRPr="00100E5C">
        <w:rPr>
          <w:rFonts w:ascii="Calibri" w:eastAsia="Arial" w:hAnsi="Calibri" w:cs="Calibri"/>
          <w:sz w:val="22"/>
          <w:szCs w:val="22"/>
          <w:lang w:val="ro-RO"/>
        </w:rPr>
        <w:t xml:space="preserve"> asigura că în contractele/acordurile încheiate cu terțe părți se prevede obligația acestora de a asigura disponibilitatea informațiilor și documentelor referitoare la </w:t>
      </w:r>
      <w:r w:rsidR="00F035D7" w:rsidRPr="00100E5C">
        <w:rPr>
          <w:rFonts w:ascii="Calibri" w:eastAsia="Arial" w:hAnsi="Calibri" w:cs="Calibri"/>
          <w:sz w:val="22"/>
          <w:szCs w:val="22"/>
          <w:lang w:val="ro-RO"/>
        </w:rPr>
        <w:t>p</w:t>
      </w:r>
      <w:r w:rsidR="00205879" w:rsidRPr="00100E5C">
        <w:rPr>
          <w:rFonts w:ascii="Calibri" w:eastAsia="Arial" w:hAnsi="Calibri" w:cs="Calibri"/>
          <w:sz w:val="22"/>
          <w:szCs w:val="22"/>
          <w:lang w:val="ro-RO"/>
        </w:rPr>
        <w:t xml:space="preserve">roiect </w:t>
      </w:r>
      <w:r w:rsidRPr="00100E5C">
        <w:rPr>
          <w:rFonts w:ascii="Calibri" w:eastAsia="Arial" w:hAnsi="Calibri" w:cs="Calibri"/>
          <w:sz w:val="22"/>
          <w:szCs w:val="22"/>
          <w:lang w:val="ro-RO"/>
        </w:rPr>
        <w:t>cu ocazia misiunilor de control desfășurate de AM/OI sau de alte structuri cu competențe în controlul și recuperarea debitelor aferente fondurilor europene și/sau fondurilor publice naționale aferente acestora, după caz.</w:t>
      </w:r>
    </w:p>
    <w:p w14:paraId="40FDD0AC" w14:textId="78E6D306" w:rsidR="00871E1B" w:rsidRPr="00100E5C" w:rsidRDefault="00357CF2" w:rsidP="00B6450E">
      <w:pPr>
        <w:pStyle w:val="ListParagraph"/>
        <w:numPr>
          <w:ilvl w:val="0"/>
          <w:numId w:val="16"/>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Beneficiarul</w:t>
      </w:r>
      <w:r w:rsidR="00DD59A6" w:rsidRPr="00100E5C">
        <w:rPr>
          <w:rFonts w:ascii="Calibri" w:eastAsia="Arial" w:hAnsi="Calibri" w:cs="Calibri"/>
          <w:sz w:val="22"/>
          <w:szCs w:val="22"/>
          <w:lang w:val="ro-RO"/>
        </w:rPr>
        <w:t>/</w:t>
      </w:r>
      <w:r w:rsidR="00C61F67" w:rsidRPr="00100E5C">
        <w:rPr>
          <w:rFonts w:ascii="Calibri" w:eastAsia="Arial" w:hAnsi="Calibri" w:cs="Calibri"/>
          <w:sz w:val="22"/>
          <w:szCs w:val="22"/>
          <w:lang w:val="ro-RO"/>
        </w:rPr>
        <w:t>Liderul de parteneriat și partenerii</w:t>
      </w:r>
      <w:r w:rsidRPr="00100E5C">
        <w:rPr>
          <w:rFonts w:ascii="Calibri" w:eastAsia="Arial" w:hAnsi="Calibri" w:cs="Calibri"/>
          <w:sz w:val="22"/>
          <w:szCs w:val="22"/>
          <w:lang w:val="ro-RO"/>
        </w:rPr>
        <w:t xml:space="preserve"> are</w:t>
      </w:r>
      <w:r w:rsidR="00C61F67" w:rsidRPr="00100E5C">
        <w:rPr>
          <w:rFonts w:ascii="Calibri" w:eastAsia="Arial" w:hAnsi="Calibri" w:cs="Calibri"/>
          <w:sz w:val="22"/>
          <w:szCs w:val="22"/>
          <w:lang w:val="ro-RO"/>
        </w:rPr>
        <w:t>/au</w:t>
      </w:r>
      <w:r w:rsidRPr="00100E5C">
        <w:rPr>
          <w:rFonts w:ascii="Calibri" w:eastAsia="Arial" w:hAnsi="Calibri" w:cs="Calibri"/>
          <w:sz w:val="22"/>
          <w:szCs w:val="22"/>
          <w:lang w:val="ro-RO"/>
        </w:rPr>
        <w:t xml:space="preserve"> obligația îndosarierii și păstrării în bune condiții a tuturor documentelor aferente </w:t>
      </w:r>
      <w:r w:rsidR="0024539C" w:rsidRPr="00100E5C">
        <w:rPr>
          <w:rFonts w:ascii="Calibri" w:eastAsia="Arial" w:hAnsi="Calibri" w:cs="Calibri"/>
          <w:sz w:val="22"/>
          <w:szCs w:val="22"/>
          <w:lang w:val="ro-RO"/>
        </w:rPr>
        <w:t>p</w:t>
      </w:r>
      <w:r w:rsidR="00205879" w:rsidRPr="00100E5C">
        <w:rPr>
          <w:rFonts w:ascii="Calibri" w:eastAsia="Arial" w:hAnsi="Calibri" w:cs="Calibri"/>
          <w:sz w:val="22"/>
          <w:szCs w:val="22"/>
          <w:lang w:val="ro-RO"/>
        </w:rPr>
        <w:t>roiectului</w:t>
      </w:r>
      <w:r w:rsidR="00871E1B" w:rsidRPr="00100E5C">
        <w:rPr>
          <w:rFonts w:ascii="Calibri" w:eastAsia="Arial" w:hAnsi="Calibri" w:cs="Calibri"/>
          <w:sz w:val="22"/>
          <w:szCs w:val="22"/>
          <w:lang w:val="ro-RO"/>
        </w:rPr>
        <w:t xml:space="preserve"> în original</w:t>
      </w:r>
      <w:r w:rsidR="00CD6B28" w:rsidRPr="00100E5C">
        <w:rPr>
          <w:rFonts w:ascii="Calibri" w:eastAsia="Arial" w:hAnsi="Calibri" w:cs="Calibri"/>
          <w:sz w:val="22"/>
          <w:szCs w:val="22"/>
          <w:lang w:val="ro-RO"/>
        </w:rPr>
        <w:t>,</w:t>
      </w:r>
      <w:r w:rsidR="00871E1B" w:rsidRPr="00100E5C">
        <w:rPr>
          <w:rFonts w:ascii="Calibri" w:eastAsia="Arial" w:hAnsi="Calibri" w:cs="Calibri"/>
          <w:sz w:val="22"/>
          <w:szCs w:val="22"/>
          <w:lang w:val="ro-RO"/>
        </w:rPr>
        <w:t xml:space="preserve"> inclusiv copii ale documentelor partenerilor, dacă este cazul, privind </w:t>
      </w:r>
      <w:r w:rsidR="006315B6" w:rsidRPr="00100E5C">
        <w:rPr>
          <w:rFonts w:ascii="Calibri" w:eastAsia="Arial" w:hAnsi="Calibri" w:cs="Calibri"/>
          <w:sz w:val="22"/>
          <w:szCs w:val="22"/>
          <w:lang w:val="ro-RO"/>
        </w:rPr>
        <w:t>activitățile</w:t>
      </w:r>
      <w:r w:rsidR="00871E1B" w:rsidRPr="00100E5C">
        <w:rPr>
          <w:rFonts w:ascii="Calibri" w:eastAsia="Arial" w:hAnsi="Calibri" w:cs="Calibri"/>
          <w:sz w:val="22"/>
          <w:szCs w:val="22"/>
          <w:lang w:val="ro-RO"/>
        </w:rPr>
        <w:t xml:space="preserve"> şi cheltuielile eligibile în vederea asigurării unei piste de audit adecvate, </w:t>
      </w:r>
      <w:r w:rsidR="00CD6B28" w:rsidRPr="00100E5C">
        <w:rPr>
          <w:rFonts w:ascii="Calibri" w:eastAsia="Arial" w:hAnsi="Calibri" w:cs="Calibri"/>
          <w:sz w:val="22"/>
          <w:szCs w:val="22"/>
          <w:lang w:val="ro-RO"/>
        </w:rPr>
        <w:t xml:space="preserve">în condițiile prevăzute la art. 31 alin (1) din </w:t>
      </w:r>
      <w:r w:rsidR="0024539C" w:rsidRPr="00100E5C">
        <w:rPr>
          <w:rFonts w:ascii="Calibri" w:eastAsia="Arial" w:hAnsi="Calibri" w:cs="Calibri"/>
          <w:sz w:val="22"/>
          <w:szCs w:val="22"/>
          <w:lang w:val="ro-RO"/>
        </w:rPr>
        <w:t xml:space="preserve">Ordonanța de urgență a Guvernului nr. </w:t>
      </w:r>
      <w:r w:rsidR="00CD6B28" w:rsidRPr="00100E5C">
        <w:rPr>
          <w:rFonts w:ascii="Calibri" w:eastAsia="Arial" w:hAnsi="Calibri" w:cs="Calibri"/>
          <w:sz w:val="22"/>
          <w:szCs w:val="22"/>
          <w:lang w:val="ro-RO"/>
        </w:rPr>
        <w:t>133/2021. În situația arhivării electronice potrivit prevederilor </w:t>
      </w:r>
      <w:hyperlink r:id="rId9" w:history="1">
        <w:r w:rsidR="00CD6B28" w:rsidRPr="00100E5C">
          <w:rPr>
            <w:rFonts w:ascii="Calibri" w:eastAsia="Arial" w:hAnsi="Calibri" w:cs="Calibri"/>
            <w:sz w:val="22"/>
            <w:szCs w:val="22"/>
            <w:lang w:val="ro-RO"/>
          </w:rPr>
          <w:t>Legii nr. 135/2007</w:t>
        </w:r>
      </w:hyperlink>
      <w:r w:rsidR="00CD6B28" w:rsidRPr="00100E5C">
        <w:rPr>
          <w:rFonts w:ascii="Calibri" w:eastAsia="Arial" w:hAnsi="Calibri" w:cs="Calibri"/>
          <w:sz w:val="22"/>
          <w:szCs w:val="22"/>
          <w:lang w:val="ro-RO"/>
        </w:rPr>
        <w:t> privind arhivarea documentelor în formă electronică, republicată, o</w:t>
      </w:r>
      <w:r w:rsidRPr="00100E5C">
        <w:rPr>
          <w:rFonts w:ascii="Calibri" w:eastAsia="Arial" w:hAnsi="Calibri" w:cs="Calibri"/>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100E5C">
        <w:rPr>
          <w:rFonts w:ascii="Calibri" w:eastAsia="Arial" w:hAnsi="Calibri" w:cs="Calibri"/>
          <w:sz w:val="22"/>
          <w:szCs w:val="22"/>
          <w:lang w:val="ro-RO"/>
        </w:rPr>
        <w:t xml:space="preserve"> </w:t>
      </w:r>
    </w:p>
    <w:p w14:paraId="24AC0599" w14:textId="4A3A7EEC" w:rsidR="005E6238" w:rsidRPr="00100E5C" w:rsidRDefault="00BF4880" w:rsidP="005E6238">
      <w:pPr>
        <w:pStyle w:val="ListParagraph"/>
        <w:numPr>
          <w:ilvl w:val="0"/>
          <w:numId w:val="16"/>
        </w:numPr>
        <w:tabs>
          <w:tab w:val="left" w:pos="180"/>
        </w:tabs>
        <w:ind w:right="76"/>
        <w:jc w:val="both"/>
        <w:rPr>
          <w:rFonts w:ascii="Calibri" w:hAnsi="Calibri" w:cs="Calibri"/>
          <w:sz w:val="22"/>
          <w:szCs w:val="22"/>
          <w:lang w:val="ro-RO"/>
        </w:rPr>
      </w:pPr>
      <w:r w:rsidRPr="00100E5C">
        <w:rPr>
          <w:rFonts w:ascii="Calibri" w:eastAsia="Arial" w:hAnsi="Calibri" w:cs="Calibri"/>
          <w:sz w:val="22"/>
          <w:szCs w:val="22"/>
          <w:lang w:val="ro-RO"/>
        </w:rPr>
        <w:t xml:space="preserve">Toate documentele vor fi păstrate până la închiderea oficială a </w:t>
      </w:r>
      <w:r w:rsidR="0024539C"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rogramului sau până la expirarea perioadei </w:t>
      </w:r>
      <w:r w:rsidR="0024539C" w:rsidRPr="00100E5C">
        <w:rPr>
          <w:rFonts w:ascii="Calibri" w:eastAsia="Arial" w:hAnsi="Calibri" w:cs="Calibri"/>
          <w:sz w:val="22"/>
          <w:szCs w:val="22"/>
          <w:lang w:val="ro-RO"/>
        </w:rPr>
        <w:t xml:space="preserve">pentru care trebuie asigurat caracterul durabil, respectiv a perioadei de sustenabilitate/durabilitate a </w:t>
      </w:r>
      <w:r w:rsidR="006315B6" w:rsidRPr="00100E5C">
        <w:rPr>
          <w:rFonts w:ascii="Calibri" w:eastAsia="Arial" w:hAnsi="Calibri" w:cs="Calibri"/>
          <w:sz w:val="22"/>
          <w:szCs w:val="22"/>
          <w:lang w:val="ro-RO"/>
        </w:rPr>
        <w:t>proiectului</w:t>
      </w:r>
      <w:r w:rsidR="0024539C" w:rsidRPr="00100E5C">
        <w:rPr>
          <w:rFonts w:ascii="Calibri" w:eastAsia="Arial" w:hAnsi="Calibri" w:cs="Calibri"/>
          <w:sz w:val="22"/>
          <w:szCs w:val="22"/>
          <w:lang w:val="ro-RO"/>
        </w:rPr>
        <w:t>, după caz</w:t>
      </w:r>
      <w:r w:rsidRPr="00100E5C">
        <w:rPr>
          <w:rFonts w:ascii="Calibri" w:eastAsia="Arial" w:hAnsi="Calibri" w:cs="Calibri"/>
          <w:sz w:val="22"/>
          <w:szCs w:val="22"/>
          <w:lang w:val="ro-RO"/>
        </w:rPr>
        <w:t>, oricare intervine ultima.</w:t>
      </w:r>
      <w:r w:rsidR="008A7BC0" w:rsidRPr="00100E5C">
        <w:rPr>
          <w:rFonts w:ascii="Calibri" w:eastAsia="Arial" w:hAnsi="Calibri" w:cs="Calibri"/>
          <w:sz w:val="22"/>
          <w:szCs w:val="22"/>
          <w:lang w:val="ro-RO"/>
        </w:rPr>
        <w:t xml:space="preserve"> Termenul minim de asigurare a disponibilității documentelor nu poate fi mai mic de 5 ani începând cu data de 31 </w:t>
      </w:r>
      <w:r w:rsidR="008A7BC0" w:rsidRPr="00100E5C">
        <w:rPr>
          <w:rFonts w:ascii="Calibri" w:eastAsia="Arial" w:hAnsi="Calibri" w:cs="Calibri"/>
          <w:sz w:val="22"/>
          <w:szCs w:val="22"/>
          <w:lang w:val="ro-RO"/>
        </w:rPr>
        <w:lastRenderedPageBreak/>
        <w:t xml:space="preserve">decembrie a anului în care a fost efectuată ultima plată de către </w:t>
      </w:r>
      <w:r w:rsidR="002A114D" w:rsidRPr="00100E5C">
        <w:rPr>
          <w:rFonts w:ascii="Calibri" w:eastAsia="Arial" w:hAnsi="Calibri" w:cs="Calibri"/>
          <w:sz w:val="22"/>
          <w:szCs w:val="22"/>
          <w:lang w:val="ro-RO"/>
        </w:rPr>
        <w:t>AM</w:t>
      </w:r>
      <w:r w:rsidR="008A7BC0" w:rsidRPr="00100E5C">
        <w:rPr>
          <w:rFonts w:ascii="Calibri" w:eastAsia="Arial" w:hAnsi="Calibri" w:cs="Calibri"/>
          <w:sz w:val="22"/>
          <w:szCs w:val="22"/>
          <w:lang w:val="ro-RO"/>
        </w:rPr>
        <w:t xml:space="preserve"> către </w:t>
      </w:r>
      <w:r w:rsidR="00B55C33" w:rsidRPr="00100E5C">
        <w:rPr>
          <w:rFonts w:ascii="Calibri" w:eastAsia="Arial" w:hAnsi="Calibri" w:cs="Calibri"/>
          <w:sz w:val="22"/>
          <w:szCs w:val="22"/>
          <w:lang w:val="ro-RO"/>
        </w:rPr>
        <w:t>Beneficiar</w:t>
      </w:r>
      <w:r w:rsidR="00E060C8" w:rsidRPr="00100E5C">
        <w:rPr>
          <w:rFonts w:ascii="Calibri" w:eastAsia="Arial" w:hAnsi="Calibri" w:cs="Calibri"/>
          <w:sz w:val="22"/>
          <w:szCs w:val="22"/>
          <w:lang w:val="ro-RO"/>
        </w:rPr>
        <w:t>, iar acest termen</w:t>
      </w:r>
      <w:r w:rsidR="00420A2A" w:rsidRPr="00100E5C">
        <w:rPr>
          <w:rFonts w:ascii="Calibri" w:eastAsia="Arial" w:hAnsi="Calibri" w:cs="Calibri"/>
          <w:sz w:val="22"/>
          <w:szCs w:val="22"/>
          <w:lang w:val="ro-RO"/>
        </w:rPr>
        <w:t xml:space="preserve">  se întrerupe fie în cazul unor proceduri judiciare, fie la cererea Comisiei Europene</w:t>
      </w:r>
      <w:r w:rsidR="0024539C" w:rsidRPr="00100E5C">
        <w:rPr>
          <w:rFonts w:ascii="Calibri" w:eastAsia="Arial" w:hAnsi="Calibri" w:cs="Calibri"/>
          <w:sz w:val="22"/>
          <w:szCs w:val="22"/>
          <w:lang w:val="ro-RO"/>
        </w:rPr>
        <w:t xml:space="preserve">, în condițiile </w:t>
      </w:r>
      <w:r w:rsidR="00C61F67" w:rsidRPr="00100E5C">
        <w:rPr>
          <w:rFonts w:ascii="Calibri" w:eastAsia="Arial" w:hAnsi="Calibri" w:cs="Calibri"/>
          <w:sz w:val="22"/>
          <w:szCs w:val="22"/>
          <w:lang w:val="ro-RO"/>
        </w:rPr>
        <w:t xml:space="preserve">prrevăzute </w:t>
      </w:r>
      <w:r w:rsidR="0024539C" w:rsidRPr="00100E5C">
        <w:rPr>
          <w:rFonts w:ascii="Calibri" w:eastAsia="Arial" w:hAnsi="Calibri" w:cs="Calibri"/>
          <w:sz w:val="22"/>
          <w:szCs w:val="22"/>
          <w:lang w:val="ro-RO"/>
        </w:rPr>
        <w:t xml:space="preserve">la art. </w:t>
      </w:r>
      <w:r w:rsidR="00327838" w:rsidRPr="00100E5C">
        <w:rPr>
          <w:rFonts w:ascii="Calibri" w:eastAsia="Arial" w:hAnsi="Calibri" w:cs="Calibri"/>
          <w:sz w:val="22"/>
          <w:szCs w:val="22"/>
          <w:lang w:val="ro-RO"/>
        </w:rPr>
        <w:t xml:space="preserve">82 din </w:t>
      </w:r>
      <w:r w:rsidR="006315B6" w:rsidRPr="00100E5C">
        <w:rPr>
          <w:rFonts w:ascii="Calibri" w:eastAsia="Arial" w:hAnsi="Calibri" w:cs="Calibri"/>
          <w:sz w:val="22"/>
          <w:szCs w:val="22"/>
          <w:lang w:val="ro-RO"/>
        </w:rPr>
        <w:t>Regulamentul</w:t>
      </w:r>
      <w:r w:rsidR="00327838" w:rsidRPr="00100E5C">
        <w:rPr>
          <w:rFonts w:ascii="Calibri" w:eastAsia="Arial" w:hAnsi="Calibri" w:cs="Calibri"/>
          <w:sz w:val="22"/>
          <w:szCs w:val="22"/>
          <w:lang w:val="ro-RO"/>
        </w:rPr>
        <w:t xml:space="preserve"> (UE) 2021/1060</w:t>
      </w:r>
      <w:r w:rsidR="00420A2A" w:rsidRPr="00100E5C">
        <w:rPr>
          <w:rFonts w:ascii="Calibri" w:eastAsia="Arial" w:hAnsi="Calibri" w:cs="Calibri"/>
          <w:sz w:val="22"/>
          <w:szCs w:val="22"/>
          <w:lang w:val="ro-RO"/>
        </w:rPr>
        <w:t>.</w:t>
      </w:r>
      <w:r w:rsidR="00E060C8" w:rsidRPr="00100E5C">
        <w:rPr>
          <w:rFonts w:ascii="Calibri" w:hAnsi="Calibri" w:cs="Calibri"/>
          <w:sz w:val="22"/>
          <w:szCs w:val="22"/>
          <w:lang w:val="ro-RO"/>
        </w:rPr>
        <w:t xml:space="preserve"> </w:t>
      </w:r>
    </w:p>
    <w:p w14:paraId="23643226" w14:textId="40202B9D" w:rsidR="00420A2A" w:rsidRPr="00100E5C" w:rsidRDefault="00E060C8" w:rsidP="00DC0C4E">
      <w:pPr>
        <w:pStyle w:val="ListParagraph"/>
        <w:numPr>
          <w:ilvl w:val="0"/>
          <w:numId w:val="16"/>
        </w:numPr>
        <w:tabs>
          <w:tab w:val="left" w:pos="180"/>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 nr. 77/2014</w:t>
      </w:r>
      <w:r w:rsidR="0008687E" w:rsidRPr="00100E5C">
        <w:rPr>
          <w:rFonts w:ascii="Calibri" w:eastAsia="Arial" w:hAnsi="Calibri" w:cs="Calibri"/>
          <w:sz w:val="22"/>
          <w:szCs w:val="22"/>
          <w:lang w:val="ro-RO"/>
        </w:rPr>
        <w:t xml:space="preserve"> privind procedurile naţionale în domeniul ajutorului de stat, precum şi pentru modificarea </w:t>
      </w:r>
      <w:proofErr w:type="spellStart"/>
      <w:r w:rsidR="0008687E" w:rsidRPr="00100E5C">
        <w:rPr>
          <w:rFonts w:ascii="Calibri" w:eastAsia="Arial" w:hAnsi="Calibri" w:cs="Calibri"/>
          <w:sz w:val="22"/>
          <w:szCs w:val="22"/>
          <w:lang w:val="ro-RO"/>
        </w:rPr>
        <w:t>şi</w:t>
      </w:r>
      <w:proofErr w:type="spellEnd"/>
      <w:r w:rsidR="0008687E" w:rsidRPr="00100E5C">
        <w:rPr>
          <w:rFonts w:ascii="Calibri" w:eastAsia="Arial" w:hAnsi="Calibri" w:cs="Calibri"/>
          <w:sz w:val="22"/>
          <w:szCs w:val="22"/>
          <w:lang w:val="ro-RO"/>
        </w:rPr>
        <w:t xml:space="preserve"> completarea </w:t>
      </w:r>
      <w:hyperlink r:id="rId10" w:history="1">
        <w:r w:rsidR="0008687E" w:rsidRPr="00100E5C">
          <w:rPr>
            <w:rFonts w:ascii="Calibri" w:eastAsia="Arial" w:hAnsi="Calibri" w:cs="Calibri"/>
            <w:sz w:val="22"/>
            <w:szCs w:val="22"/>
            <w:lang w:val="ro-RO"/>
          </w:rPr>
          <w:t xml:space="preserve">Legii </w:t>
        </w:r>
        <w:proofErr w:type="spellStart"/>
        <w:r w:rsidR="0008687E" w:rsidRPr="00100E5C">
          <w:rPr>
            <w:rFonts w:ascii="Calibri" w:eastAsia="Arial" w:hAnsi="Calibri" w:cs="Calibri"/>
            <w:sz w:val="22"/>
            <w:szCs w:val="22"/>
            <w:lang w:val="ro-RO"/>
          </w:rPr>
          <w:t>concurenţei</w:t>
        </w:r>
        <w:proofErr w:type="spellEnd"/>
        <w:r w:rsidR="0008687E" w:rsidRPr="00100E5C">
          <w:rPr>
            <w:rFonts w:ascii="Calibri" w:eastAsia="Arial" w:hAnsi="Calibri" w:cs="Calibri"/>
            <w:sz w:val="22"/>
            <w:szCs w:val="22"/>
            <w:lang w:val="ro-RO"/>
          </w:rPr>
          <w:t xml:space="preserve"> nr. 21/1996</w:t>
        </w:r>
      </w:hyperlink>
      <w:r w:rsidR="0008687E" w:rsidRPr="00100E5C">
        <w:rPr>
          <w:rFonts w:ascii="Calibri" w:eastAsia="Arial" w:hAnsi="Calibri" w:cs="Calibri"/>
          <w:sz w:val="22"/>
          <w:szCs w:val="22"/>
          <w:lang w:val="ro-RO"/>
          <w:specVanish/>
        </w:rPr>
        <w:t>, aprobată cu modificări și completări prin Legea nr. 20/2015, cu modificările și completările ulterioare</w:t>
      </w:r>
      <w:r w:rsidR="00473DCF" w:rsidRPr="00100E5C">
        <w:rPr>
          <w:rFonts w:ascii="Calibri" w:eastAsia="Arial" w:hAnsi="Calibri" w:cs="Calibri"/>
          <w:sz w:val="22"/>
          <w:szCs w:val="22"/>
          <w:lang w:val="ro-RO"/>
        </w:rPr>
        <w:t>.</w:t>
      </w:r>
    </w:p>
    <w:p w14:paraId="01A55846" w14:textId="1B3CD3AA" w:rsidR="00CD43FD" w:rsidRPr="00100E5C" w:rsidRDefault="00BF4880" w:rsidP="00DC0C4E">
      <w:pPr>
        <w:pStyle w:val="ListParagraph"/>
        <w:numPr>
          <w:ilvl w:val="0"/>
          <w:numId w:val="16"/>
        </w:numPr>
        <w:tabs>
          <w:tab w:val="left" w:pos="567"/>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În cazul nerespectării prevederilor alin. (5) și (8)</w:t>
      </w:r>
      <w:r w:rsidR="00BC359D" w:rsidRPr="00100E5C">
        <w:rPr>
          <w:rFonts w:ascii="Calibri" w:eastAsia="Arial" w:hAnsi="Calibri" w:cs="Calibri"/>
          <w:sz w:val="22"/>
          <w:szCs w:val="22"/>
          <w:lang w:val="ro-RO"/>
        </w:rPr>
        <w:t xml:space="preserve"> – (</w:t>
      </w:r>
      <w:r w:rsidR="00371133" w:rsidRPr="00100E5C">
        <w:rPr>
          <w:rFonts w:ascii="Calibri" w:eastAsia="Arial" w:hAnsi="Calibri" w:cs="Calibri"/>
          <w:sz w:val="22"/>
          <w:szCs w:val="22"/>
          <w:lang w:val="ro-RO"/>
        </w:rPr>
        <w:t>10</w:t>
      </w:r>
      <w:r w:rsidR="00BC359D" w:rsidRPr="00100E5C">
        <w:rPr>
          <w:rFonts w:ascii="Calibri" w:eastAsia="Arial" w:hAnsi="Calibri" w:cs="Calibri"/>
          <w:sz w:val="22"/>
          <w:szCs w:val="22"/>
          <w:lang w:val="ro-RO"/>
        </w:rPr>
        <w:t>)</w:t>
      </w:r>
      <w:r w:rsidRPr="00100E5C">
        <w:rPr>
          <w:rFonts w:ascii="Calibri" w:eastAsia="Arial" w:hAnsi="Calibri" w:cs="Calibri"/>
          <w:sz w:val="22"/>
          <w:szCs w:val="22"/>
          <w:lang w:val="ro-RO"/>
        </w:rPr>
        <w:t>, Beneficiarul este obligat să restituie suma aferentă documentelor lipsă, rambursată</w:t>
      </w:r>
      <w:r w:rsidR="00E060C8" w:rsidRPr="00100E5C">
        <w:rPr>
          <w:rFonts w:ascii="Calibri" w:eastAsia="Arial" w:hAnsi="Calibri" w:cs="Calibri"/>
          <w:sz w:val="22"/>
          <w:szCs w:val="22"/>
          <w:lang w:val="ro-RO"/>
        </w:rPr>
        <w:t>/plătită</w:t>
      </w:r>
      <w:r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de AM</w:t>
      </w:r>
      <w:r w:rsidRPr="00100E5C">
        <w:rPr>
          <w:rFonts w:ascii="Calibri" w:eastAsia="Arial" w:hAnsi="Calibri" w:cs="Calibri"/>
          <w:sz w:val="22"/>
          <w:szCs w:val="22"/>
          <w:lang w:val="ro-RO"/>
        </w:rPr>
        <w:t xml:space="preserve"> în cadrul </w:t>
      </w:r>
      <w:r w:rsidR="00BC359D" w:rsidRPr="00100E5C">
        <w:rPr>
          <w:rFonts w:ascii="Calibri" w:eastAsia="Arial" w:hAnsi="Calibri" w:cs="Calibri"/>
          <w:sz w:val="22"/>
          <w:szCs w:val="22"/>
          <w:lang w:val="ro-RO"/>
        </w:rPr>
        <w:t>proiectului</w:t>
      </w:r>
      <w:r w:rsidRPr="00100E5C">
        <w:rPr>
          <w:rFonts w:ascii="Calibri" w:eastAsia="Arial" w:hAnsi="Calibri" w:cs="Calibri"/>
          <w:sz w:val="22"/>
          <w:szCs w:val="22"/>
          <w:lang w:val="ro-RO"/>
        </w:rPr>
        <w:t>, reprezentând</w:t>
      </w:r>
      <w:r w:rsidR="00EC50F1" w:rsidRPr="00100E5C">
        <w:rPr>
          <w:rFonts w:ascii="Calibri" w:eastAsia="Arial" w:hAnsi="Calibri" w:cs="Calibri"/>
          <w:sz w:val="22"/>
          <w:szCs w:val="22"/>
          <w:lang w:val="ro-RO"/>
        </w:rPr>
        <w:t xml:space="preserve"> </w:t>
      </w:r>
      <w:r w:rsidR="00BC359D" w:rsidRPr="00100E5C">
        <w:rPr>
          <w:rFonts w:ascii="Calibri" w:eastAsia="Arial" w:hAnsi="Calibri" w:cs="Calibri"/>
          <w:spacing w:val="-1"/>
          <w:sz w:val="22"/>
          <w:szCs w:val="22"/>
          <w:lang w:val="ro-RO"/>
        </w:rPr>
        <w:t>valoarea nerambursabilă eligibilă</w:t>
      </w:r>
      <w:r w:rsidR="00F82E04" w:rsidRPr="00100E5C">
        <w:rPr>
          <w:rFonts w:ascii="Calibri" w:eastAsia="Arial" w:hAnsi="Calibri" w:cs="Calibri"/>
          <w:spacing w:val="-1"/>
          <w:sz w:val="22"/>
          <w:szCs w:val="22"/>
          <w:lang w:val="ro-RO"/>
        </w:rPr>
        <w:t xml:space="preserve"> din fonduri europene și </w:t>
      </w:r>
      <w:r w:rsidR="00BC359D" w:rsidRPr="00100E5C">
        <w:rPr>
          <w:rFonts w:ascii="Calibri" w:eastAsia="Arial" w:hAnsi="Calibri" w:cs="Calibri"/>
          <w:spacing w:val="-1"/>
          <w:sz w:val="22"/>
          <w:szCs w:val="22"/>
          <w:lang w:val="ro-RO"/>
        </w:rPr>
        <w:t>v</w:t>
      </w:r>
      <w:r w:rsidR="007B1C55" w:rsidRPr="00100E5C">
        <w:rPr>
          <w:rFonts w:ascii="Calibri" w:eastAsia="Arial" w:hAnsi="Calibri" w:cs="Calibri"/>
          <w:spacing w:val="-1"/>
          <w:sz w:val="22"/>
          <w:szCs w:val="22"/>
          <w:lang w:val="ro-RO"/>
        </w:rPr>
        <w:t xml:space="preserve">aloarea nerambursabilă eligibilă din bugetul </w:t>
      </w:r>
      <w:r w:rsidR="00463DEF" w:rsidRPr="00100E5C">
        <w:rPr>
          <w:rFonts w:ascii="Calibri" w:eastAsia="Arial" w:hAnsi="Calibri" w:cs="Calibri"/>
          <w:spacing w:val="-1"/>
          <w:sz w:val="22"/>
          <w:szCs w:val="22"/>
          <w:lang w:val="ro-RO"/>
        </w:rPr>
        <w:t>național</w:t>
      </w:r>
      <w:r w:rsidRPr="00100E5C">
        <w:rPr>
          <w:rFonts w:ascii="Calibri" w:eastAsia="Arial" w:hAnsi="Calibri" w:cs="Calibri"/>
          <w:sz w:val="22"/>
          <w:szCs w:val="22"/>
          <w:lang w:val="ro-RO"/>
        </w:rPr>
        <w:t>, iar în cazul nerespectării prevederilor alin. (6)</w:t>
      </w:r>
      <w:r w:rsidR="008F5D10"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Beneficiarul este obligat să restituie întreaga sumă rambursată</w:t>
      </w:r>
      <w:r w:rsidR="00E060C8" w:rsidRPr="00100E5C">
        <w:rPr>
          <w:rFonts w:ascii="Calibri" w:eastAsia="Arial" w:hAnsi="Calibri" w:cs="Calibri"/>
          <w:sz w:val="22"/>
          <w:szCs w:val="22"/>
          <w:lang w:val="ro-RO"/>
        </w:rPr>
        <w:t>/plătită</w:t>
      </w:r>
      <w:r w:rsidRPr="00100E5C">
        <w:rPr>
          <w:rFonts w:ascii="Calibri" w:eastAsia="Arial" w:hAnsi="Calibri" w:cs="Calibri"/>
          <w:sz w:val="22"/>
          <w:szCs w:val="22"/>
          <w:lang w:val="ro-RO"/>
        </w:rPr>
        <w:t xml:space="preserve"> </w:t>
      </w:r>
      <w:r w:rsidR="004622C8" w:rsidRPr="00100E5C">
        <w:rPr>
          <w:rFonts w:ascii="Calibri" w:eastAsia="Arial" w:hAnsi="Calibri" w:cs="Calibri"/>
          <w:sz w:val="22"/>
          <w:szCs w:val="22"/>
          <w:lang w:val="ro-RO"/>
        </w:rPr>
        <w:t xml:space="preserve">de </w:t>
      </w:r>
      <w:r w:rsidR="008D00F2" w:rsidRPr="00100E5C">
        <w:rPr>
          <w:rFonts w:ascii="Calibri" w:eastAsia="Arial" w:hAnsi="Calibri" w:cs="Calibri"/>
          <w:sz w:val="22"/>
          <w:szCs w:val="22"/>
          <w:lang w:val="ro-RO"/>
        </w:rPr>
        <w:t xml:space="preserve">către </w:t>
      </w:r>
      <w:r w:rsidR="004622C8" w:rsidRPr="00100E5C">
        <w:rPr>
          <w:rFonts w:ascii="Calibri" w:eastAsia="Arial" w:hAnsi="Calibri" w:cs="Calibri"/>
          <w:sz w:val="22"/>
          <w:szCs w:val="22"/>
          <w:lang w:val="ro-RO"/>
        </w:rPr>
        <w:t xml:space="preserve">AM </w:t>
      </w:r>
      <w:r w:rsidRPr="00100E5C">
        <w:rPr>
          <w:rFonts w:ascii="Calibri" w:eastAsia="Arial" w:hAnsi="Calibri" w:cs="Calibri"/>
          <w:sz w:val="22"/>
          <w:szCs w:val="22"/>
          <w:lang w:val="ro-RO"/>
        </w:rPr>
        <w:t>aferentă  proiectului, inclusiv dobânzile/penalizările aferente</w:t>
      </w:r>
      <w:r w:rsidR="001A31F3" w:rsidRPr="00100E5C">
        <w:rPr>
          <w:rFonts w:ascii="Calibri" w:eastAsia="Arial" w:hAnsi="Calibri" w:cs="Calibri"/>
          <w:sz w:val="22"/>
          <w:szCs w:val="22"/>
          <w:lang w:val="ro-RO"/>
        </w:rPr>
        <w:t xml:space="preserve">, în acord cu prevederile art. 31 alin (3) și (4) din </w:t>
      </w:r>
      <w:r w:rsidR="007B1C55" w:rsidRPr="00100E5C">
        <w:rPr>
          <w:rFonts w:ascii="Calibri" w:eastAsia="Arial" w:hAnsi="Calibri" w:cs="Calibri"/>
          <w:sz w:val="22"/>
          <w:szCs w:val="22"/>
          <w:lang w:val="ro-RO"/>
        </w:rPr>
        <w:t xml:space="preserve">Ordonanța de urgență a Guvernului nr. </w:t>
      </w:r>
      <w:r w:rsidR="001A31F3" w:rsidRPr="00100E5C">
        <w:rPr>
          <w:rFonts w:ascii="Calibri" w:eastAsia="Arial" w:hAnsi="Calibri" w:cs="Calibri"/>
          <w:sz w:val="22"/>
          <w:szCs w:val="22"/>
          <w:lang w:val="ro-RO"/>
        </w:rPr>
        <w:t xml:space="preserve">133/2021. </w:t>
      </w:r>
    </w:p>
    <w:p w14:paraId="60F03A2A" w14:textId="294411A1" w:rsidR="00AD0D48" w:rsidRPr="00100E5C" w:rsidRDefault="00AD0D48" w:rsidP="005E6238">
      <w:pPr>
        <w:pStyle w:val="ListParagraph"/>
        <w:numPr>
          <w:ilvl w:val="0"/>
          <w:numId w:val="16"/>
        </w:numPr>
        <w:tabs>
          <w:tab w:val="left" w:pos="851"/>
          <w:tab w:val="left" w:pos="1418"/>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BE442D" w:rsidRPr="00100E5C">
        <w:rPr>
          <w:rFonts w:ascii="Calibri" w:eastAsia="Arial" w:hAnsi="Calibri" w:cs="Calibri"/>
          <w:sz w:val="22"/>
          <w:szCs w:val="22"/>
          <w:lang w:val="ro-RO"/>
        </w:rPr>
        <w:t xml:space="preserve"> este </w:t>
      </w:r>
      <w:r w:rsidRPr="00100E5C">
        <w:rPr>
          <w:rFonts w:ascii="Calibri" w:eastAsia="Arial" w:hAnsi="Calibri" w:cs="Calibri"/>
          <w:sz w:val="22"/>
          <w:szCs w:val="22"/>
          <w:lang w:val="ro-RO"/>
        </w:rPr>
        <w:t>obliga</w:t>
      </w:r>
      <w:r w:rsidR="00BE442D" w:rsidRPr="00100E5C">
        <w:rPr>
          <w:rFonts w:ascii="Calibri" w:eastAsia="Arial" w:hAnsi="Calibri" w:cs="Calibri"/>
          <w:sz w:val="22"/>
          <w:szCs w:val="22"/>
          <w:lang w:val="ro-RO"/>
        </w:rPr>
        <w:t>t</w:t>
      </w:r>
      <w:r w:rsidRPr="00100E5C">
        <w:rPr>
          <w:rFonts w:ascii="Calibri" w:eastAsia="Arial" w:hAnsi="Calibri" w:cs="Calibri"/>
          <w:sz w:val="22"/>
          <w:szCs w:val="22"/>
          <w:lang w:val="ro-RO"/>
        </w:rPr>
        <w:t xml:space="preserve"> să încarce </w:t>
      </w:r>
      <w:r w:rsidR="00482AD1" w:rsidRPr="00100E5C">
        <w:rPr>
          <w:rFonts w:ascii="Calibri" w:eastAsia="Arial" w:hAnsi="Calibri" w:cs="Calibri"/>
          <w:sz w:val="22"/>
          <w:szCs w:val="22"/>
          <w:lang w:val="ro-RO"/>
        </w:rPr>
        <w:t xml:space="preserve">în MySMIS2021 </w:t>
      </w:r>
      <w:r w:rsidRPr="00100E5C">
        <w:rPr>
          <w:rFonts w:ascii="Calibri" w:eastAsia="Arial" w:hAnsi="Calibri" w:cs="Calibri"/>
          <w:sz w:val="22"/>
          <w:szCs w:val="22"/>
          <w:lang w:val="ro-RO"/>
        </w:rPr>
        <w:t xml:space="preserve">toate documentele aferente implementării </w:t>
      </w:r>
      <w:r w:rsidR="002918E5" w:rsidRPr="00100E5C">
        <w:rPr>
          <w:rFonts w:ascii="Calibri" w:eastAsia="Arial" w:hAnsi="Calibri" w:cs="Calibri"/>
          <w:sz w:val="22"/>
          <w:szCs w:val="22"/>
          <w:lang w:val="ro-RO"/>
        </w:rPr>
        <w:t xml:space="preserve">proiectului </w:t>
      </w:r>
      <w:r w:rsidRPr="00100E5C">
        <w:rPr>
          <w:rFonts w:ascii="Calibri" w:eastAsia="Arial" w:hAnsi="Calibri" w:cs="Calibri"/>
          <w:sz w:val="22"/>
          <w:szCs w:val="22"/>
          <w:lang w:val="ro-RO"/>
        </w:rPr>
        <w:t>semnate electronic</w:t>
      </w:r>
      <w:r w:rsidR="00AB448D" w:rsidRPr="00100E5C">
        <w:rPr>
          <w:rFonts w:ascii="Calibri" w:eastAsia="Arial" w:hAnsi="Calibri" w:cs="Calibri"/>
          <w:sz w:val="22"/>
          <w:szCs w:val="22"/>
          <w:lang w:val="ro-RO"/>
        </w:rPr>
        <w:t xml:space="preserve"> cu</w:t>
      </w:r>
      <w:r w:rsidR="00871513" w:rsidRPr="00100E5C">
        <w:rPr>
          <w:rFonts w:ascii="Calibri" w:eastAsia="Arial" w:hAnsi="Calibri" w:cs="Calibri"/>
          <w:sz w:val="22"/>
          <w:szCs w:val="22"/>
          <w:lang w:val="ro-RO"/>
        </w:rPr>
        <w:t xml:space="preserve"> </w:t>
      </w:r>
      <w:r w:rsidR="003F0245" w:rsidRPr="00100E5C">
        <w:rPr>
          <w:rFonts w:ascii="Calibri" w:eastAsia="Arial" w:hAnsi="Calibri" w:cs="Calibri"/>
          <w:sz w:val="22"/>
          <w:szCs w:val="22"/>
          <w:lang w:val="ro-RO"/>
        </w:rPr>
        <w:t xml:space="preserve">semnătură electronică extinsă, bazată pe un certificat calificat </w:t>
      </w:r>
      <w:r w:rsidR="00E33A06" w:rsidRPr="00100E5C">
        <w:rPr>
          <w:rFonts w:ascii="Calibri" w:eastAsia="Arial" w:hAnsi="Calibri" w:cs="Calibri"/>
          <w:sz w:val="22"/>
          <w:szCs w:val="22"/>
          <w:lang w:val="ro-RO"/>
        </w:rPr>
        <w:t xml:space="preserve">valabil, </w:t>
      </w:r>
      <w:r w:rsidR="003F0245" w:rsidRPr="00100E5C">
        <w:rPr>
          <w:rFonts w:ascii="Calibri" w:eastAsia="Arial" w:hAnsi="Calibri" w:cs="Calibri"/>
          <w:sz w:val="22"/>
          <w:szCs w:val="22"/>
          <w:lang w:val="ro-RO"/>
        </w:rPr>
        <w:t>nesuspendat sau nerevocat</w:t>
      </w:r>
      <w:r w:rsidRPr="00100E5C">
        <w:rPr>
          <w:rFonts w:ascii="Calibri" w:eastAsia="Arial" w:hAnsi="Calibri" w:cs="Calibri"/>
          <w:sz w:val="22"/>
          <w:szCs w:val="22"/>
          <w:lang w:val="ro-RO"/>
        </w:rPr>
        <w:t>, conform legislației în vigoare</w:t>
      </w:r>
      <w:r w:rsidR="00133C49" w:rsidRPr="00100E5C">
        <w:rPr>
          <w:rFonts w:ascii="Calibri" w:hAnsi="Calibri" w:cs="Calibri"/>
          <w:sz w:val="22"/>
          <w:szCs w:val="22"/>
          <w:lang w:val="ro-RO"/>
        </w:rPr>
        <w:t>.</w:t>
      </w:r>
    </w:p>
    <w:p w14:paraId="0425DA7B" w14:textId="7760E35A" w:rsidR="008F731C" w:rsidRPr="00100E5C" w:rsidRDefault="00BF4880" w:rsidP="00DC0C4E">
      <w:pPr>
        <w:pStyle w:val="ListParagraph"/>
        <w:numPr>
          <w:ilvl w:val="0"/>
          <w:numId w:val="16"/>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w:t>
      </w:r>
      <w:r w:rsidR="008E3B12" w:rsidRPr="00100E5C">
        <w:rPr>
          <w:rFonts w:ascii="Calibri" w:eastAsia="Arial" w:hAnsi="Calibri" w:cs="Calibri"/>
          <w:sz w:val="22"/>
          <w:szCs w:val="22"/>
          <w:lang w:val="ro-RO"/>
        </w:rPr>
        <w:t xml:space="preserve">să prevadă/includă în bugetul propriu sumele necesare </w:t>
      </w:r>
      <w:r w:rsidR="006315B6" w:rsidRPr="00100E5C">
        <w:rPr>
          <w:rFonts w:ascii="Calibri" w:eastAsia="Arial" w:hAnsi="Calibri" w:cs="Calibri"/>
          <w:sz w:val="22"/>
          <w:szCs w:val="22"/>
          <w:lang w:val="ro-RO"/>
        </w:rPr>
        <w:t>finanțării</w:t>
      </w:r>
      <w:r w:rsidR="008E3B12" w:rsidRPr="00100E5C">
        <w:rPr>
          <w:rFonts w:ascii="Calibri" w:eastAsia="Arial" w:hAnsi="Calibri" w:cs="Calibri"/>
          <w:sz w:val="22"/>
          <w:szCs w:val="22"/>
          <w:lang w:val="ro-RO"/>
        </w:rPr>
        <w:t xml:space="preserve"> </w:t>
      </w:r>
      <w:r w:rsidR="008F5D10" w:rsidRPr="00100E5C">
        <w:rPr>
          <w:rFonts w:ascii="Calibri" w:eastAsia="Arial" w:hAnsi="Calibri" w:cs="Calibri"/>
          <w:sz w:val="22"/>
          <w:szCs w:val="22"/>
          <w:lang w:val="ro-RO"/>
        </w:rPr>
        <w:t>p</w:t>
      </w:r>
      <w:r w:rsidR="008E3B12" w:rsidRPr="00100E5C">
        <w:rPr>
          <w:rFonts w:ascii="Calibri" w:eastAsia="Arial" w:hAnsi="Calibri" w:cs="Calibri"/>
          <w:sz w:val="22"/>
          <w:szCs w:val="22"/>
          <w:lang w:val="ro-RO"/>
        </w:rPr>
        <w:t xml:space="preserve">roiectului, inclusiv asigurarea </w:t>
      </w:r>
      <w:r w:rsidR="006315B6" w:rsidRPr="00100E5C">
        <w:rPr>
          <w:rFonts w:ascii="Calibri" w:eastAsia="Arial" w:hAnsi="Calibri" w:cs="Calibri"/>
          <w:sz w:val="22"/>
          <w:szCs w:val="22"/>
          <w:lang w:val="ro-RO"/>
        </w:rPr>
        <w:t>cofinanțării</w:t>
      </w:r>
      <w:r w:rsidR="008E3B12" w:rsidRPr="00100E5C">
        <w:rPr>
          <w:rFonts w:ascii="Calibri" w:eastAsia="Arial" w:hAnsi="Calibri" w:cs="Calibri"/>
          <w:sz w:val="22"/>
          <w:szCs w:val="22"/>
          <w:lang w:val="ro-RO"/>
        </w:rPr>
        <w:t xml:space="preserve"> şi a </w:t>
      </w:r>
      <w:r w:rsidR="006315B6" w:rsidRPr="00100E5C">
        <w:rPr>
          <w:rFonts w:ascii="Calibri" w:eastAsia="Arial" w:hAnsi="Calibri" w:cs="Calibri"/>
          <w:sz w:val="22"/>
          <w:szCs w:val="22"/>
          <w:lang w:val="ro-RO"/>
        </w:rPr>
        <w:t>finanțării</w:t>
      </w:r>
      <w:r w:rsidR="008E3B12" w:rsidRPr="00100E5C">
        <w:rPr>
          <w:rFonts w:ascii="Calibri" w:eastAsia="Arial" w:hAnsi="Calibri" w:cs="Calibri"/>
          <w:sz w:val="22"/>
          <w:szCs w:val="22"/>
          <w:lang w:val="ro-RO"/>
        </w:rPr>
        <w:t xml:space="preserve"> cheltuielilor neeligibile ce îi revin conform </w:t>
      </w:r>
      <w:r w:rsidR="000E15A8" w:rsidRPr="00100E5C">
        <w:rPr>
          <w:rFonts w:ascii="Calibri" w:eastAsia="Arial" w:hAnsi="Calibri" w:cs="Calibri"/>
          <w:sz w:val="22"/>
          <w:szCs w:val="22"/>
          <w:lang w:val="ro-RO"/>
        </w:rPr>
        <w:t xml:space="preserve">prevederilor </w:t>
      </w:r>
      <w:r w:rsidR="008E3B12" w:rsidRPr="00100E5C">
        <w:rPr>
          <w:rFonts w:ascii="Calibri" w:eastAsia="Arial" w:hAnsi="Calibri" w:cs="Calibri"/>
          <w:sz w:val="22"/>
          <w:szCs w:val="22"/>
          <w:lang w:val="ro-RO"/>
        </w:rPr>
        <w:t xml:space="preserve">art. 3 </w:t>
      </w:r>
      <w:r w:rsidR="008D00F2" w:rsidRPr="00100E5C">
        <w:rPr>
          <w:rFonts w:ascii="Calibri" w:eastAsia="Arial" w:hAnsi="Calibri" w:cs="Calibri"/>
          <w:sz w:val="22"/>
          <w:szCs w:val="22"/>
          <w:lang w:val="ro-RO"/>
        </w:rPr>
        <w:t xml:space="preserve">și </w:t>
      </w:r>
      <w:r w:rsidR="008E3B12" w:rsidRPr="00100E5C">
        <w:rPr>
          <w:rFonts w:ascii="Calibri" w:eastAsia="Arial" w:hAnsi="Calibri" w:cs="Calibri"/>
          <w:sz w:val="22"/>
          <w:szCs w:val="22"/>
          <w:lang w:val="ro-RO"/>
        </w:rPr>
        <w:t xml:space="preserve">în vederea </w:t>
      </w:r>
      <w:r w:rsidR="004C3D1E" w:rsidRPr="00100E5C">
        <w:rPr>
          <w:rFonts w:ascii="Calibri" w:eastAsia="Arial" w:hAnsi="Calibri" w:cs="Calibri"/>
          <w:sz w:val="22"/>
          <w:szCs w:val="22"/>
          <w:lang w:val="ro-RO"/>
        </w:rPr>
        <w:t xml:space="preserve">efectuării plăților în legătură cu implementarea </w:t>
      </w:r>
      <w:r w:rsidR="008F5D10" w:rsidRPr="00100E5C">
        <w:rPr>
          <w:rFonts w:ascii="Calibri" w:eastAsia="Arial" w:hAnsi="Calibri" w:cs="Calibri"/>
          <w:sz w:val="22"/>
          <w:szCs w:val="22"/>
          <w:lang w:val="ro-RO"/>
        </w:rPr>
        <w:t>p</w:t>
      </w:r>
      <w:r w:rsidR="004C3D1E" w:rsidRPr="00100E5C">
        <w:rPr>
          <w:rFonts w:ascii="Calibri" w:eastAsia="Arial" w:hAnsi="Calibri" w:cs="Calibri"/>
          <w:sz w:val="22"/>
          <w:szCs w:val="22"/>
          <w:lang w:val="ro-RO"/>
        </w:rPr>
        <w:t>roiectului, cu respectarea prevederilor leg</w:t>
      </w:r>
      <w:r w:rsidR="0046605F" w:rsidRPr="00100E5C">
        <w:rPr>
          <w:rFonts w:ascii="Calibri" w:eastAsia="Arial" w:hAnsi="Calibri" w:cs="Calibri"/>
          <w:sz w:val="22"/>
          <w:szCs w:val="22"/>
          <w:lang w:val="ro-RO"/>
        </w:rPr>
        <w:t>i</w:t>
      </w:r>
      <w:r w:rsidR="00127144" w:rsidRPr="00100E5C">
        <w:rPr>
          <w:rFonts w:ascii="Calibri" w:eastAsia="Arial" w:hAnsi="Calibri" w:cs="Calibri"/>
          <w:sz w:val="22"/>
          <w:szCs w:val="22"/>
          <w:lang w:val="ro-RO"/>
        </w:rPr>
        <w:t>s</w:t>
      </w:r>
      <w:r w:rsidR="004C3D1E" w:rsidRPr="00100E5C">
        <w:rPr>
          <w:rFonts w:ascii="Calibri" w:eastAsia="Arial" w:hAnsi="Calibri" w:cs="Calibri"/>
          <w:sz w:val="22"/>
          <w:szCs w:val="22"/>
          <w:lang w:val="ro-RO"/>
        </w:rPr>
        <w:t xml:space="preserve">lației europene și naționale aplicabile și ale prezentului </w:t>
      </w:r>
      <w:r w:rsidR="008F5D10" w:rsidRPr="00100E5C">
        <w:rPr>
          <w:rFonts w:ascii="Calibri" w:eastAsia="Arial" w:hAnsi="Calibri" w:cs="Calibri"/>
          <w:sz w:val="22"/>
          <w:szCs w:val="22"/>
          <w:lang w:val="ro-RO"/>
        </w:rPr>
        <w:t>c</w:t>
      </w:r>
      <w:r w:rsidR="004C3D1E" w:rsidRPr="00100E5C">
        <w:rPr>
          <w:rFonts w:ascii="Calibri" w:eastAsia="Arial" w:hAnsi="Calibri" w:cs="Calibri"/>
          <w:sz w:val="22"/>
          <w:szCs w:val="22"/>
          <w:lang w:val="ro-RO"/>
        </w:rPr>
        <w:t xml:space="preserve">ontract de </w:t>
      </w:r>
      <w:r w:rsidR="008F5D10" w:rsidRPr="00100E5C">
        <w:rPr>
          <w:rFonts w:ascii="Calibri" w:eastAsia="Arial" w:hAnsi="Calibri" w:cs="Calibri"/>
          <w:sz w:val="22"/>
          <w:szCs w:val="22"/>
          <w:lang w:val="ro-RO"/>
        </w:rPr>
        <w:t>f</w:t>
      </w:r>
      <w:r w:rsidR="004C3D1E" w:rsidRPr="00100E5C">
        <w:rPr>
          <w:rFonts w:ascii="Calibri" w:eastAsia="Arial" w:hAnsi="Calibri" w:cs="Calibri"/>
          <w:sz w:val="22"/>
          <w:szCs w:val="22"/>
          <w:lang w:val="ro-RO"/>
        </w:rPr>
        <w:t xml:space="preserve">inanțare. </w:t>
      </w:r>
    </w:p>
    <w:p w14:paraId="6B348117" w14:textId="6A632096" w:rsidR="003E16CA" w:rsidRPr="00100E5C" w:rsidRDefault="00BF4880">
      <w:pPr>
        <w:pStyle w:val="ListParagraph"/>
        <w:numPr>
          <w:ilvl w:val="0"/>
          <w:numId w:val="16"/>
        </w:numPr>
        <w:tabs>
          <w:tab w:val="left" w:pos="993"/>
        </w:tabs>
        <w:ind w:left="567" w:right="76" w:hanging="20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trebuie să </w:t>
      </w:r>
      <w:r w:rsidR="006315B6" w:rsidRPr="00100E5C">
        <w:rPr>
          <w:rFonts w:ascii="Calibri" w:eastAsia="Arial" w:hAnsi="Calibri" w:cs="Calibri"/>
          <w:sz w:val="22"/>
          <w:szCs w:val="22"/>
          <w:lang w:val="ro-RO"/>
        </w:rPr>
        <w:t>țină</w:t>
      </w:r>
      <w:r w:rsidRPr="00100E5C">
        <w:rPr>
          <w:rFonts w:ascii="Calibri" w:eastAsia="Arial" w:hAnsi="Calibri" w:cs="Calibri"/>
          <w:sz w:val="22"/>
          <w:szCs w:val="22"/>
          <w:lang w:val="ro-RO"/>
        </w:rPr>
        <w:t xml:space="preserve"> o </w:t>
      </w:r>
      <w:r w:rsidR="006315B6" w:rsidRPr="00100E5C">
        <w:rPr>
          <w:rFonts w:ascii="Calibri" w:eastAsia="Arial" w:hAnsi="Calibri" w:cs="Calibri"/>
          <w:sz w:val="22"/>
          <w:szCs w:val="22"/>
          <w:lang w:val="ro-RO"/>
        </w:rPr>
        <w:t>evidență</w:t>
      </w:r>
      <w:r w:rsidRPr="00100E5C">
        <w:rPr>
          <w:rFonts w:ascii="Calibri" w:eastAsia="Arial" w:hAnsi="Calibri" w:cs="Calibri"/>
          <w:sz w:val="22"/>
          <w:szCs w:val="22"/>
          <w:lang w:val="ro-RO"/>
        </w:rPr>
        <w:t xml:space="preserve"> contabilă analitică a proiectului, utilizând conturi analitice distincte pentru reflectarea tuturor </w:t>
      </w:r>
      <w:r w:rsidR="006315B6" w:rsidRPr="00100E5C">
        <w:rPr>
          <w:rFonts w:ascii="Calibri" w:eastAsia="Arial" w:hAnsi="Calibri" w:cs="Calibri"/>
          <w:sz w:val="22"/>
          <w:szCs w:val="22"/>
          <w:lang w:val="ro-RO"/>
        </w:rPr>
        <w:t>operațiunilor</w:t>
      </w:r>
      <w:r w:rsidRPr="00100E5C">
        <w:rPr>
          <w:rFonts w:ascii="Calibri" w:eastAsia="Arial" w:hAnsi="Calibri" w:cs="Calibri"/>
          <w:sz w:val="22"/>
          <w:szCs w:val="22"/>
          <w:lang w:val="ro-RO"/>
        </w:rPr>
        <w:t xml:space="preserve"> referitoare la implementarea </w:t>
      </w:r>
      <w:r w:rsidR="008F5D10"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roiectului, în conformitate cu </w:t>
      </w:r>
      <w:r w:rsidR="006315B6" w:rsidRPr="00100E5C">
        <w:rPr>
          <w:rFonts w:ascii="Calibri" w:eastAsia="Arial" w:hAnsi="Calibri" w:cs="Calibri"/>
          <w:sz w:val="22"/>
          <w:szCs w:val="22"/>
          <w:lang w:val="ro-RO"/>
        </w:rPr>
        <w:t>dispozițiile</w:t>
      </w:r>
      <w:r w:rsidRPr="00100E5C">
        <w:rPr>
          <w:rFonts w:ascii="Calibri" w:eastAsia="Arial" w:hAnsi="Calibri" w:cs="Calibri"/>
          <w:sz w:val="22"/>
          <w:szCs w:val="22"/>
          <w:lang w:val="ro-RO"/>
        </w:rPr>
        <w:t xml:space="preserve"> legale</w:t>
      </w:r>
      <w:r w:rsidR="00371133" w:rsidRPr="00100E5C">
        <w:rPr>
          <w:rFonts w:ascii="Calibri" w:eastAsia="Arial" w:hAnsi="Calibri" w:cs="Calibri"/>
          <w:sz w:val="22"/>
          <w:szCs w:val="22"/>
          <w:lang w:val="ro-RO"/>
        </w:rPr>
        <w:t xml:space="preserve"> aplicabile</w:t>
      </w:r>
      <w:r w:rsidRPr="00100E5C">
        <w:rPr>
          <w:rFonts w:ascii="Calibri" w:eastAsia="Arial" w:hAnsi="Calibri" w:cs="Calibri"/>
          <w:sz w:val="22"/>
          <w:szCs w:val="22"/>
          <w:lang w:val="ro-RO"/>
        </w:rPr>
        <w:t>.</w:t>
      </w:r>
      <w:r w:rsidR="00D44F66" w:rsidRPr="00100E5C">
        <w:rPr>
          <w:rFonts w:ascii="Calibri" w:eastAsia="Arial" w:hAnsi="Calibri" w:cs="Calibri"/>
          <w:sz w:val="22"/>
          <w:szCs w:val="22"/>
          <w:lang w:val="ro-RO"/>
        </w:rPr>
        <w:t xml:space="preserve"> </w:t>
      </w:r>
    </w:p>
    <w:p w14:paraId="2D12890C" w14:textId="706ABE08" w:rsidR="000D2ABC" w:rsidRPr="00100E5C" w:rsidRDefault="00BF4880" w:rsidP="00544A1C">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În </w:t>
      </w:r>
      <w:r w:rsidR="006315B6" w:rsidRPr="00100E5C">
        <w:rPr>
          <w:rFonts w:ascii="Calibri" w:eastAsia="Arial" w:hAnsi="Calibri" w:cs="Calibri"/>
          <w:sz w:val="22"/>
          <w:szCs w:val="22"/>
          <w:lang w:val="ro-RO"/>
        </w:rPr>
        <w:t>situația</w:t>
      </w:r>
      <w:r w:rsidRPr="00100E5C">
        <w:rPr>
          <w:rFonts w:ascii="Calibri" w:eastAsia="Arial" w:hAnsi="Calibri" w:cs="Calibri"/>
          <w:sz w:val="22"/>
          <w:szCs w:val="22"/>
          <w:lang w:val="ro-RO"/>
        </w:rPr>
        <w:t xml:space="preserve"> în care implementarea </w:t>
      </w:r>
      <w:r w:rsidR="00984F17"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roiectului presupune  </w:t>
      </w:r>
      <w:r w:rsidR="006315B6" w:rsidRPr="00100E5C">
        <w:rPr>
          <w:rFonts w:ascii="Calibri" w:eastAsia="Arial" w:hAnsi="Calibri" w:cs="Calibri"/>
          <w:sz w:val="22"/>
          <w:szCs w:val="22"/>
          <w:lang w:val="ro-RO"/>
        </w:rPr>
        <w:t>achiziționarea</w:t>
      </w:r>
      <w:r w:rsidRPr="00100E5C">
        <w:rPr>
          <w:rFonts w:ascii="Calibri" w:eastAsia="Arial" w:hAnsi="Calibri" w:cs="Calibri"/>
          <w:sz w:val="22"/>
          <w:szCs w:val="22"/>
          <w:lang w:val="ro-RO"/>
        </w:rPr>
        <w:t xml:space="preserve"> de produse, servicii ori lucrări, 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de a respecta prevederile </w:t>
      </w:r>
      <w:r w:rsidR="006315B6" w:rsidRPr="00100E5C">
        <w:rPr>
          <w:rFonts w:ascii="Calibri" w:eastAsia="Arial" w:hAnsi="Calibri" w:cs="Calibri"/>
          <w:sz w:val="22"/>
          <w:szCs w:val="22"/>
          <w:lang w:val="ro-RO"/>
        </w:rPr>
        <w:t>legislației</w:t>
      </w:r>
      <w:r w:rsidRPr="00100E5C">
        <w:rPr>
          <w:rFonts w:ascii="Calibri" w:eastAsia="Arial" w:hAnsi="Calibri" w:cs="Calibri"/>
          <w:sz w:val="22"/>
          <w:szCs w:val="22"/>
          <w:lang w:val="ro-RO"/>
        </w:rPr>
        <w:t xml:space="preserve"> </w:t>
      </w:r>
      <w:r w:rsidR="00DA6C6E" w:rsidRPr="00100E5C">
        <w:rPr>
          <w:rFonts w:ascii="Calibri" w:eastAsia="Arial" w:hAnsi="Calibri" w:cs="Calibri"/>
          <w:sz w:val="22"/>
          <w:szCs w:val="22"/>
          <w:lang w:val="ro-RO"/>
        </w:rPr>
        <w:t xml:space="preserve">europene și </w:t>
      </w:r>
      <w:r w:rsidR="006315B6" w:rsidRPr="00100E5C">
        <w:rPr>
          <w:rFonts w:ascii="Calibri" w:eastAsia="Arial" w:hAnsi="Calibri" w:cs="Calibri"/>
          <w:sz w:val="22"/>
          <w:szCs w:val="22"/>
          <w:lang w:val="ro-RO"/>
        </w:rPr>
        <w:t>naționale</w:t>
      </w:r>
      <w:r w:rsidR="00604556"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în vigoare în domeniul </w:t>
      </w:r>
      <w:r w:rsidR="006315B6" w:rsidRPr="00100E5C">
        <w:rPr>
          <w:rFonts w:ascii="Calibri" w:eastAsia="Arial" w:hAnsi="Calibri" w:cs="Calibri"/>
          <w:sz w:val="22"/>
          <w:szCs w:val="22"/>
          <w:lang w:val="ro-RO"/>
        </w:rPr>
        <w:t>achizițiilor</w:t>
      </w:r>
      <w:r w:rsidRPr="00100E5C">
        <w:rPr>
          <w:rFonts w:ascii="Calibri" w:eastAsia="Arial" w:hAnsi="Calibri" w:cs="Calibri"/>
          <w:sz w:val="22"/>
          <w:szCs w:val="22"/>
          <w:lang w:val="ro-RO"/>
        </w:rPr>
        <w:t xml:space="preserve"> publice</w:t>
      </w:r>
      <w:r w:rsidR="002E07C9" w:rsidRPr="00100E5C">
        <w:rPr>
          <w:rFonts w:ascii="Calibri" w:eastAsia="Arial" w:hAnsi="Calibri" w:cs="Calibri"/>
          <w:sz w:val="22"/>
          <w:szCs w:val="22"/>
          <w:lang w:val="ro-RO"/>
        </w:rPr>
        <w:t>/achizițiilor sectoriale</w:t>
      </w:r>
      <w:r w:rsidR="00544A1C" w:rsidRPr="00100E5C">
        <w:rPr>
          <w:rFonts w:ascii="Calibri" w:eastAsia="Arial" w:hAnsi="Calibri" w:cs="Calibri"/>
          <w:sz w:val="22"/>
          <w:szCs w:val="22"/>
          <w:lang w:val="ro-RO"/>
        </w:rPr>
        <w:t>/</w:t>
      </w:r>
      <w:r w:rsidR="00544A1C" w:rsidRPr="00100E5C">
        <w:rPr>
          <w:rFonts w:ascii="Calibri" w:hAnsi="Calibri" w:cs="Calibri"/>
          <w:sz w:val="18"/>
          <w:lang w:val="ro-RO"/>
        </w:rPr>
        <w:t xml:space="preserve"> </w:t>
      </w:r>
      <w:r w:rsidR="00544A1C" w:rsidRPr="00100E5C">
        <w:rPr>
          <w:rFonts w:ascii="Calibri" w:eastAsia="Arial" w:hAnsi="Calibri" w:cs="Calibri"/>
          <w:sz w:val="22"/>
          <w:szCs w:val="22"/>
          <w:lang w:val="ro-RO"/>
        </w:rPr>
        <w:t>achizițiilor în domeniile apărării şi securităţii</w:t>
      </w:r>
      <w:r w:rsidR="00261CE8"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sau </w:t>
      </w:r>
      <w:r w:rsidR="001B7D26" w:rsidRPr="00100E5C">
        <w:rPr>
          <w:rFonts w:ascii="Calibri" w:eastAsia="Arial" w:hAnsi="Calibri" w:cs="Calibri"/>
          <w:sz w:val="22"/>
          <w:szCs w:val="22"/>
          <w:lang w:val="ro-RO"/>
        </w:rPr>
        <w:t xml:space="preserve">dispozițiile </w:t>
      </w:r>
      <w:r w:rsidRPr="00100E5C">
        <w:rPr>
          <w:rFonts w:ascii="Calibri" w:eastAsia="Arial" w:hAnsi="Calibri" w:cs="Calibri"/>
          <w:sz w:val="22"/>
          <w:szCs w:val="22"/>
          <w:lang w:val="ro-RO"/>
        </w:rPr>
        <w:t>legale privind achizițiile efectuate de beneficiarii privați</w:t>
      </w:r>
      <w:r w:rsidR="00261CE8" w:rsidRPr="00100E5C">
        <w:rPr>
          <w:rFonts w:ascii="Calibri" w:eastAsia="Arial" w:hAnsi="Calibri" w:cs="Calibri"/>
          <w:sz w:val="22"/>
          <w:szCs w:val="22"/>
          <w:lang w:val="ro-RO"/>
        </w:rPr>
        <w:t>, după caz.</w:t>
      </w:r>
    </w:p>
    <w:p w14:paraId="2D3D787D" w14:textId="3DB5715E" w:rsidR="00E50D77" w:rsidRPr="00100E5C" w:rsidRDefault="00BF4880" w:rsidP="00B6450E">
      <w:pPr>
        <w:pStyle w:val="ListParagraph"/>
        <w:numPr>
          <w:ilvl w:val="0"/>
          <w:numId w:val="16"/>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w:t>
      </w:r>
      <w:r w:rsidR="00505550" w:rsidRPr="00100E5C">
        <w:rPr>
          <w:rFonts w:ascii="Calibri" w:eastAsia="Arial" w:hAnsi="Calibri" w:cs="Calibri"/>
          <w:sz w:val="22"/>
          <w:szCs w:val="22"/>
          <w:lang w:val="ro-RO"/>
        </w:rPr>
        <w:t>/Liderul de parteneriat</w:t>
      </w:r>
      <w:r w:rsidRPr="00100E5C">
        <w:rPr>
          <w:rFonts w:ascii="Calibri" w:eastAsia="Arial" w:hAnsi="Calibri" w:cs="Calibri"/>
          <w:sz w:val="22"/>
          <w:szCs w:val="22"/>
          <w:lang w:val="ro-RO"/>
        </w:rPr>
        <w:t xml:space="preserve">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întocmirii </w:t>
      </w:r>
      <w:r w:rsidR="0072104B" w:rsidRPr="00100E5C">
        <w:rPr>
          <w:rFonts w:ascii="Calibri" w:eastAsia="Arial" w:hAnsi="Calibri" w:cs="Calibri"/>
          <w:sz w:val="22"/>
          <w:szCs w:val="22"/>
          <w:lang w:val="ro-RO"/>
        </w:rPr>
        <w:t xml:space="preserve">și transmiterii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B326F4" w:rsidRPr="00100E5C">
        <w:rPr>
          <w:rFonts w:ascii="Calibri" w:eastAsia="Arial" w:hAnsi="Calibri" w:cs="Calibri"/>
          <w:sz w:val="22"/>
          <w:szCs w:val="22"/>
          <w:lang w:val="ro-RO"/>
        </w:rPr>
        <w:t>r</w:t>
      </w:r>
      <w:r w:rsidRPr="00100E5C">
        <w:rPr>
          <w:rFonts w:ascii="Calibri" w:eastAsia="Arial" w:hAnsi="Calibri" w:cs="Calibri"/>
          <w:sz w:val="22"/>
          <w:szCs w:val="22"/>
          <w:lang w:val="ro-RO"/>
        </w:rPr>
        <w:t xml:space="preserve">ambursare și, după caz, a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B326F4" w:rsidRPr="00100E5C">
        <w:rPr>
          <w:rFonts w:ascii="Calibri" w:eastAsia="Arial" w:hAnsi="Calibri" w:cs="Calibri"/>
          <w:sz w:val="22"/>
          <w:szCs w:val="22"/>
          <w:lang w:val="ro-RO"/>
        </w:rPr>
        <w:t>p</w:t>
      </w:r>
      <w:r w:rsidRPr="00100E5C">
        <w:rPr>
          <w:rFonts w:ascii="Calibri" w:eastAsia="Arial" w:hAnsi="Calibri" w:cs="Calibri"/>
          <w:sz w:val="22"/>
          <w:szCs w:val="22"/>
          <w:lang w:val="ro-RO"/>
        </w:rPr>
        <w:t xml:space="preserve">lată </w:t>
      </w:r>
      <w:r w:rsidR="0066469C" w:rsidRPr="00100E5C">
        <w:rPr>
          <w:rFonts w:ascii="Calibri" w:eastAsia="Arial" w:hAnsi="Calibri" w:cs="Calibri"/>
          <w:sz w:val="22"/>
          <w:szCs w:val="22"/>
          <w:lang w:val="ro-RO"/>
        </w:rPr>
        <w:t xml:space="preserve">și a cererilor de prefinanțare </w:t>
      </w:r>
      <w:r w:rsidRPr="00100E5C">
        <w:rPr>
          <w:rFonts w:ascii="Calibri" w:eastAsia="Arial" w:hAnsi="Calibri" w:cs="Calibri"/>
          <w:sz w:val="22"/>
          <w:szCs w:val="22"/>
          <w:lang w:val="ro-RO"/>
        </w:rPr>
        <w:t xml:space="preserve">şi de a pune la </w:t>
      </w:r>
      <w:r w:rsidR="006315B6" w:rsidRPr="00100E5C">
        <w:rPr>
          <w:rFonts w:ascii="Calibri" w:eastAsia="Arial" w:hAnsi="Calibri" w:cs="Calibri"/>
          <w:sz w:val="22"/>
          <w:szCs w:val="22"/>
          <w:lang w:val="ro-RO"/>
        </w:rPr>
        <w:t>dispoziția</w:t>
      </w:r>
      <w:r w:rsidRPr="00100E5C">
        <w:rPr>
          <w:rFonts w:ascii="Calibri" w:eastAsia="Arial" w:hAnsi="Calibri" w:cs="Calibri"/>
          <w:sz w:val="22"/>
          <w:szCs w:val="22"/>
          <w:lang w:val="ro-RO"/>
        </w:rPr>
        <w:t xml:space="preserve"> AM/OI documentele justificative ce </w:t>
      </w:r>
      <w:r w:rsidR="006315B6" w:rsidRPr="00100E5C">
        <w:rPr>
          <w:rFonts w:ascii="Calibri" w:eastAsia="Arial" w:hAnsi="Calibri" w:cs="Calibri"/>
          <w:sz w:val="22"/>
          <w:szCs w:val="22"/>
          <w:lang w:val="ro-RO"/>
        </w:rPr>
        <w:t>însoțesc</w:t>
      </w:r>
      <w:r w:rsidRPr="00100E5C">
        <w:rPr>
          <w:rFonts w:ascii="Calibri" w:eastAsia="Arial" w:hAnsi="Calibri" w:cs="Calibri"/>
          <w:sz w:val="22"/>
          <w:szCs w:val="22"/>
          <w:lang w:val="ro-RO"/>
        </w:rPr>
        <w:t xml:space="preserve"> </w:t>
      </w:r>
      <w:r w:rsidR="00B326F4"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ererea de </w:t>
      </w:r>
      <w:r w:rsidR="00B326F4" w:rsidRPr="00100E5C">
        <w:rPr>
          <w:rFonts w:ascii="Calibri" w:eastAsia="Arial" w:hAnsi="Calibri" w:cs="Calibri"/>
          <w:sz w:val="22"/>
          <w:szCs w:val="22"/>
          <w:lang w:val="ro-RO"/>
        </w:rPr>
        <w:t>r</w:t>
      </w:r>
      <w:r w:rsidRPr="00100E5C">
        <w:rPr>
          <w:rFonts w:ascii="Calibri" w:eastAsia="Arial" w:hAnsi="Calibri" w:cs="Calibri"/>
          <w:sz w:val="22"/>
          <w:szCs w:val="22"/>
          <w:lang w:val="ro-RO"/>
        </w:rPr>
        <w:t>ambursare/</w:t>
      </w:r>
      <w:r w:rsidR="00B326F4" w:rsidRPr="00100E5C">
        <w:rPr>
          <w:rFonts w:ascii="Calibri" w:eastAsia="Arial" w:hAnsi="Calibri" w:cs="Calibri"/>
          <w:sz w:val="22"/>
          <w:szCs w:val="22"/>
          <w:lang w:val="ro-RO"/>
        </w:rPr>
        <w:t>p</w:t>
      </w:r>
      <w:r w:rsidRPr="00100E5C">
        <w:rPr>
          <w:rFonts w:ascii="Calibri" w:eastAsia="Arial" w:hAnsi="Calibri" w:cs="Calibri"/>
          <w:sz w:val="22"/>
          <w:szCs w:val="22"/>
          <w:lang w:val="ro-RO"/>
        </w:rPr>
        <w:t>lată</w:t>
      </w:r>
      <w:r w:rsidR="00262EB2" w:rsidRPr="00100E5C">
        <w:rPr>
          <w:rFonts w:ascii="Calibri" w:eastAsia="Arial" w:hAnsi="Calibri" w:cs="Calibri"/>
          <w:sz w:val="22"/>
          <w:szCs w:val="22"/>
          <w:lang w:val="ro-RO"/>
        </w:rPr>
        <w:t>/prefinanțare</w:t>
      </w:r>
      <w:r w:rsidRPr="00100E5C">
        <w:rPr>
          <w:rFonts w:ascii="Calibri" w:eastAsia="Arial" w:hAnsi="Calibri" w:cs="Calibri"/>
          <w:sz w:val="22"/>
          <w:szCs w:val="22"/>
          <w:lang w:val="ro-RO"/>
        </w:rPr>
        <w:t>, spre a fi verificate de către AM/OI în vederea efectuării rambursării/plății.</w:t>
      </w:r>
    </w:p>
    <w:p w14:paraId="2198CAF3" w14:textId="3F4BF7F6" w:rsidR="0072104B" w:rsidRPr="00100E5C" w:rsidRDefault="0072104B" w:rsidP="00822FBA">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Beneficiarul/Liderul de parteneriat are obligația respectării termenelor de transmitere a </w:t>
      </w:r>
      <w:r w:rsidR="00482AD1"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ererilor de </w:t>
      </w:r>
      <w:r w:rsidR="00482AD1" w:rsidRPr="00100E5C">
        <w:rPr>
          <w:rFonts w:ascii="Calibri" w:eastAsia="Arial" w:hAnsi="Calibri" w:cs="Calibri"/>
          <w:sz w:val="22"/>
          <w:szCs w:val="22"/>
          <w:lang w:val="ro-RO"/>
        </w:rPr>
        <w:t>r</w:t>
      </w:r>
      <w:r w:rsidRPr="00100E5C">
        <w:rPr>
          <w:rFonts w:ascii="Calibri" w:eastAsia="Arial" w:hAnsi="Calibri" w:cs="Calibri"/>
          <w:sz w:val="22"/>
          <w:szCs w:val="22"/>
          <w:lang w:val="ro-RO"/>
        </w:rPr>
        <w:t>ambursare</w:t>
      </w:r>
      <w:r w:rsidR="006B0E02" w:rsidRPr="00100E5C">
        <w:rPr>
          <w:rFonts w:ascii="Calibri" w:eastAsia="Arial" w:hAnsi="Calibri" w:cs="Calibri"/>
          <w:sz w:val="22"/>
          <w:szCs w:val="22"/>
          <w:lang w:val="ro-RO"/>
        </w:rPr>
        <w:t xml:space="preserve">, și după caz, a </w:t>
      </w:r>
      <w:r w:rsidR="00482AD1" w:rsidRPr="00100E5C">
        <w:rPr>
          <w:rFonts w:ascii="Calibri" w:eastAsia="Arial" w:hAnsi="Calibri" w:cs="Calibri"/>
          <w:sz w:val="22"/>
          <w:szCs w:val="22"/>
          <w:lang w:val="ro-RO"/>
        </w:rPr>
        <w:t>c</w:t>
      </w:r>
      <w:r w:rsidR="006B0E02" w:rsidRPr="00100E5C">
        <w:rPr>
          <w:rFonts w:ascii="Calibri" w:eastAsia="Arial" w:hAnsi="Calibri" w:cs="Calibri"/>
          <w:sz w:val="22"/>
          <w:szCs w:val="22"/>
          <w:lang w:val="ro-RO"/>
        </w:rPr>
        <w:t xml:space="preserve">ererilor de plată și a </w:t>
      </w:r>
      <w:r w:rsidR="00482AD1" w:rsidRPr="00100E5C">
        <w:rPr>
          <w:rFonts w:ascii="Calibri" w:eastAsia="Arial" w:hAnsi="Calibri" w:cs="Calibri"/>
          <w:sz w:val="22"/>
          <w:szCs w:val="22"/>
          <w:lang w:val="ro-RO"/>
        </w:rPr>
        <w:t>c</w:t>
      </w:r>
      <w:r w:rsidR="006B0E02" w:rsidRPr="00100E5C">
        <w:rPr>
          <w:rFonts w:ascii="Calibri" w:eastAsia="Arial" w:hAnsi="Calibri" w:cs="Calibri"/>
          <w:sz w:val="22"/>
          <w:szCs w:val="22"/>
          <w:lang w:val="ro-RO"/>
        </w:rPr>
        <w:t xml:space="preserve">ererilor de </w:t>
      </w:r>
      <w:r w:rsidR="00482AD1" w:rsidRPr="00100E5C">
        <w:rPr>
          <w:rFonts w:ascii="Calibri" w:eastAsia="Arial" w:hAnsi="Calibri" w:cs="Calibri"/>
          <w:sz w:val="22"/>
          <w:szCs w:val="22"/>
          <w:lang w:val="ro-RO"/>
        </w:rPr>
        <w:t>p</w:t>
      </w:r>
      <w:r w:rsidR="006B0E02" w:rsidRPr="00100E5C">
        <w:rPr>
          <w:rFonts w:ascii="Calibri" w:eastAsia="Arial" w:hAnsi="Calibri" w:cs="Calibri"/>
          <w:sz w:val="22"/>
          <w:szCs w:val="22"/>
          <w:lang w:val="ro-RO"/>
        </w:rPr>
        <w:t>refinanțare</w:t>
      </w:r>
      <w:r w:rsidR="00097763" w:rsidRPr="00100E5C">
        <w:rPr>
          <w:rFonts w:ascii="Calibri" w:eastAsia="Arial" w:hAnsi="Calibri" w:cs="Calibri"/>
          <w:sz w:val="22"/>
          <w:szCs w:val="22"/>
          <w:lang w:val="ro-RO"/>
        </w:rPr>
        <w:t xml:space="preserve">, </w:t>
      </w:r>
      <w:r w:rsidR="0002388E" w:rsidRPr="00100E5C">
        <w:rPr>
          <w:rFonts w:ascii="Calibri" w:eastAsia="Arial" w:hAnsi="Calibri" w:cs="Calibri"/>
          <w:sz w:val="22"/>
          <w:szCs w:val="22"/>
          <w:lang w:val="ro-RO"/>
        </w:rPr>
        <w:t>în condițiile prezentului contract</w:t>
      </w:r>
      <w:r w:rsidR="00482AD1" w:rsidRPr="00100E5C">
        <w:rPr>
          <w:rFonts w:ascii="Calibri" w:eastAsia="Arial" w:hAnsi="Calibri" w:cs="Calibri"/>
          <w:sz w:val="22"/>
          <w:szCs w:val="22"/>
          <w:lang w:val="ro-RO"/>
        </w:rPr>
        <w:t xml:space="preserve"> de finanțare</w:t>
      </w:r>
      <w:r w:rsidR="0002388E" w:rsidRPr="00100E5C">
        <w:rPr>
          <w:rFonts w:ascii="Calibri" w:eastAsia="Arial" w:hAnsi="Calibri" w:cs="Calibri"/>
          <w:sz w:val="22"/>
          <w:szCs w:val="22"/>
          <w:lang w:val="ro-RO"/>
        </w:rPr>
        <w:t xml:space="preserve"> și ale legislației aplicabile</w:t>
      </w:r>
      <w:r w:rsidR="006A722C" w:rsidRPr="00100E5C">
        <w:rPr>
          <w:rFonts w:ascii="Calibri" w:eastAsia="Arial" w:hAnsi="Calibri" w:cs="Calibri"/>
          <w:sz w:val="22"/>
          <w:szCs w:val="22"/>
          <w:lang w:val="ro-RO"/>
        </w:rPr>
        <w:t>.</w:t>
      </w:r>
    </w:p>
    <w:p w14:paraId="51F9EACD" w14:textId="204AB898" w:rsidR="00A27DAF" w:rsidRPr="00100E5C" w:rsidRDefault="006B0E02" w:rsidP="00822FBA">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009B10CA" w:rsidRPr="00100E5C">
        <w:rPr>
          <w:rFonts w:ascii="Calibri" w:eastAsia="Arial" w:hAnsi="Calibri" w:cs="Calibri"/>
          <w:sz w:val="22"/>
          <w:szCs w:val="22"/>
          <w:lang w:val="ro-RO"/>
        </w:rPr>
        <w:t xml:space="preserve"> și responsabilitatea</w:t>
      </w:r>
      <w:r w:rsidRPr="00100E5C">
        <w:rPr>
          <w:rFonts w:ascii="Calibri" w:eastAsia="Arial" w:hAnsi="Calibri" w:cs="Calibri"/>
          <w:sz w:val="22"/>
          <w:szCs w:val="22"/>
          <w:lang w:val="ro-RO"/>
        </w:rPr>
        <w:t xml:space="preserve"> întocmirii și transmiterii Rapoartelor de progres </w:t>
      </w:r>
      <w:r w:rsidR="009B10CA" w:rsidRPr="00100E5C">
        <w:rPr>
          <w:rFonts w:ascii="Calibri" w:eastAsia="Arial" w:hAnsi="Calibri" w:cs="Calibri"/>
          <w:sz w:val="22"/>
          <w:szCs w:val="22"/>
          <w:lang w:val="ro-RO"/>
        </w:rPr>
        <w:t xml:space="preserve">și a documentelor justificative care îl însoțesc, </w:t>
      </w:r>
      <w:r w:rsidRPr="00100E5C">
        <w:rPr>
          <w:rFonts w:ascii="Calibri" w:eastAsia="Arial" w:hAnsi="Calibri" w:cs="Calibri"/>
          <w:sz w:val="22"/>
          <w:szCs w:val="22"/>
          <w:lang w:val="ro-RO"/>
        </w:rPr>
        <w:t>în termenul prevăzut la art</w:t>
      </w:r>
      <w:r w:rsidR="006315B6"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13 alin</w:t>
      </w:r>
      <w:r w:rsidR="00984F17" w:rsidRPr="00100E5C">
        <w:rPr>
          <w:rFonts w:ascii="Calibri" w:eastAsia="Arial" w:hAnsi="Calibri" w:cs="Calibri"/>
          <w:sz w:val="22"/>
          <w:szCs w:val="22"/>
          <w:lang w:val="ro-RO"/>
        </w:rPr>
        <w:t>.</w:t>
      </w:r>
      <w:r w:rsidRPr="00100E5C">
        <w:rPr>
          <w:rFonts w:ascii="Calibri" w:eastAsia="Arial" w:hAnsi="Calibri" w:cs="Calibri"/>
          <w:sz w:val="22"/>
          <w:szCs w:val="22"/>
          <w:lang w:val="ro-RO"/>
        </w:rPr>
        <w:t xml:space="preserve"> (</w:t>
      </w:r>
      <w:r w:rsidR="00DF34BA" w:rsidRPr="00100E5C">
        <w:rPr>
          <w:rFonts w:ascii="Calibri" w:eastAsia="Arial" w:hAnsi="Calibri" w:cs="Calibri"/>
          <w:sz w:val="22"/>
          <w:szCs w:val="22"/>
          <w:lang w:val="ro-RO"/>
        </w:rPr>
        <w:t>4</w:t>
      </w:r>
      <w:r w:rsidRPr="00100E5C">
        <w:rPr>
          <w:rFonts w:ascii="Calibri" w:eastAsia="Arial" w:hAnsi="Calibri" w:cs="Calibri"/>
          <w:sz w:val="22"/>
          <w:szCs w:val="22"/>
          <w:lang w:val="ro-RO"/>
        </w:rPr>
        <w:t>).</w:t>
      </w:r>
    </w:p>
    <w:p w14:paraId="036A6315" w14:textId="0E68DAE3" w:rsidR="0014686D" w:rsidRPr="00100E5C" w:rsidRDefault="0014686D" w:rsidP="00211FE0">
      <w:pPr>
        <w:pStyle w:val="ListParagraph"/>
        <w:numPr>
          <w:ilvl w:val="0"/>
          <w:numId w:val="16"/>
        </w:numPr>
        <w:tabs>
          <w:tab w:val="left" w:pos="851"/>
        </w:tabs>
        <w:ind w:left="567" w:hanging="297"/>
        <w:jc w:val="both"/>
        <w:rPr>
          <w:rFonts w:ascii="Calibri" w:eastAsia="Arial" w:hAnsi="Calibri" w:cs="Calibri"/>
          <w:sz w:val="22"/>
          <w:szCs w:val="22"/>
          <w:lang w:val="ro-RO"/>
        </w:rPr>
      </w:pPr>
      <w:r w:rsidRPr="00100E5C">
        <w:rPr>
          <w:rFonts w:ascii="Calibri" w:eastAsia="Arial" w:hAnsi="Calibri" w:cs="Calibri"/>
          <w:sz w:val="22"/>
          <w:szCs w:val="22"/>
          <w:lang w:val="ro-RO"/>
        </w:rPr>
        <w:t>Beneficiarul are obligaţia de a încărca, în sistemul MySMIS2021, dosarul aferent achizițiilor realizate, în format electronic, în termen de 10 zile lucrătoare de la data încheierii contractului de achiziţie</w:t>
      </w:r>
      <w:r w:rsidR="000A656E" w:rsidRPr="00100E5C">
        <w:rPr>
          <w:rFonts w:ascii="Calibri" w:eastAsia="Arial" w:hAnsi="Calibri" w:cs="Calibri"/>
          <w:sz w:val="22"/>
          <w:szCs w:val="22"/>
          <w:lang w:val="ro-RO"/>
        </w:rPr>
        <w:t>/actelor adiționale la contracte</w:t>
      </w:r>
      <w:r w:rsidR="008B13C5" w:rsidRPr="00100E5C">
        <w:rPr>
          <w:rFonts w:ascii="Calibri" w:eastAsia="Arial" w:hAnsi="Calibri" w:cs="Calibri"/>
          <w:sz w:val="22"/>
          <w:szCs w:val="22"/>
          <w:lang w:val="ro-RO"/>
        </w:rPr>
        <w:t>l</w:t>
      </w:r>
      <w:r w:rsidR="000A656E" w:rsidRPr="00100E5C">
        <w:rPr>
          <w:rFonts w:ascii="Calibri" w:eastAsia="Arial" w:hAnsi="Calibri" w:cs="Calibri"/>
          <w:sz w:val="22"/>
          <w:szCs w:val="22"/>
          <w:lang w:val="ro-RO"/>
        </w:rPr>
        <w:t>e de achiziție</w:t>
      </w:r>
      <w:r w:rsidRPr="00100E5C">
        <w:rPr>
          <w:rFonts w:ascii="Calibri" w:eastAsia="Arial" w:hAnsi="Calibri" w:cs="Calibri"/>
          <w:sz w:val="22"/>
          <w:szCs w:val="22"/>
          <w:lang w:val="ro-RO"/>
        </w:rPr>
        <w:t>, în vederea realizării de către AM/OI a verificării procedurii de achiziţie.</w:t>
      </w:r>
    </w:p>
    <w:p w14:paraId="407E8269" w14:textId="347C0233" w:rsidR="00E50D77" w:rsidRPr="00100E5C" w:rsidRDefault="00BF4880">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să</w:t>
      </w:r>
      <w:r w:rsidR="0020329B"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asigure resursele necesare desfășurării activităților</w:t>
      </w:r>
      <w:r w:rsidR="00664DE1" w:rsidRPr="00100E5C">
        <w:rPr>
          <w:rFonts w:ascii="Calibri" w:eastAsia="Arial" w:hAnsi="Calibri" w:cs="Calibri"/>
          <w:sz w:val="22"/>
          <w:szCs w:val="22"/>
          <w:lang w:val="ro-RO"/>
        </w:rPr>
        <w:t xml:space="preserve"> </w:t>
      </w:r>
      <w:r w:rsidRPr="00100E5C">
        <w:rPr>
          <w:rFonts w:ascii="Calibri" w:eastAsia="Arial" w:hAnsi="Calibri" w:cs="Calibri"/>
          <w:sz w:val="22"/>
          <w:szCs w:val="22"/>
          <w:lang w:val="ro-RO"/>
        </w:rPr>
        <w:t xml:space="preserve">proiectului, conform </w:t>
      </w:r>
      <w:r w:rsidR="00984F17"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ererii de </w:t>
      </w:r>
      <w:r w:rsidR="00984F17" w:rsidRPr="00100E5C">
        <w:rPr>
          <w:rFonts w:ascii="Calibri" w:eastAsia="Arial" w:hAnsi="Calibri" w:cs="Calibri"/>
          <w:sz w:val="22"/>
          <w:szCs w:val="22"/>
          <w:lang w:val="ro-RO"/>
        </w:rPr>
        <w:t>f</w:t>
      </w:r>
      <w:r w:rsidRPr="00100E5C">
        <w:rPr>
          <w:rFonts w:ascii="Calibri" w:eastAsia="Arial" w:hAnsi="Calibri" w:cs="Calibri"/>
          <w:sz w:val="22"/>
          <w:szCs w:val="22"/>
          <w:lang w:val="ro-RO"/>
        </w:rPr>
        <w:t xml:space="preserve">inanțare, în termenele stabilite prin prezentul </w:t>
      </w:r>
      <w:r w:rsidR="00984F17"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ontract de </w:t>
      </w:r>
      <w:r w:rsidR="00984F17"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w:t>
      </w:r>
    </w:p>
    <w:p w14:paraId="505DDA79" w14:textId="6D9869B2" w:rsidR="00E50D77" w:rsidRPr="00100E5C" w:rsidRDefault="00BF4880" w:rsidP="00B6450E">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este obligat să realizeze măsurile </w:t>
      </w:r>
      <w:r w:rsidR="00262EB2" w:rsidRPr="00100E5C">
        <w:rPr>
          <w:rFonts w:ascii="Calibri" w:eastAsia="Arial" w:hAnsi="Calibri" w:cs="Calibri"/>
          <w:sz w:val="22"/>
          <w:szCs w:val="22"/>
          <w:lang w:val="ro-RO"/>
        </w:rPr>
        <w:t xml:space="preserve">minime </w:t>
      </w:r>
      <w:r w:rsidRPr="00100E5C">
        <w:rPr>
          <w:rFonts w:ascii="Calibri" w:eastAsia="Arial" w:hAnsi="Calibri" w:cs="Calibri"/>
          <w:sz w:val="22"/>
          <w:szCs w:val="22"/>
          <w:lang w:val="ro-RO"/>
        </w:rPr>
        <w:t xml:space="preserve">de informare şi publicitate </w:t>
      </w:r>
      <w:r w:rsidR="009B422D" w:rsidRPr="00100E5C">
        <w:rPr>
          <w:rFonts w:ascii="Calibri" w:eastAsia="Arial" w:hAnsi="Calibri" w:cs="Calibri"/>
          <w:sz w:val="22"/>
          <w:szCs w:val="22"/>
          <w:lang w:val="ro-RO"/>
        </w:rPr>
        <w:t xml:space="preserve">prevăzute la art. 50 din Regulamentul (UE) 2021/1060 și </w:t>
      </w:r>
      <w:r w:rsidR="00262EB2" w:rsidRPr="00100E5C">
        <w:rPr>
          <w:rFonts w:ascii="Calibri" w:eastAsia="Arial" w:hAnsi="Calibri" w:cs="Calibri"/>
          <w:sz w:val="22"/>
          <w:szCs w:val="22"/>
          <w:lang w:val="ro-RO"/>
        </w:rPr>
        <w:t xml:space="preserve"> în Ghidul Solicitantului</w:t>
      </w:r>
      <w:r w:rsidR="00EC7CD0" w:rsidRPr="00100E5C">
        <w:rPr>
          <w:rFonts w:ascii="Calibri" w:eastAsia="Arial" w:hAnsi="Calibri" w:cs="Calibri"/>
          <w:sz w:val="22"/>
          <w:szCs w:val="22"/>
          <w:lang w:val="ro-RO"/>
        </w:rPr>
        <w:t>, detaliate în Condițiile Specifice, după caz</w:t>
      </w:r>
      <w:r w:rsidR="00262EB2" w:rsidRPr="00100E5C">
        <w:rPr>
          <w:rFonts w:ascii="Calibri" w:eastAsia="Arial" w:hAnsi="Calibri" w:cs="Calibri"/>
          <w:sz w:val="22"/>
          <w:szCs w:val="22"/>
          <w:lang w:val="ro-RO"/>
        </w:rPr>
        <w:t xml:space="preserve">, </w:t>
      </w:r>
      <w:r w:rsidR="009B422D" w:rsidRPr="00100E5C">
        <w:rPr>
          <w:rFonts w:ascii="Calibri" w:eastAsia="Arial" w:hAnsi="Calibri" w:cs="Calibri"/>
          <w:sz w:val="22"/>
          <w:szCs w:val="22"/>
          <w:lang w:val="ro-RO"/>
        </w:rPr>
        <w:t xml:space="preserve">precum și să asigure respectarea prevederilor </w:t>
      </w:r>
      <w:r w:rsidR="00157199" w:rsidRPr="00100E5C">
        <w:rPr>
          <w:rFonts w:ascii="Calibri" w:eastAsia="Arial" w:hAnsi="Calibri" w:cs="Calibri"/>
          <w:sz w:val="22"/>
          <w:szCs w:val="22"/>
          <w:lang w:val="ro-RO"/>
        </w:rPr>
        <w:t>Ghidului de Identitate Vizuală 2021-2027 elaborat de Ministerul Investițiilor și Proiectelor Europene</w:t>
      </w:r>
      <w:r w:rsidR="00394434" w:rsidRPr="00100E5C">
        <w:rPr>
          <w:rFonts w:ascii="Calibri" w:eastAsia="Arial" w:hAnsi="Calibri" w:cs="Calibri"/>
          <w:sz w:val="22"/>
          <w:szCs w:val="22"/>
          <w:lang w:val="ro-RO"/>
        </w:rPr>
        <w:t xml:space="preserve">, sub sancțiunea aplicării de către AM/OI a măsurilor prevăzute la art. 50 alin. (3) din Regulamentul (UE) </w:t>
      </w:r>
      <w:r w:rsidR="00EB12D3" w:rsidRPr="00100E5C">
        <w:rPr>
          <w:rFonts w:ascii="Calibri" w:eastAsia="Arial" w:hAnsi="Calibri" w:cs="Calibri"/>
          <w:sz w:val="22"/>
          <w:szCs w:val="22"/>
          <w:lang w:val="ro-RO"/>
        </w:rPr>
        <w:t>2021/1060</w:t>
      </w:r>
      <w:r w:rsidRPr="00100E5C">
        <w:rPr>
          <w:rFonts w:ascii="Calibri" w:eastAsia="Arial" w:hAnsi="Calibri" w:cs="Calibri"/>
          <w:sz w:val="22"/>
          <w:szCs w:val="22"/>
          <w:lang w:val="ro-RO"/>
        </w:rPr>
        <w:t>.</w:t>
      </w:r>
    </w:p>
    <w:p w14:paraId="198FCE6E" w14:textId="415079EC" w:rsidR="00E50D77" w:rsidRPr="00100E5C" w:rsidRDefault="00BF4880" w:rsidP="00B6450E">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are </w:t>
      </w:r>
      <w:r w:rsidR="006315B6" w:rsidRPr="00100E5C">
        <w:rPr>
          <w:rFonts w:ascii="Calibri" w:eastAsia="Arial" w:hAnsi="Calibri" w:cs="Calibri"/>
          <w:sz w:val="22"/>
          <w:szCs w:val="22"/>
          <w:lang w:val="ro-RO"/>
        </w:rPr>
        <w:t>obligația</w:t>
      </w:r>
      <w:r w:rsidRPr="00100E5C">
        <w:rPr>
          <w:rFonts w:ascii="Calibri" w:eastAsia="Arial" w:hAnsi="Calibri" w:cs="Calibri"/>
          <w:sz w:val="22"/>
          <w:szCs w:val="22"/>
          <w:lang w:val="ro-RO"/>
        </w:rPr>
        <w:t xml:space="preserve"> de a restitui AM/OI, orice sumă ce constituie plată nedatorată/sume necuvenite plătite</w:t>
      </w:r>
      <w:r w:rsidR="004C3D1E" w:rsidRPr="00100E5C">
        <w:rPr>
          <w:rFonts w:ascii="Calibri" w:eastAsia="Arial" w:hAnsi="Calibri" w:cs="Calibri"/>
          <w:sz w:val="22"/>
          <w:szCs w:val="22"/>
          <w:lang w:val="ro-RO"/>
        </w:rPr>
        <w:t xml:space="preserve"> eronat de către AM</w:t>
      </w:r>
      <w:r w:rsidRPr="00100E5C">
        <w:rPr>
          <w:rFonts w:ascii="Calibri" w:eastAsia="Arial" w:hAnsi="Calibri" w:cs="Calibri"/>
          <w:sz w:val="22"/>
          <w:szCs w:val="22"/>
          <w:lang w:val="ro-RO"/>
        </w:rPr>
        <w:t xml:space="preserve"> în cadrul prezentului contract de </w:t>
      </w:r>
      <w:r w:rsidR="006315B6" w:rsidRPr="00100E5C">
        <w:rPr>
          <w:rFonts w:ascii="Calibri" w:eastAsia="Arial" w:hAnsi="Calibri" w:cs="Calibri"/>
          <w:sz w:val="22"/>
          <w:szCs w:val="22"/>
          <w:lang w:val="ro-RO"/>
        </w:rPr>
        <w:t>finanțare</w:t>
      </w:r>
      <w:r w:rsidRPr="00100E5C">
        <w:rPr>
          <w:rFonts w:ascii="Calibri" w:eastAsia="Arial" w:hAnsi="Calibri" w:cs="Calibri"/>
          <w:sz w:val="22"/>
          <w:szCs w:val="22"/>
          <w:lang w:val="ro-RO"/>
        </w:rPr>
        <w:t>, în</w:t>
      </w:r>
      <w:r w:rsidR="000D2ABC" w:rsidRPr="00100E5C">
        <w:rPr>
          <w:rFonts w:ascii="Calibri" w:eastAsia="Arial" w:hAnsi="Calibri" w:cs="Calibri"/>
          <w:sz w:val="22"/>
          <w:szCs w:val="22"/>
          <w:lang w:val="ro-RO"/>
        </w:rPr>
        <w:t xml:space="preserve"> </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5</w:t>
      </w:r>
      <w:r w:rsidRPr="00100E5C">
        <w:rPr>
          <w:rFonts w:ascii="Calibri" w:eastAsia="Arial" w:hAnsi="Calibri" w:cs="Calibri"/>
          <w:spacing w:val="1"/>
          <w:sz w:val="22"/>
          <w:szCs w:val="22"/>
          <w:lang w:val="ro-RO"/>
        </w:rPr>
        <w:t xml:space="preserve">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w:t>
      </w:r>
      <w:r w:rsidRPr="00100E5C">
        <w:rPr>
          <w:rFonts w:ascii="Calibri" w:eastAsia="Arial" w:hAnsi="Calibri" w:cs="Calibri"/>
          <w:spacing w:val="-3"/>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1"/>
          <w:sz w:val="22"/>
          <w:szCs w:val="22"/>
          <w:lang w:val="ro-RO"/>
        </w:rPr>
        <w:t>m</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3"/>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ii</w:t>
      </w:r>
      <w:r w:rsidRPr="00100E5C">
        <w:rPr>
          <w:rFonts w:ascii="Calibri" w:eastAsia="Arial" w:hAnsi="Calibri" w:cs="Calibri"/>
          <w:sz w:val="22"/>
          <w:szCs w:val="22"/>
          <w:lang w:val="ro-RO"/>
        </w:rPr>
        <w:t>.</w:t>
      </w:r>
      <w:r w:rsidR="009B10CA" w:rsidRPr="00100E5C">
        <w:rPr>
          <w:rFonts w:ascii="Calibri" w:hAnsi="Calibri" w:cs="Calibri"/>
          <w:sz w:val="22"/>
          <w:szCs w:val="22"/>
          <w:lang w:val="ro-RO"/>
        </w:rPr>
        <w:t xml:space="preserve"> </w:t>
      </w:r>
      <w:r w:rsidR="009B10CA" w:rsidRPr="00100E5C">
        <w:rPr>
          <w:rFonts w:ascii="Calibri" w:eastAsia="Arial" w:hAnsi="Calibri" w:cs="Calibri"/>
          <w:sz w:val="22"/>
          <w:szCs w:val="22"/>
          <w:lang w:val="ro-RO"/>
        </w:rPr>
        <w:t xml:space="preserve">Nerespectarea termenului menționat anterior </w:t>
      </w:r>
      <w:r w:rsidR="00D85812" w:rsidRPr="00100E5C">
        <w:rPr>
          <w:rFonts w:ascii="Calibri" w:eastAsia="Arial" w:hAnsi="Calibri" w:cs="Calibri"/>
          <w:sz w:val="22"/>
          <w:szCs w:val="22"/>
          <w:lang w:val="ro-RO"/>
        </w:rPr>
        <w:t>dă  dreptul</w:t>
      </w:r>
      <w:r w:rsidR="009B10CA" w:rsidRPr="00100E5C">
        <w:rPr>
          <w:rFonts w:ascii="Calibri" w:eastAsia="Arial" w:hAnsi="Calibri" w:cs="Calibri"/>
          <w:sz w:val="22"/>
          <w:szCs w:val="22"/>
          <w:lang w:val="ro-RO"/>
        </w:rPr>
        <w:t xml:space="preserve"> AM/OI de a solicita beneficiarului dobânda legală datorată, stabilită conform legislației în vigoare</w:t>
      </w:r>
      <w:r w:rsidR="00B80E2E" w:rsidRPr="00100E5C">
        <w:rPr>
          <w:rFonts w:ascii="Calibri" w:eastAsia="Arial" w:hAnsi="Calibri" w:cs="Calibri"/>
          <w:sz w:val="22"/>
          <w:szCs w:val="22"/>
          <w:lang w:val="ro-RO"/>
        </w:rPr>
        <w:t>.</w:t>
      </w:r>
    </w:p>
    <w:p w14:paraId="3CEF07E9" w14:textId="503D5C1B" w:rsidR="00E50D77" w:rsidRPr="00100E5C" w:rsidRDefault="00BF4880" w:rsidP="00B6450E">
      <w:pPr>
        <w:pStyle w:val="ListParagraph"/>
        <w:numPr>
          <w:ilvl w:val="0"/>
          <w:numId w:val="16"/>
        </w:numPr>
        <w:tabs>
          <w:tab w:val="left" w:pos="851"/>
        </w:tabs>
        <w:ind w:right="76"/>
        <w:jc w:val="both"/>
        <w:rPr>
          <w:rFonts w:ascii="Calibri" w:eastAsia="Arial" w:hAnsi="Calibri" w:cs="Calibri"/>
          <w:sz w:val="22"/>
          <w:szCs w:val="22"/>
          <w:lang w:val="ro-RO"/>
        </w:rPr>
      </w:pPr>
      <w:r w:rsidRPr="00100E5C">
        <w:rPr>
          <w:rFonts w:ascii="Calibri" w:eastAsia="Arial" w:hAnsi="Calibri" w:cs="Calibri"/>
          <w:spacing w:val="-1"/>
          <w:sz w:val="22"/>
          <w:szCs w:val="22"/>
          <w:lang w:val="ro-RO"/>
        </w:rPr>
        <w:lastRenderedPageBreak/>
        <w:t>B</w:t>
      </w:r>
      <w:r w:rsidRPr="00100E5C">
        <w:rPr>
          <w:rFonts w:ascii="Calibri" w:eastAsia="Arial" w:hAnsi="Calibri" w:cs="Calibri"/>
          <w:sz w:val="22"/>
          <w:szCs w:val="22"/>
          <w:lang w:val="ro-RO"/>
        </w:rPr>
        <w:t>ene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ul</w:t>
      </w:r>
      <w:r w:rsidRPr="00100E5C">
        <w:rPr>
          <w:rFonts w:ascii="Calibri" w:eastAsia="Arial" w:hAnsi="Calibri" w:cs="Calibri"/>
          <w:spacing w:val="5"/>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w:t>
      </w:r>
      <w:r w:rsidRPr="00100E5C">
        <w:rPr>
          <w:rFonts w:ascii="Calibri" w:eastAsia="Arial" w:hAnsi="Calibri" w:cs="Calibri"/>
          <w:spacing w:val="4"/>
          <w:sz w:val="22"/>
          <w:szCs w:val="22"/>
          <w:lang w:val="ro-RO"/>
        </w:rPr>
        <w:t xml:space="preserve"> </w:t>
      </w:r>
      <w:r w:rsidRPr="00100E5C">
        <w:rPr>
          <w:rFonts w:ascii="Calibri" w:eastAsia="Arial" w:hAnsi="Calibri" w:cs="Calibri"/>
          <w:sz w:val="22"/>
          <w:szCs w:val="22"/>
          <w:lang w:val="ro-RO"/>
        </w:rPr>
        <w:t>să</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/O</w:t>
      </w:r>
      <w:r w:rsidRPr="00100E5C">
        <w:rPr>
          <w:rFonts w:ascii="Calibri" w:eastAsia="Arial" w:hAnsi="Calibri" w:cs="Calibri"/>
          <w:sz w:val="22"/>
          <w:szCs w:val="22"/>
          <w:lang w:val="ro-RO"/>
        </w:rPr>
        <w:t>I</w:t>
      </w:r>
      <w:r w:rsidRPr="00100E5C">
        <w:rPr>
          <w:rFonts w:ascii="Calibri" w:eastAsia="Arial" w:hAnsi="Calibri" w:cs="Calibri"/>
          <w:spacing w:val="13"/>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s</w:t>
      </w:r>
      <w:r w:rsidRPr="00100E5C">
        <w:rPr>
          <w:rFonts w:ascii="Calibri" w:eastAsia="Arial" w:hAnsi="Calibri" w:cs="Calibri"/>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ce</w:t>
      </w:r>
      <w:r w:rsidRPr="00100E5C">
        <w:rPr>
          <w:rFonts w:ascii="Calibri" w:eastAsia="Arial" w:hAnsi="Calibri" w:cs="Calibri"/>
          <w:spacing w:val="6"/>
          <w:sz w:val="22"/>
          <w:szCs w:val="22"/>
          <w:lang w:val="ro-RO"/>
        </w:rPr>
        <w:t xml:space="preserve"> </w:t>
      </w:r>
      <w:r w:rsidR="006315B6" w:rsidRPr="00100E5C">
        <w:rPr>
          <w:rFonts w:ascii="Calibri" w:eastAsia="Arial" w:hAnsi="Calibri" w:cs="Calibri"/>
          <w:sz w:val="22"/>
          <w:szCs w:val="22"/>
          <w:lang w:val="ro-RO"/>
        </w:rPr>
        <w:t>s</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z w:val="22"/>
          <w:szCs w:val="22"/>
          <w:lang w:val="ro-RO"/>
        </w:rPr>
        <w:t>u</w:t>
      </w:r>
      <w:r w:rsidR="006315B6" w:rsidRPr="00100E5C">
        <w:rPr>
          <w:rFonts w:ascii="Calibri" w:eastAsia="Arial" w:hAnsi="Calibri" w:cs="Calibri"/>
          <w:spacing w:val="-3"/>
          <w:sz w:val="22"/>
          <w:szCs w:val="22"/>
          <w:lang w:val="ro-RO"/>
        </w:rPr>
        <w:t>a</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p</w:t>
      </w:r>
      <w:r w:rsidRPr="00100E5C">
        <w:rPr>
          <w:rFonts w:ascii="Calibri" w:eastAsia="Arial" w:hAnsi="Calibri" w:cs="Calibri"/>
          <w:spacing w:val="-3"/>
          <w:sz w:val="22"/>
          <w:szCs w:val="22"/>
          <w:lang w:val="ro-RO"/>
        </w:rPr>
        <w:t>o</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6"/>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1"/>
          <w:sz w:val="22"/>
          <w:szCs w:val="22"/>
          <w:lang w:val="ro-RO"/>
        </w:rPr>
        <w:t>t</w:t>
      </w:r>
      <w:r w:rsidRPr="00100E5C">
        <w:rPr>
          <w:rFonts w:ascii="Calibri" w:eastAsia="Arial" w:hAnsi="Calibri" w:cs="Calibri"/>
          <w:spacing w:val="-3"/>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na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nce</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sau</w:t>
      </w:r>
      <w:r w:rsidRPr="00100E5C">
        <w:rPr>
          <w:rFonts w:ascii="Calibri" w:eastAsia="Arial" w:hAnsi="Calibri" w:cs="Calibri"/>
          <w:spacing w:val="3"/>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â</w:t>
      </w:r>
      <w:r w:rsidRPr="00100E5C">
        <w:rPr>
          <w:rFonts w:ascii="Calibri" w:eastAsia="Arial" w:hAnsi="Calibri" w:cs="Calibri"/>
          <w:spacing w:val="1"/>
          <w:sz w:val="22"/>
          <w:szCs w:val="22"/>
          <w:lang w:val="ro-RO"/>
        </w:rPr>
        <w:t>r</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ie</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x</w:t>
      </w:r>
      <w:r w:rsidRPr="00100E5C">
        <w:rPr>
          <w:rFonts w:ascii="Calibri" w:eastAsia="Arial" w:hAnsi="Calibri" w:cs="Calibri"/>
          <w:sz w:val="22"/>
          <w:szCs w:val="22"/>
          <w:lang w:val="ro-RO"/>
        </w:rPr>
        <w:t>ecu</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00984F17" w:rsidRPr="00100E5C">
        <w:rPr>
          <w:rFonts w:ascii="Calibri" w:eastAsia="Arial" w:hAnsi="Calibri" w:cs="Calibri"/>
          <w:spacing w:val="-1"/>
          <w:sz w:val="22"/>
          <w:szCs w:val="22"/>
          <w:lang w:val="ro-RO"/>
        </w:rPr>
        <w:t>c</w:t>
      </w:r>
      <w:r w:rsidRPr="00100E5C">
        <w:rPr>
          <w:rFonts w:ascii="Calibri" w:eastAsia="Arial" w:hAnsi="Calibri" w:cs="Calibri"/>
          <w:sz w:val="22"/>
          <w:szCs w:val="22"/>
          <w:lang w:val="ro-RO"/>
        </w:rPr>
        <w:t>on</w:t>
      </w:r>
      <w:r w:rsidRPr="00100E5C">
        <w:rPr>
          <w:rFonts w:ascii="Calibri" w:eastAsia="Arial" w:hAnsi="Calibri" w:cs="Calibri"/>
          <w:spacing w:val="1"/>
          <w:sz w:val="22"/>
          <w:szCs w:val="22"/>
          <w:lang w:val="ro-RO"/>
        </w:rPr>
        <w:t>tr</w:t>
      </w:r>
      <w:r w:rsidRPr="00100E5C">
        <w:rPr>
          <w:rFonts w:ascii="Calibri" w:eastAsia="Arial" w:hAnsi="Calibri" w:cs="Calibri"/>
          <w:sz w:val="22"/>
          <w:szCs w:val="22"/>
          <w:lang w:val="ro-RO"/>
        </w:rPr>
        <w:t>ac</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ui de</w:t>
      </w:r>
      <w:r w:rsidRPr="00100E5C">
        <w:rPr>
          <w:rFonts w:ascii="Calibri" w:eastAsia="Arial" w:hAnsi="Calibri" w:cs="Calibri"/>
          <w:spacing w:val="1"/>
          <w:sz w:val="22"/>
          <w:szCs w:val="22"/>
          <w:lang w:val="ro-RO"/>
        </w:rPr>
        <w:t xml:space="preserve"> </w:t>
      </w:r>
      <w:r w:rsidR="00984F17" w:rsidRPr="00100E5C">
        <w:rPr>
          <w:rFonts w:ascii="Calibri" w:eastAsia="Arial" w:hAnsi="Calibri" w:cs="Calibri"/>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na</w:t>
      </w:r>
      <w:r w:rsidRPr="00100E5C">
        <w:rPr>
          <w:rFonts w:ascii="Calibri" w:eastAsia="Arial" w:hAnsi="Calibri" w:cs="Calibri"/>
          <w:spacing w:val="-1"/>
          <w:sz w:val="22"/>
          <w:szCs w:val="22"/>
          <w:lang w:val="ro-RO"/>
        </w:rPr>
        <w:t>n</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 xml:space="preserve"> 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d</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x</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m</w:t>
      </w:r>
      <w:r w:rsidRPr="00100E5C">
        <w:rPr>
          <w:rFonts w:ascii="Calibri" w:eastAsia="Arial" w:hAnsi="Calibri" w:cs="Calibri"/>
          <w:sz w:val="22"/>
          <w:szCs w:val="22"/>
          <w:lang w:val="ro-RO"/>
        </w:rPr>
        <w:t>um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5 </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uc</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da</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a</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006315B6" w:rsidRPr="00100E5C">
        <w:rPr>
          <w:rFonts w:ascii="Calibri" w:eastAsia="Arial" w:hAnsi="Calibri" w:cs="Calibri"/>
          <w:sz w:val="22"/>
          <w:szCs w:val="22"/>
          <w:lang w:val="ro-RO"/>
        </w:rPr>
        <w:t>cunoș</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z w:val="22"/>
          <w:szCs w:val="22"/>
          <w:lang w:val="ro-RO"/>
        </w:rPr>
        <w:t>n</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des</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as</w:t>
      </w:r>
      <w:r w:rsidRPr="00100E5C">
        <w:rPr>
          <w:rFonts w:ascii="Calibri" w:eastAsia="Arial" w:hAnsi="Calibri" w:cs="Calibri"/>
          <w:spacing w:val="-1"/>
          <w:sz w:val="22"/>
          <w:szCs w:val="22"/>
          <w:lang w:val="ro-RO"/>
        </w:rPr>
        <w:t>t</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el de</w:t>
      </w:r>
      <w:r w:rsidRPr="00100E5C">
        <w:rPr>
          <w:rFonts w:ascii="Calibri" w:eastAsia="Arial" w:hAnsi="Calibri" w:cs="Calibri"/>
          <w:spacing w:val="1"/>
          <w:sz w:val="22"/>
          <w:szCs w:val="22"/>
          <w:lang w:val="ro-RO"/>
        </w:rPr>
        <w:t xml:space="preserve"> </w:t>
      </w:r>
      <w:r w:rsidR="006315B6" w:rsidRPr="00100E5C">
        <w:rPr>
          <w:rFonts w:ascii="Calibri" w:eastAsia="Arial" w:hAnsi="Calibri" w:cs="Calibri"/>
          <w:sz w:val="22"/>
          <w:szCs w:val="22"/>
          <w:lang w:val="ro-RO"/>
        </w:rPr>
        <w:t>s</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t</w:t>
      </w:r>
      <w:r w:rsidR="006315B6" w:rsidRPr="00100E5C">
        <w:rPr>
          <w:rFonts w:ascii="Calibri" w:eastAsia="Arial" w:hAnsi="Calibri" w:cs="Calibri"/>
          <w:sz w:val="22"/>
          <w:szCs w:val="22"/>
          <w:lang w:val="ro-RO"/>
        </w:rPr>
        <w:t>u</w:t>
      </w:r>
      <w:r w:rsidR="006315B6" w:rsidRPr="00100E5C">
        <w:rPr>
          <w:rFonts w:ascii="Calibri" w:eastAsia="Arial" w:hAnsi="Calibri" w:cs="Calibri"/>
          <w:spacing w:val="-3"/>
          <w:sz w:val="22"/>
          <w:szCs w:val="22"/>
          <w:lang w:val="ro-RO"/>
        </w:rPr>
        <w:t>a</w:t>
      </w:r>
      <w:r w:rsidR="006315B6" w:rsidRPr="00100E5C">
        <w:rPr>
          <w:rFonts w:ascii="Calibri" w:eastAsia="Arial" w:hAnsi="Calibri" w:cs="Calibri"/>
          <w:spacing w:val="1"/>
          <w:sz w:val="22"/>
          <w:szCs w:val="22"/>
          <w:lang w:val="ro-RO"/>
        </w:rPr>
        <w:t>ț</w:t>
      </w:r>
      <w:r w:rsidR="006315B6" w:rsidRPr="00100E5C">
        <w:rPr>
          <w:rFonts w:ascii="Calibri" w:eastAsia="Arial" w:hAnsi="Calibri" w:cs="Calibri"/>
          <w:spacing w:val="-1"/>
          <w:sz w:val="22"/>
          <w:szCs w:val="22"/>
          <w:lang w:val="ro-RO"/>
        </w:rPr>
        <w:t>i</w:t>
      </w:r>
      <w:r w:rsidR="006315B6"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w:t>
      </w:r>
      <w:r w:rsidRPr="00100E5C">
        <w:rPr>
          <w:rFonts w:ascii="Calibri" w:eastAsia="Arial" w:hAnsi="Calibri" w:cs="Calibri"/>
          <w:spacing w:val="3"/>
          <w:sz w:val="22"/>
          <w:szCs w:val="22"/>
          <w:lang w:val="ro-RO"/>
        </w:rPr>
        <w:t xml:space="preserve"> </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ând</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z w:val="22"/>
          <w:szCs w:val="22"/>
          <w:lang w:val="ro-RO"/>
        </w:rPr>
        <w:t>M</w:t>
      </w:r>
      <w:r w:rsidR="0063321B" w:rsidRPr="00100E5C">
        <w:rPr>
          <w:rFonts w:ascii="Calibri" w:eastAsia="Arial" w:hAnsi="Calibri" w:cs="Calibri"/>
          <w:sz w:val="22"/>
          <w:szCs w:val="22"/>
          <w:lang w:val="ro-RO"/>
        </w:rPr>
        <w:t>/OI</w:t>
      </w:r>
      <w:r w:rsidRPr="00100E5C">
        <w:rPr>
          <w:rFonts w:ascii="Calibri" w:eastAsia="Arial" w:hAnsi="Calibri" w:cs="Calibri"/>
          <w:spacing w:val="-3"/>
          <w:sz w:val="22"/>
          <w:szCs w:val="22"/>
          <w:lang w:val="ro-RO"/>
        </w:rPr>
        <w:t xml:space="preserve"> </w:t>
      </w:r>
      <w:r w:rsidRPr="00100E5C">
        <w:rPr>
          <w:rFonts w:ascii="Calibri" w:eastAsia="Arial" w:hAnsi="Calibri" w:cs="Calibri"/>
          <w:sz w:val="22"/>
          <w:szCs w:val="22"/>
          <w:lang w:val="ro-RO"/>
        </w:rPr>
        <w:t>să d</w:t>
      </w:r>
      <w:r w:rsidRPr="00100E5C">
        <w:rPr>
          <w:rFonts w:ascii="Calibri" w:eastAsia="Arial" w:hAnsi="Calibri" w:cs="Calibri"/>
          <w:spacing w:val="-1"/>
          <w:sz w:val="22"/>
          <w:szCs w:val="22"/>
          <w:lang w:val="ro-RO"/>
        </w:rPr>
        <w:t>e</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dă</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cu</w:t>
      </w:r>
      <w:r w:rsidRPr="00100E5C">
        <w:rPr>
          <w:rFonts w:ascii="Calibri" w:eastAsia="Arial" w:hAnsi="Calibri" w:cs="Calibri"/>
          <w:spacing w:val="1"/>
          <w:sz w:val="22"/>
          <w:szCs w:val="22"/>
          <w:lang w:val="ro-RO"/>
        </w:rPr>
        <w:t xml:space="preserve"> </w:t>
      </w:r>
      <w:r w:rsidRPr="00100E5C">
        <w:rPr>
          <w:rFonts w:ascii="Calibri" w:eastAsia="Arial" w:hAnsi="Calibri" w:cs="Calibri"/>
          <w:spacing w:val="-3"/>
          <w:sz w:val="22"/>
          <w:szCs w:val="22"/>
          <w:lang w:val="ro-RO"/>
        </w:rPr>
        <w:t>p</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v</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m</w:t>
      </w:r>
      <w:r w:rsidRPr="00100E5C">
        <w:rPr>
          <w:rFonts w:ascii="Calibri" w:eastAsia="Arial" w:hAnsi="Calibri" w:cs="Calibri"/>
          <w:sz w:val="22"/>
          <w:szCs w:val="22"/>
          <w:lang w:val="ro-RO"/>
        </w:rPr>
        <w:t>ăs</w:t>
      </w:r>
      <w:r w:rsidRPr="00100E5C">
        <w:rPr>
          <w:rFonts w:ascii="Calibri" w:eastAsia="Arial" w:hAnsi="Calibri" w:cs="Calibri"/>
          <w:spacing w:val="-3"/>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co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espun</w:t>
      </w:r>
      <w:r w:rsidRPr="00100E5C">
        <w:rPr>
          <w:rFonts w:ascii="Calibri" w:eastAsia="Arial" w:hAnsi="Calibri" w:cs="Calibri"/>
          <w:spacing w:val="-2"/>
          <w:sz w:val="22"/>
          <w:szCs w:val="22"/>
          <w:lang w:val="ro-RO"/>
        </w:rPr>
        <w:t>z</w:t>
      </w:r>
      <w:r w:rsidRPr="00100E5C">
        <w:rPr>
          <w:rFonts w:ascii="Calibri" w:eastAsia="Arial" w:hAnsi="Calibri" w:cs="Calibri"/>
          <w:spacing w:val="-1"/>
          <w:sz w:val="22"/>
          <w:szCs w:val="22"/>
          <w:lang w:val="ro-RO"/>
        </w:rPr>
        <w:t>ă</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oa</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w:t>
      </w:r>
    </w:p>
    <w:p w14:paraId="0E7F28FE" w14:textId="085CB2A4" w:rsidR="00EB7940" w:rsidRPr="00100E5C" w:rsidRDefault="00EB7940" w:rsidP="00DC0C4E">
      <w:pPr>
        <w:pStyle w:val="ListParagraph"/>
        <w:numPr>
          <w:ilvl w:val="0"/>
          <w:numId w:val="16"/>
        </w:numPr>
        <w:tabs>
          <w:tab w:val="left" w:pos="851"/>
        </w:tabs>
        <w:ind w:left="567" w:right="76" w:hanging="297"/>
        <w:jc w:val="both"/>
        <w:rPr>
          <w:rFonts w:ascii="Calibri" w:eastAsia="Arial" w:hAnsi="Calibri" w:cs="Calibri"/>
          <w:sz w:val="22"/>
          <w:szCs w:val="22"/>
          <w:lang w:val="ro-RO"/>
        </w:rPr>
      </w:pPr>
      <w:r w:rsidRPr="00100E5C">
        <w:rPr>
          <w:rFonts w:ascii="Calibri" w:eastAsia="Arial" w:hAnsi="Calibri" w:cs="Calibri"/>
          <w:sz w:val="22"/>
          <w:szCs w:val="22"/>
          <w:lang w:val="ro-RO"/>
        </w:rPr>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w:t>
      </w:r>
      <w:r w:rsidR="00B402D9" w:rsidRPr="00100E5C">
        <w:rPr>
          <w:rFonts w:ascii="Calibri" w:eastAsia="Arial" w:hAnsi="Calibri" w:cs="Calibri"/>
          <w:sz w:val="22"/>
          <w:szCs w:val="22"/>
          <w:lang w:val="ro-RO"/>
        </w:rPr>
        <w:t>c</w:t>
      </w:r>
      <w:r w:rsidRPr="00100E5C">
        <w:rPr>
          <w:rFonts w:ascii="Calibri" w:eastAsia="Arial" w:hAnsi="Calibri" w:cs="Calibri"/>
          <w:sz w:val="22"/>
          <w:szCs w:val="22"/>
          <w:lang w:val="ro-RO"/>
        </w:rPr>
        <w:t xml:space="preserve">ontract de </w:t>
      </w:r>
      <w:r w:rsidR="00B402D9" w:rsidRPr="00100E5C">
        <w:rPr>
          <w:rFonts w:ascii="Calibri" w:eastAsia="Arial" w:hAnsi="Calibri" w:cs="Calibri"/>
          <w:sz w:val="22"/>
          <w:szCs w:val="22"/>
          <w:lang w:val="ro-RO"/>
        </w:rPr>
        <w:t>f</w:t>
      </w:r>
      <w:r w:rsidRPr="00100E5C">
        <w:rPr>
          <w:rFonts w:ascii="Calibri" w:eastAsia="Arial" w:hAnsi="Calibri" w:cs="Calibri"/>
          <w:sz w:val="22"/>
          <w:szCs w:val="22"/>
          <w:lang w:val="ro-RO"/>
        </w:rPr>
        <w:t>inanțare, cu excepția celor care pot fi direct imputabile acestora.</w:t>
      </w:r>
    </w:p>
    <w:p w14:paraId="45F0DD9B" w14:textId="718BB6EA" w:rsidR="00E50D77" w:rsidRPr="00100E5C" w:rsidRDefault="00BF4880" w:rsidP="00B6450E">
      <w:pPr>
        <w:pStyle w:val="ListParagraph"/>
        <w:numPr>
          <w:ilvl w:val="0"/>
          <w:numId w:val="16"/>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Î</w:t>
      </w:r>
      <w:r w:rsidRPr="00100E5C">
        <w:rPr>
          <w:rFonts w:ascii="Calibri" w:eastAsia="Arial" w:hAnsi="Calibri" w:cs="Calibri"/>
          <w:sz w:val="22"/>
          <w:szCs w:val="22"/>
          <w:lang w:val="ro-RO"/>
        </w:rPr>
        <w:t>n</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ca</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ul</w:t>
      </w:r>
      <w:r w:rsidRPr="00100E5C">
        <w:rPr>
          <w:rFonts w:ascii="Calibri" w:eastAsia="Arial" w:hAnsi="Calibri" w:cs="Calibri"/>
          <w:spacing w:val="2"/>
          <w:sz w:val="22"/>
          <w:szCs w:val="22"/>
          <w:lang w:val="ro-RO"/>
        </w:rPr>
        <w:t xml:space="preserve"> </w:t>
      </w:r>
      <w:r w:rsidRPr="00100E5C">
        <w:rPr>
          <w:rFonts w:ascii="Calibri" w:eastAsia="Arial" w:hAnsi="Calibri" w:cs="Calibri"/>
          <w:spacing w:val="-4"/>
          <w:sz w:val="22"/>
          <w:szCs w:val="22"/>
          <w:lang w:val="ro-RO"/>
        </w:rPr>
        <w:t>î</w:t>
      </w:r>
      <w:r w:rsidRPr="00100E5C">
        <w:rPr>
          <w:rFonts w:ascii="Calibri" w:eastAsia="Arial" w:hAnsi="Calibri" w:cs="Calibri"/>
          <w:sz w:val="22"/>
          <w:szCs w:val="22"/>
          <w:lang w:val="ro-RO"/>
        </w:rPr>
        <w:t>n ca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 xml:space="preserve">se </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l</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ea</w:t>
      </w:r>
      <w:r w:rsidRPr="00100E5C">
        <w:rPr>
          <w:rFonts w:ascii="Calibri" w:eastAsia="Arial" w:hAnsi="Calibri" w:cs="Calibri"/>
          <w:spacing w:val="-3"/>
          <w:sz w:val="22"/>
          <w:szCs w:val="22"/>
          <w:lang w:val="ro-RO"/>
        </w:rPr>
        <w:t>z</w:t>
      </w:r>
      <w:r w:rsidRPr="00100E5C">
        <w:rPr>
          <w:rFonts w:ascii="Calibri" w:eastAsia="Arial" w:hAnsi="Calibri" w:cs="Calibri"/>
          <w:sz w:val="22"/>
          <w:szCs w:val="22"/>
          <w:lang w:val="ro-RO"/>
        </w:rPr>
        <w:t>ă</w:t>
      </w:r>
      <w:r w:rsidRPr="00100E5C">
        <w:rPr>
          <w:rFonts w:ascii="Calibri" w:eastAsia="Arial" w:hAnsi="Calibri" w:cs="Calibri"/>
          <w:spacing w:val="5"/>
          <w:sz w:val="22"/>
          <w:szCs w:val="22"/>
          <w:lang w:val="ro-RO"/>
        </w:rPr>
        <w:t xml:space="preserve"> </w:t>
      </w:r>
      <w:r w:rsidRPr="00100E5C">
        <w:rPr>
          <w:rFonts w:ascii="Calibri" w:eastAsia="Arial" w:hAnsi="Calibri" w:cs="Calibri"/>
          <w:spacing w:val="-2"/>
          <w:sz w:val="22"/>
          <w:szCs w:val="22"/>
          <w:lang w:val="ro-RO"/>
        </w:rPr>
        <w:t>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i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a</w:t>
      </w:r>
      <w:r w:rsidRPr="00100E5C">
        <w:rPr>
          <w:rFonts w:ascii="Calibri" w:eastAsia="Arial" w:hAnsi="Calibri" w:cs="Calibri"/>
          <w:spacing w:val="61"/>
          <w:sz w:val="22"/>
          <w:szCs w:val="22"/>
          <w:lang w:val="ro-RO"/>
        </w:rPr>
        <w:t xml:space="preserve"> </w:t>
      </w:r>
      <w:r w:rsidRPr="00100E5C">
        <w:rPr>
          <w:rFonts w:ascii="Calibri" w:eastAsia="Arial" w:hAnsi="Calibri" w:cs="Calibri"/>
          <w:spacing w:val="3"/>
          <w:sz w:val="22"/>
          <w:szCs w:val="22"/>
          <w:lang w:val="ro-RO"/>
        </w:rPr>
        <w:t>f</w:t>
      </w:r>
      <w:r w:rsidRPr="00100E5C">
        <w:rPr>
          <w:rFonts w:ascii="Calibri" w:eastAsia="Arial" w:hAnsi="Calibri" w:cs="Calibri"/>
          <w:spacing w:val="-2"/>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z w:val="22"/>
          <w:szCs w:val="22"/>
          <w:lang w:val="ro-RO"/>
        </w:rPr>
        <w:t xml:space="preserve">a </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ocu</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r w:rsidRPr="00100E5C">
        <w:rPr>
          <w:rFonts w:ascii="Calibri" w:eastAsia="Arial" w:hAnsi="Calibri" w:cs="Calibri"/>
          <w:spacing w:val="4"/>
          <w:sz w:val="22"/>
          <w:szCs w:val="22"/>
          <w:lang w:val="ro-RO"/>
        </w:rPr>
        <w:t xml:space="preserve"> </w:t>
      </w:r>
      <w:r w:rsidRPr="00100E5C">
        <w:rPr>
          <w:rFonts w:ascii="Calibri" w:eastAsia="Arial" w:hAnsi="Calibri" w:cs="Calibri"/>
          <w:spacing w:val="-1"/>
          <w:sz w:val="22"/>
          <w:szCs w:val="22"/>
          <w:lang w:val="ro-RO"/>
        </w:rPr>
        <w:t>B</w:t>
      </w:r>
      <w:r w:rsidRPr="00100E5C">
        <w:rPr>
          <w:rFonts w:ascii="Calibri" w:eastAsia="Arial" w:hAnsi="Calibri" w:cs="Calibri"/>
          <w:sz w:val="22"/>
          <w:szCs w:val="22"/>
          <w:lang w:val="ro-RO"/>
        </w:rPr>
        <w:t>en</w:t>
      </w:r>
      <w:r w:rsidRPr="00100E5C">
        <w:rPr>
          <w:rFonts w:ascii="Calibri" w:eastAsia="Arial" w:hAnsi="Calibri" w:cs="Calibri"/>
          <w:spacing w:val="-3"/>
          <w:sz w:val="22"/>
          <w:szCs w:val="22"/>
          <w:lang w:val="ro-RO"/>
        </w:rPr>
        <w:t>e</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xml:space="preserve">ul </w:t>
      </w:r>
      <w:r w:rsidRPr="00100E5C">
        <w:rPr>
          <w:rFonts w:ascii="Calibri" w:eastAsia="Arial" w:hAnsi="Calibri" w:cs="Calibri"/>
          <w:spacing w:val="-3"/>
          <w:sz w:val="22"/>
          <w:szCs w:val="22"/>
          <w:lang w:val="ro-RO"/>
        </w:rPr>
        <w:t>e</w:t>
      </w:r>
      <w:r w:rsidRPr="00100E5C">
        <w:rPr>
          <w:rFonts w:ascii="Calibri" w:eastAsia="Arial" w:hAnsi="Calibri" w:cs="Calibri"/>
          <w:sz w:val="22"/>
          <w:szCs w:val="22"/>
          <w:lang w:val="ro-RO"/>
        </w:rPr>
        <w:t>s</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 ob</w:t>
      </w:r>
      <w:r w:rsidRPr="00100E5C">
        <w:rPr>
          <w:rFonts w:ascii="Calibri" w:eastAsia="Arial" w:hAnsi="Calibri" w:cs="Calibri"/>
          <w:spacing w:val="-1"/>
          <w:sz w:val="22"/>
          <w:szCs w:val="22"/>
          <w:lang w:val="ro-RO"/>
        </w:rPr>
        <w:t>li</w:t>
      </w:r>
      <w:r w:rsidRPr="00100E5C">
        <w:rPr>
          <w:rFonts w:ascii="Calibri" w:eastAsia="Arial" w:hAnsi="Calibri" w:cs="Calibri"/>
          <w:spacing w:val="2"/>
          <w:sz w:val="22"/>
          <w:szCs w:val="22"/>
          <w:lang w:val="ro-RO"/>
        </w:rPr>
        <w:t>g</w:t>
      </w:r>
      <w:r w:rsidRPr="00100E5C">
        <w:rPr>
          <w:rFonts w:ascii="Calibri" w:eastAsia="Arial" w:hAnsi="Calibri" w:cs="Calibri"/>
          <w:spacing w:val="-3"/>
          <w:sz w:val="22"/>
          <w:szCs w:val="22"/>
          <w:lang w:val="ro-RO"/>
        </w:rPr>
        <w:t>a</w:t>
      </w:r>
      <w:r w:rsidRPr="00100E5C">
        <w:rPr>
          <w:rFonts w:ascii="Calibri" w:eastAsia="Arial" w:hAnsi="Calibri" w:cs="Calibri"/>
          <w:sz w:val="22"/>
          <w:szCs w:val="22"/>
          <w:lang w:val="ro-RO"/>
        </w:rPr>
        <w:t>t să pa</w:t>
      </w:r>
      <w:r w:rsidRPr="00100E5C">
        <w:rPr>
          <w:rFonts w:ascii="Calibri" w:eastAsia="Arial" w:hAnsi="Calibri" w:cs="Calibri"/>
          <w:spacing w:val="1"/>
          <w:sz w:val="22"/>
          <w:szCs w:val="22"/>
          <w:lang w:val="ro-RO"/>
        </w:rPr>
        <w:t>rt</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 xml:space="preserve">pe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să</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n</w:t>
      </w:r>
      <w:r w:rsidRPr="00100E5C">
        <w:rPr>
          <w:rFonts w:ascii="Calibri" w:eastAsia="Arial" w:hAnsi="Calibri" w:cs="Calibri"/>
          <w:spacing w:val="-2"/>
          <w:position w:val="1"/>
          <w:sz w:val="22"/>
          <w:szCs w:val="22"/>
          <w:lang w:val="ro-RO"/>
        </w:rPr>
        <w:t>v</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pe</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soane</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w:t>
      </w:r>
      <w:r w:rsidRPr="00100E5C">
        <w:rPr>
          <w:rFonts w:ascii="Calibri" w:eastAsia="Arial" w:hAnsi="Calibri" w:cs="Calibri"/>
          <w:spacing w:val="10"/>
          <w:position w:val="1"/>
          <w:sz w:val="22"/>
          <w:szCs w:val="22"/>
          <w:lang w:val="ro-RO"/>
        </w:rPr>
        <w:t xml:space="preserve"> </w:t>
      </w:r>
      <w:r w:rsidRPr="00100E5C">
        <w:rPr>
          <w:rFonts w:ascii="Calibri" w:eastAsia="Arial" w:hAnsi="Calibri" w:cs="Calibri"/>
          <w:position w:val="1"/>
          <w:sz w:val="22"/>
          <w:szCs w:val="22"/>
          <w:lang w:val="ro-RO"/>
        </w:rPr>
        <w:t>sunt</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li</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e</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4"/>
          <w:position w:val="1"/>
          <w:sz w:val="22"/>
          <w:szCs w:val="22"/>
          <w:lang w:val="ro-RO"/>
        </w:rPr>
        <w:t>î</w:t>
      </w:r>
      <w:r w:rsidRPr="00100E5C">
        <w:rPr>
          <w:rFonts w:ascii="Calibri" w:eastAsia="Arial" w:hAnsi="Calibri" w:cs="Calibri"/>
          <w:position w:val="1"/>
          <w:sz w:val="22"/>
          <w:szCs w:val="22"/>
          <w:lang w:val="ro-RO"/>
        </w:rPr>
        <w:t>n</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1"/>
          <w:position w:val="1"/>
          <w:sz w:val="22"/>
          <w:szCs w:val="22"/>
          <w:lang w:val="ro-RO"/>
        </w:rPr>
        <w:t>i</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p</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e</w:t>
      </w:r>
      <w:r w:rsidRPr="00100E5C">
        <w:rPr>
          <w:rFonts w:ascii="Calibri" w:eastAsia="Arial" w:hAnsi="Calibri" w:cs="Calibri"/>
          <w:spacing w:val="1"/>
          <w:position w:val="1"/>
          <w:sz w:val="22"/>
          <w:szCs w:val="22"/>
          <w:lang w:val="ro-RO"/>
        </w:rPr>
        <w:t>m</w:t>
      </w:r>
      <w:r w:rsidRPr="00100E5C">
        <w:rPr>
          <w:rFonts w:ascii="Calibri" w:eastAsia="Arial" w:hAnsi="Calibri" w:cs="Calibri"/>
          <w:position w:val="1"/>
          <w:sz w:val="22"/>
          <w:szCs w:val="22"/>
          <w:lang w:val="ro-RO"/>
        </w:rPr>
        <w:t>en</w:t>
      </w:r>
      <w:r w:rsidRPr="00100E5C">
        <w:rPr>
          <w:rFonts w:ascii="Calibri" w:eastAsia="Arial" w:hAnsi="Calibri" w:cs="Calibri"/>
          <w:spacing w:val="1"/>
          <w:position w:val="1"/>
          <w:sz w:val="22"/>
          <w:szCs w:val="22"/>
          <w:lang w:val="ro-RO"/>
        </w:rPr>
        <w:t>t</w:t>
      </w:r>
      <w:r w:rsidRPr="00100E5C">
        <w:rPr>
          <w:rFonts w:ascii="Calibri" w:eastAsia="Arial" w:hAnsi="Calibri" w:cs="Calibri"/>
          <w:spacing w:val="-3"/>
          <w:position w:val="1"/>
          <w:sz w:val="22"/>
          <w:szCs w:val="22"/>
          <w:lang w:val="ro-RO"/>
        </w:rPr>
        <w:t>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ea</w:t>
      </w:r>
      <w:r w:rsidRPr="00100E5C">
        <w:rPr>
          <w:rFonts w:ascii="Calibri" w:eastAsia="Arial" w:hAnsi="Calibri" w:cs="Calibri"/>
          <w:spacing w:val="12"/>
          <w:position w:val="1"/>
          <w:sz w:val="22"/>
          <w:szCs w:val="22"/>
          <w:lang w:val="ro-RO"/>
        </w:rPr>
        <w:t xml:space="preserve"> </w:t>
      </w:r>
      <w:r w:rsidRPr="00100E5C">
        <w:rPr>
          <w:rFonts w:ascii="Calibri" w:eastAsia="Arial" w:hAnsi="Calibri" w:cs="Calibri"/>
          <w:spacing w:val="-3"/>
          <w:position w:val="1"/>
          <w:sz w:val="22"/>
          <w:szCs w:val="22"/>
          <w:lang w:val="ro-RO"/>
        </w:rPr>
        <w:t>p</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o</w:t>
      </w:r>
      <w:r w:rsidRPr="00100E5C">
        <w:rPr>
          <w:rFonts w:ascii="Calibri" w:eastAsia="Arial" w:hAnsi="Calibri" w:cs="Calibri"/>
          <w:spacing w:val="-1"/>
          <w:position w:val="1"/>
          <w:sz w:val="22"/>
          <w:szCs w:val="22"/>
          <w:lang w:val="ro-RO"/>
        </w:rPr>
        <w:t>i</w:t>
      </w:r>
      <w:r w:rsidRPr="00100E5C">
        <w:rPr>
          <w:rFonts w:ascii="Calibri" w:eastAsia="Arial" w:hAnsi="Calibri" w:cs="Calibri"/>
          <w:position w:val="1"/>
          <w:sz w:val="22"/>
          <w:szCs w:val="22"/>
          <w:lang w:val="ro-RO"/>
        </w:rPr>
        <w:t>ec</w:t>
      </w:r>
      <w:r w:rsidRPr="00100E5C">
        <w:rPr>
          <w:rFonts w:ascii="Calibri" w:eastAsia="Arial" w:hAnsi="Calibri" w:cs="Calibri"/>
          <w:spacing w:val="1"/>
          <w:position w:val="1"/>
          <w:sz w:val="22"/>
          <w:szCs w:val="22"/>
          <w:lang w:val="ro-RO"/>
        </w:rPr>
        <w:t>t</w:t>
      </w:r>
      <w:r w:rsidRPr="00100E5C">
        <w:rPr>
          <w:rFonts w:ascii="Calibri" w:eastAsia="Arial" w:hAnsi="Calibri" w:cs="Calibri"/>
          <w:position w:val="1"/>
          <w:sz w:val="22"/>
          <w:szCs w:val="22"/>
          <w:lang w:val="ro-RO"/>
        </w:rPr>
        <w:t>u</w:t>
      </w:r>
      <w:r w:rsidRPr="00100E5C">
        <w:rPr>
          <w:rFonts w:ascii="Calibri" w:eastAsia="Arial" w:hAnsi="Calibri" w:cs="Calibri"/>
          <w:spacing w:val="-1"/>
          <w:position w:val="1"/>
          <w:sz w:val="22"/>
          <w:szCs w:val="22"/>
          <w:lang w:val="ro-RO"/>
        </w:rPr>
        <w:t>l</w:t>
      </w:r>
      <w:r w:rsidRPr="00100E5C">
        <w:rPr>
          <w:rFonts w:ascii="Calibri" w:eastAsia="Arial" w:hAnsi="Calibri" w:cs="Calibri"/>
          <w:position w:val="1"/>
          <w:sz w:val="22"/>
          <w:szCs w:val="22"/>
          <w:lang w:val="ro-RO"/>
        </w:rPr>
        <w:t>ui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și</w:t>
      </w:r>
      <w:r w:rsidRPr="00100E5C">
        <w:rPr>
          <w:rFonts w:ascii="Calibri" w:eastAsia="Arial" w:hAnsi="Calibri" w:cs="Calibri"/>
          <w:spacing w:val="11"/>
          <w:position w:val="1"/>
          <w:sz w:val="22"/>
          <w:szCs w:val="22"/>
          <w:lang w:val="ro-RO"/>
        </w:rPr>
        <w:t xml:space="preserve"> </w:t>
      </w:r>
      <w:r w:rsidRPr="00100E5C">
        <w:rPr>
          <w:rFonts w:ascii="Calibri" w:eastAsia="Arial" w:hAnsi="Calibri" w:cs="Calibri"/>
          <w:position w:val="1"/>
          <w:sz w:val="22"/>
          <w:szCs w:val="22"/>
          <w:lang w:val="ro-RO"/>
        </w:rPr>
        <w:t>ca</w:t>
      </w:r>
      <w:r w:rsidRPr="00100E5C">
        <w:rPr>
          <w:rFonts w:ascii="Calibri" w:eastAsia="Arial" w:hAnsi="Calibri" w:cs="Calibri"/>
          <w:spacing w:val="1"/>
          <w:position w:val="1"/>
          <w:sz w:val="22"/>
          <w:szCs w:val="22"/>
          <w:lang w:val="ro-RO"/>
        </w:rPr>
        <w:t>r</w:t>
      </w:r>
      <w:r w:rsidRPr="00100E5C">
        <w:rPr>
          <w:rFonts w:ascii="Calibri" w:eastAsia="Arial" w:hAnsi="Calibri" w:cs="Calibri"/>
          <w:position w:val="1"/>
          <w:sz w:val="22"/>
          <w:szCs w:val="22"/>
          <w:lang w:val="ro-RO"/>
        </w:rPr>
        <w:t xml:space="preserve">e </w:t>
      </w:r>
      <w:r w:rsidRPr="00100E5C">
        <w:rPr>
          <w:rFonts w:ascii="Calibri" w:eastAsia="Arial" w:hAnsi="Calibri" w:cs="Calibri"/>
          <w:sz w:val="22"/>
          <w:szCs w:val="22"/>
          <w:lang w:val="ro-RO"/>
        </w:rPr>
        <w:t xml:space="preserve">pot </w:t>
      </w:r>
      <w:r w:rsidRPr="00100E5C">
        <w:rPr>
          <w:rFonts w:ascii="Calibri" w:eastAsia="Arial" w:hAnsi="Calibri" w:cs="Calibri"/>
          <w:spacing w:val="1"/>
          <w:sz w:val="22"/>
          <w:szCs w:val="22"/>
          <w:lang w:val="ro-RO"/>
        </w:rPr>
        <w:t>f</w:t>
      </w:r>
      <w:r w:rsidRPr="00100E5C">
        <w:rPr>
          <w:rFonts w:ascii="Calibri" w:eastAsia="Arial" w:hAnsi="Calibri" w:cs="Calibri"/>
          <w:sz w:val="22"/>
          <w:szCs w:val="22"/>
          <w:lang w:val="ro-RO"/>
        </w:rPr>
        <w:t>u</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n</w:t>
      </w:r>
      <w:r w:rsidRPr="00100E5C">
        <w:rPr>
          <w:rFonts w:ascii="Calibri" w:eastAsia="Arial" w:hAnsi="Calibri" w:cs="Calibri"/>
          <w:spacing w:val="-1"/>
          <w:sz w:val="22"/>
          <w:szCs w:val="22"/>
          <w:lang w:val="ro-RO"/>
        </w:rPr>
        <w:t>i</w:t>
      </w:r>
      <w:r w:rsidRPr="00100E5C">
        <w:rPr>
          <w:rFonts w:ascii="Calibri" w:eastAsia="Arial" w:hAnsi="Calibri" w:cs="Calibri"/>
          <w:spacing w:val="-2"/>
          <w:sz w:val="22"/>
          <w:szCs w:val="22"/>
          <w:lang w:val="ro-RO"/>
        </w:rPr>
        <w:t>z</w:t>
      </w:r>
      <w:r w:rsidRPr="00100E5C">
        <w:rPr>
          <w:rFonts w:ascii="Calibri" w:eastAsia="Arial" w:hAnsi="Calibri" w:cs="Calibri"/>
          <w:sz w:val="22"/>
          <w:szCs w:val="22"/>
          <w:lang w:val="ro-RO"/>
        </w:rPr>
        <w:t>a</w:t>
      </w:r>
      <w:r w:rsidRPr="00100E5C">
        <w:rPr>
          <w:rFonts w:ascii="Calibri" w:eastAsia="Arial" w:hAnsi="Calibri" w:cs="Calibri"/>
          <w:spacing w:val="1"/>
          <w:sz w:val="22"/>
          <w:szCs w:val="22"/>
          <w:lang w:val="ro-RO"/>
        </w:rPr>
        <w:t xml:space="preserve"> </w:t>
      </w:r>
      <w:r w:rsidRPr="00100E5C">
        <w:rPr>
          <w:rFonts w:ascii="Calibri" w:eastAsia="Arial" w:hAnsi="Calibri" w:cs="Calibri"/>
          <w:spacing w:val="-1"/>
          <w:sz w:val="22"/>
          <w:szCs w:val="22"/>
          <w:lang w:val="ro-RO"/>
        </w:rPr>
        <w:t>i</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m</w:t>
      </w:r>
      <w:r w:rsidRPr="00100E5C">
        <w:rPr>
          <w:rFonts w:ascii="Calibri" w:eastAsia="Arial" w:hAnsi="Calibri" w:cs="Calibri"/>
          <w:spacing w:val="-10"/>
          <w:sz w:val="22"/>
          <w:szCs w:val="22"/>
          <w:lang w:val="ro-RO"/>
        </w:rPr>
        <w:t>a</w:t>
      </w:r>
      <w:r w:rsidRPr="00100E5C">
        <w:rPr>
          <w:rFonts w:ascii="Calibri" w:eastAsia="Arial" w:hAnsi="Calibri" w:cs="Calibri"/>
          <w:spacing w:val="1"/>
          <w:sz w:val="22"/>
          <w:szCs w:val="22"/>
          <w:lang w:val="ro-RO"/>
        </w:rPr>
        <w:t>ț</w:t>
      </w:r>
      <w:r w:rsidRPr="00100E5C">
        <w:rPr>
          <w:rFonts w:ascii="Calibri" w:eastAsia="Arial" w:hAnsi="Calibri" w:cs="Calibri"/>
          <w:spacing w:val="-1"/>
          <w:sz w:val="22"/>
          <w:szCs w:val="22"/>
          <w:lang w:val="ro-RO"/>
        </w:rPr>
        <w:t>iil</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 xml:space="preserve"> </w:t>
      </w:r>
      <w:r w:rsidRPr="00100E5C">
        <w:rPr>
          <w:rFonts w:ascii="Calibri" w:eastAsia="Arial" w:hAnsi="Calibri" w:cs="Calibri"/>
          <w:sz w:val="22"/>
          <w:szCs w:val="22"/>
          <w:lang w:val="ro-RO"/>
        </w:rPr>
        <w:t>și</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docu</w:t>
      </w:r>
      <w:r w:rsidRPr="00100E5C">
        <w:rPr>
          <w:rFonts w:ascii="Calibri" w:eastAsia="Arial" w:hAnsi="Calibri" w:cs="Calibri"/>
          <w:spacing w:val="1"/>
          <w:sz w:val="22"/>
          <w:szCs w:val="22"/>
          <w:lang w:val="ro-RO"/>
        </w:rPr>
        <w:t>m</w:t>
      </w:r>
      <w:r w:rsidRPr="00100E5C">
        <w:rPr>
          <w:rFonts w:ascii="Calibri" w:eastAsia="Arial" w:hAnsi="Calibri" w:cs="Calibri"/>
          <w:sz w:val="22"/>
          <w:szCs w:val="22"/>
          <w:lang w:val="ro-RO"/>
        </w:rPr>
        <w:t>en</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l</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necesa</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e</w:t>
      </w:r>
      <w:r w:rsidRPr="00100E5C">
        <w:rPr>
          <w:rFonts w:ascii="Calibri" w:eastAsia="Arial" w:hAnsi="Calibri" w:cs="Calibri"/>
          <w:spacing w:val="-2"/>
          <w:sz w:val="22"/>
          <w:szCs w:val="22"/>
          <w:lang w:val="ro-RO"/>
        </w:rPr>
        <w:t xml:space="preserve"> v</w:t>
      </w:r>
      <w:r w:rsidRPr="00100E5C">
        <w:rPr>
          <w:rFonts w:ascii="Calibri" w:eastAsia="Arial" w:hAnsi="Calibri" w:cs="Calibri"/>
          <w:sz w:val="22"/>
          <w:szCs w:val="22"/>
          <w:lang w:val="ro-RO"/>
        </w:rPr>
        <w:t>e</w:t>
      </w:r>
      <w:r w:rsidRPr="00100E5C">
        <w:rPr>
          <w:rFonts w:ascii="Calibri" w:eastAsia="Arial" w:hAnsi="Calibri" w:cs="Calibri"/>
          <w:spacing w:val="1"/>
          <w:sz w:val="22"/>
          <w:szCs w:val="22"/>
          <w:lang w:val="ro-RO"/>
        </w:rPr>
        <w:t>r</w:t>
      </w:r>
      <w:r w:rsidRPr="00100E5C">
        <w:rPr>
          <w:rFonts w:ascii="Calibri" w:eastAsia="Arial" w:hAnsi="Calibri" w:cs="Calibri"/>
          <w:spacing w:val="-3"/>
          <w:sz w:val="22"/>
          <w:szCs w:val="22"/>
          <w:lang w:val="ro-RO"/>
        </w:rPr>
        <w:t>i</w:t>
      </w:r>
      <w:r w:rsidRPr="00100E5C">
        <w:rPr>
          <w:rFonts w:ascii="Calibri" w:eastAsia="Arial" w:hAnsi="Calibri" w:cs="Calibri"/>
          <w:spacing w:val="3"/>
          <w:sz w:val="22"/>
          <w:szCs w:val="22"/>
          <w:lang w:val="ro-RO"/>
        </w:rPr>
        <w:t>f</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că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 co</w:t>
      </w:r>
      <w:r w:rsidRPr="00100E5C">
        <w:rPr>
          <w:rFonts w:ascii="Calibri" w:eastAsia="Arial" w:hAnsi="Calibri" w:cs="Calibri"/>
          <w:spacing w:val="-3"/>
          <w:sz w:val="22"/>
          <w:szCs w:val="22"/>
          <w:lang w:val="ro-RO"/>
        </w:rPr>
        <w:t>n</w:t>
      </w:r>
      <w:r w:rsidRPr="00100E5C">
        <w:rPr>
          <w:rFonts w:ascii="Calibri" w:eastAsia="Arial" w:hAnsi="Calibri" w:cs="Calibri"/>
          <w:spacing w:val="3"/>
          <w:sz w:val="22"/>
          <w:szCs w:val="22"/>
          <w:lang w:val="ro-RO"/>
        </w:rPr>
        <w:t>f</w:t>
      </w:r>
      <w:r w:rsidRPr="00100E5C">
        <w:rPr>
          <w:rFonts w:ascii="Calibri" w:eastAsia="Arial" w:hAnsi="Calibri" w:cs="Calibri"/>
          <w:spacing w:val="-3"/>
          <w:sz w:val="22"/>
          <w:szCs w:val="22"/>
          <w:lang w:val="ro-RO"/>
        </w:rPr>
        <w:t>o</w:t>
      </w:r>
      <w:r w:rsidRPr="00100E5C">
        <w:rPr>
          <w:rFonts w:ascii="Calibri" w:eastAsia="Arial" w:hAnsi="Calibri" w:cs="Calibri"/>
          <w:spacing w:val="-1"/>
          <w:sz w:val="22"/>
          <w:szCs w:val="22"/>
          <w:lang w:val="ro-RO"/>
        </w:rPr>
        <w:t>r</w:t>
      </w:r>
      <w:r w:rsidRPr="00100E5C">
        <w:rPr>
          <w:rFonts w:ascii="Calibri" w:eastAsia="Arial" w:hAnsi="Calibri" w:cs="Calibri"/>
          <w:sz w:val="22"/>
          <w:szCs w:val="22"/>
          <w:lang w:val="ro-RO"/>
        </w:rPr>
        <w:t>m</w:t>
      </w:r>
      <w:r w:rsidRPr="00100E5C">
        <w:rPr>
          <w:rFonts w:ascii="Calibri" w:eastAsia="Arial" w:hAnsi="Calibri" w:cs="Calibri"/>
          <w:spacing w:val="2"/>
          <w:sz w:val="22"/>
          <w:szCs w:val="22"/>
          <w:lang w:val="ro-RO"/>
        </w:rPr>
        <w:t xml:space="preserve"> </w:t>
      </w:r>
      <w:r w:rsidRPr="00100E5C">
        <w:rPr>
          <w:rFonts w:ascii="Calibri" w:eastAsia="Arial" w:hAnsi="Calibri" w:cs="Calibri"/>
          <w:sz w:val="22"/>
          <w:szCs w:val="22"/>
          <w:lang w:val="ro-RO"/>
        </w:rPr>
        <w:t>so</w:t>
      </w:r>
      <w:r w:rsidRPr="00100E5C">
        <w:rPr>
          <w:rFonts w:ascii="Calibri" w:eastAsia="Arial" w:hAnsi="Calibri" w:cs="Calibri"/>
          <w:spacing w:val="-1"/>
          <w:sz w:val="22"/>
          <w:szCs w:val="22"/>
          <w:lang w:val="ro-RO"/>
        </w:rPr>
        <w:t>li</w:t>
      </w:r>
      <w:r w:rsidRPr="00100E5C">
        <w:rPr>
          <w:rFonts w:ascii="Calibri" w:eastAsia="Arial" w:hAnsi="Calibri" w:cs="Calibri"/>
          <w:spacing w:val="10"/>
          <w:sz w:val="22"/>
          <w:szCs w:val="22"/>
          <w:lang w:val="ro-RO"/>
        </w:rPr>
        <w:t>c</w:t>
      </w:r>
      <w:r w:rsidRPr="00100E5C">
        <w:rPr>
          <w:rFonts w:ascii="Calibri" w:eastAsia="Arial" w:hAnsi="Calibri" w:cs="Calibri"/>
          <w:spacing w:val="-1"/>
          <w:sz w:val="22"/>
          <w:szCs w:val="22"/>
          <w:lang w:val="ro-RO"/>
        </w:rPr>
        <w:t>i</w:t>
      </w:r>
      <w:r w:rsidRPr="00100E5C">
        <w:rPr>
          <w:rFonts w:ascii="Calibri" w:eastAsia="Arial" w:hAnsi="Calibri" w:cs="Calibri"/>
          <w:spacing w:val="1"/>
          <w:sz w:val="22"/>
          <w:szCs w:val="22"/>
          <w:lang w:val="ro-RO"/>
        </w:rPr>
        <w:t>t</w:t>
      </w:r>
      <w:r w:rsidRPr="00100E5C">
        <w:rPr>
          <w:rFonts w:ascii="Calibri" w:eastAsia="Arial" w:hAnsi="Calibri" w:cs="Calibri"/>
          <w:sz w:val="22"/>
          <w:szCs w:val="22"/>
          <w:lang w:val="ro-RO"/>
        </w:rPr>
        <w:t>ă</w:t>
      </w:r>
      <w:r w:rsidRPr="00100E5C">
        <w:rPr>
          <w:rFonts w:ascii="Calibri" w:eastAsia="Arial" w:hAnsi="Calibri" w:cs="Calibri"/>
          <w:spacing w:val="1"/>
          <w:sz w:val="22"/>
          <w:szCs w:val="22"/>
          <w:lang w:val="ro-RO"/>
        </w:rPr>
        <w:t>r</w:t>
      </w:r>
      <w:r w:rsidRPr="00100E5C">
        <w:rPr>
          <w:rFonts w:ascii="Calibri" w:eastAsia="Arial" w:hAnsi="Calibri" w:cs="Calibri"/>
          <w:spacing w:val="-1"/>
          <w:sz w:val="22"/>
          <w:szCs w:val="22"/>
          <w:lang w:val="ro-RO"/>
        </w:rPr>
        <w:t>il</w:t>
      </w:r>
      <w:r w:rsidRPr="00100E5C">
        <w:rPr>
          <w:rFonts w:ascii="Calibri" w:eastAsia="Arial" w:hAnsi="Calibri" w:cs="Calibri"/>
          <w:sz w:val="22"/>
          <w:szCs w:val="22"/>
          <w:lang w:val="ro-RO"/>
        </w:rPr>
        <w:t>or</w:t>
      </w:r>
      <w:r w:rsidRPr="00100E5C">
        <w:rPr>
          <w:rFonts w:ascii="Calibri" w:eastAsia="Arial" w:hAnsi="Calibri" w:cs="Calibri"/>
          <w:spacing w:val="2"/>
          <w:sz w:val="22"/>
          <w:szCs w:val="22"/>
          <w:lang w:val="ro-RO"/>
        </w:rPr>
        <w:t xml:space="preserve"> </w:t>
      </w:r>
      <w:r w:rsidRPr="00100E5C">
        <w:rPr>
          <w:rFonts w:ascii="Calibri" w:eastAsia="Arial" w:hAnsi="Calibri" w:cs="Calibri"/>
          <w:spacing w:val="-1"/>
          <w:sz w:val="22"/>
          <w:szCs w:val="22"/>
          <w:lang w:val="ro-RO"/>
        </w:rPr>
        <w:t>A</w:t>
      </w:r>
      <w:r w:rsidRPr="00100E5C">
        <w:rPr>
          <w:rFonts w:ascii="Calibri" w:eastAsia="Arial" w:hAnsi="Calibri" w:cs="Calibri"/>
          <w:spacing w:val="-4"/>
          <w:sz w:val="22"/>
          <w:szCs w:val="22"/>
          <w:lang w:val="ro-RO"/>
        </w:rPr>
        <w:t>M</w:t>
      </w:r>
      <w:r w:rsidRPr="00100E5C">
        <w:rPr>
          <w:rFonts w:ascii="Calibri" w:eastAsia="Arial" w:hAnsi="Calibri" w:cs="Calibri"/>
          <w:spacing w:val="1"/>
          <w:sz w:val="22"/>
          <w:szCs w:val="22"/>
          <w:lang w:val="ro-RO"/>
        </w:rPr>
        <w:t>/</w:t>
      </w:r>
      <w:r w:rsidRPr="00100E5C">
        <w:rPr>
          <w:rFonts w:ascii="Calibri" w:eastAsia="Arial" w:hAnsi="Calibri" w:cs="Calibri"/>
          <w:spacing w:val="-1"/>
          <w:sz w:val="22"/>
          <w:szCs w:val="22"/>
          <w:lang w:val="ro-RO"/>
        </w:rPr>
        <w:t>O</w:t>
      </w:r>
      <w:r w:rsidRPr="00100E5C">
        <w:rPr>
          <w:rFonts w:ascii="Calibri" w:eastAsia="Arial" w:hAnsi="Calibri" w:cs="Calibri"/>
          <w:spacing w:val="1"/>
          <w:sz w:val="22"/>
          <w:szCs w:val="22"/>
          <w:lang w:val="ro-RO"/>
        </w:rPr>
        <w:t>I</w:t>
      </w:r>
      <w:r w:rsidRPr="00100E5C">
        <w:rPr>
          <w:rFonts w:ascii="Calibri" w:eastAsia="Arial" w:hAnsi="Calibri" w:cs="Calibri"/>
          <w:sz w:val="22"/>
          <w:szCs w:val="22"/>
          <w:lang w:val="ro-RO"/>
        </w:rPr>
        <w:t>.</w:t>
      </w:r>
    </w:p>
    <w:p w14:paraId="713E7A0E" w14:textId="24F7D2AC" w:rsidR="00E50D77" w:rsidRPr="00100E5C" w:rsidRDefault="006E0983" w:rsidP="00B6450E">
      <w:pPr>
        <w:pStyle w:val="ListParagraph"/>
        <w:numPr>
          <w:ilvl w:val="0"/>
          <w:numId w:val="16"/>
        </w:numPr>
        <w:tabs>
          <w:tab w:val="left" w:pos="180"/>
          <w:tab w:val="left" w:pos="851"/>
        </w:tabs>
        <w:ind w:right="72"/>
        <w:jc w:val="both"/>
        <w:rPr>
          <w:rFonts w:ascii="Calibri" w:eastAsia="Arial" w:hAnsi="Calibri" w:cs="Calibri"/>
          <w:sz w:val="22"/>
          <w:szCs w:val="22"/>
          <w:lang w:val="ro-RO"/>
        </w:rPr>
      </w:pPr>
      <w:r w:rsidRPr="00100E5C">
        <w:rPr>
          <w:rFonts w:ascii="Calibri" w:eastAsia="Arial" w:hAnsi="Calibri" w:cs="Calibri"/>
          <w:spacing w:val="1"/>
          <w:sz w:val="22"/>
          <w:szCs w:val="22"/>
          <w:lang w:val="ro-RO"/>
        </w:rPr>
        <w:t xml:space="preserve">Beneficiarul are obligația </w:t>
      </w:r>
      <w:r w:rsidR="00E64455" w:rsidRPr="00100E5C">
        <w:rPr>
          <w:rFonts w:ascii="Calibri" w:eastAsia="Arial" w:hAnsi="Calibri" w:cs="Calibri"/>
          <w:spacing w:val="1"/>
          <w:sz w:val="22"/>
          <w:szCs w:val="22"/>
          <w:lang w:val="ro-RO"/>
        </w:rPr>
        <w:t xml:space="preserve">de a comunica cu AM/OI în legătură cu prezentul </w:t>
      </w:r>
      <w:r w:rsidR="00070608" w:rsidRPr="00100E5C">
        <w:rPr>
          <w:rFonts w:ascii="Calibri" w:eastAsia="Arial" w:hAnsi="Calibri" w:cs="Calibri"/>
          <w:spacing w:val="1"/>
          <w:sz w:val="22"/>
          <w:szCs w:val="22"/>
          <w:lang w:val="ro-RO"/>
        </w:rPr>
        <w:t>c</w:t>
      </w:r>
      <w:r w:rsidR="00E64455" w:rsidRPr="00100E5C">
        <w:rPr>
          <w:rFonts w:ascii="Calibri" w:eastAsia="Arial" w:hAnsi="Calibri" w:cs="Calibri"/>
          <w:spacing w:val="1"/>
          <w:sz w:val="22"/>
          <w:szCs w:val="22"/>
          <w:lang w:val="ro-RO"/>
        </w:rPr>
        <w:t xml:space="preserve">ontract de </w:t>
      </w:r>
      <w:r w:rsidR="00070608" w:rsidRPr="00100E5C">
        <w:rPr>
          <w:rFonts w:ascii="Calibri" w:eastAsia="Arial" w:hAnsi="Calibri" w:cs="Calibri"/>
          <w:spacing w:val="1"/>
          <w:sz w:val="22"/>
          <w:szCs w:val="22"/>
          <w:lang w:val="ro-RO"/>
        </w:rPr>
        <w:t>f</w:t>
      </w:r>
      <w:r w:rsidR="00E64455" w:rsidRPr="00100E5C">
        <w:rPr>
          <w:rFonts w:ascii="Calibri" w:eastAsia="Arial" w:hAnsi="Calibri" w:cs="Calibri"/>
          <w:spacing w:val="1"/>
          <w:sz w:val="22"/>
          <w:szCs w:val="22"/>
          <w:lang w:val="ro-RO"/>
        </w:rPr>
        <w:t xml:space="preserve">inanțare, exclusiv prin intermediul sistemului MySMIS2021. </w:t>
      </w:r>
      <w:r w:rsidR="00BF4880" w:rsidRPr="00100E5C">
        <w:rPr>
          <w:rFonts w:ascii="Calibri" w:eastAsia="Arial" w:hAnsi="Calibri" w:cs="Calibri"/>
          <w:spacing w:val="1"/>
          <w:sz w:val="22"/>
          <w:szCs w:val="22"/>
          <w:lang w:val="ro-RO"/>
        </w:rPr>
        <w:t>Î</w:t>
      </w:r>
      <w:r w:rsidR="00BF4880" w:rsidRPr="00100E5C">
        <w:rPr>
          <w:rFonts w:ascii="Calibri" w:eastAsia="Arial" w:hAnsi="Calibri" w:cs="Calibri"/>
          <w:sz w:val="22"/>
          <w:szCs w:val="22"/>
          <w:lang w:val="ro-RO"/>
        </w:rPr>
        <w:t>n</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ca</w:t>
      </w:r>
      <w:r w:rsidR="00BF4880" w:rsidRPr="00100E5C">
        <w:rPr>
          <w:rFonts w:ascii="Calibri" w:eastAsia="Arial" w:hAnsi="Calibri" w:cs="Calibri"/>
          <w:spacing w:val="-2"/>
          <w:sz w:val="22"/>
          <w:szCs w:val="22"/>
          <w:lang w:val="ro-RO"/>
        </w:rPr>
        <w:t>z</w:t>
      </w:r>
      <w:r w:rsidR="00BF4880" w:rsidRPr="00100E5C">
        <w:rPr>
          <w:rFonts w:ascii="Calibri" w:eastAsia="Arial" w:hAnsi="Calibri" w:cs="Calibri"/>
          <w:sz w:val="22"/>
          <w:szCs w:val="22"/>
          <w:lang w:val="ro-RO"/>
        </w:rPr>
        <w:t>ul</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unei</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de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z w:val="22"/>
          <w:szCs w:val="22"/>
          <w:lang w:val="ro-RO"/>
        </w:rPr>
        <w:t>e</w:t>
      </w:r>
      <w:r w:rsidR="00BF4880" w:rsidRPr="00100E5C">
        <w:rPr>
          <w:rFonts w:ascii="Calibri" w:eastAsia="Arial" w:hAnsi="Calibri" w:cs="Calibri"/>
          <w:spacing w:val="-10"/>
          <w:sz w:val="22"/>
          <w:szCs w:val="22"/>
          <w:lang w:val="ro-RO"/>
        </w:rPr>
        <w:t>c</w:t>
      </w:r>
      <w:r w:rsidR="00BF4880" w:rsidRPr="00100E5C">
        <w:rPr>
          <w:rFonts w:ascii="Calibri" w:eastAsia="Arial" w:hAnsi="Calibri" w:cs="Calibri"/>
          <w:spacing w:val="1"/>
          <w:sz w:val="22"/>
          <w:szCs w:val="22"/>
          <w:lang w:val="ro-RO"/>
        </w:rPr>
        <w:t>ț</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uni</w:t>
      </w:r>
      <w:r w:rsidR="00BF4880" w:rsidRPr="00100E5C">
        <w:rPr>
          <w:rFonts w:ascii="Calibri" w:eastAsia="Arial" w:hAnsi="Calibri" w:cs="Calibri"/>
          <w:spacing w:val="48"/>
          <w:sz w:val="22"/>
          <w:szCs w:val="22"/>
          <w:lang w:val="ro-RO"/>
        </w:rPr>
        <w:t xml:space="preserve"> </w:t>
      </w:r>
      <w:r w:rsidR="00BF4880" w:rsidRPr="00100E5C">
        <w:rPr>
          <w:rFonts w:ascii="Calibri" w:eastAsia="Arial" w:hAnsi="Calibri" w:cs="Calibri"/>
          <w:sz w:val="22"/>
          <w:szCs w:val="22"/>
          <w:lang w:val="ro-RO"/>
        </w:rPr>
        <w:t>a</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s</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u</w:t>
      </w:r>
      <w:r w:rsidR="00BF4880" w:rsidRPr="00100E5C">
        <w:rPr>
          <w:rFonts w:ascii="Calibri" w:eastAsia="Arial" w:hAnsi="Calibri" w:cs="Calibri"/>
          <w:spacing w:val="-1"/>
          <w:sz w:val="22"/>
          <w:szCs w:val="22"/>
          <w:lang w:val="ro-RO"/>
        </w:rPr>
        <w:t>l</w:t>
      </w:r>
      <w:r w:rsidR="00BF4880" w:rsidRPr="00100E5C">
        <w:rPr>
          <w:rFonts w:ascii="Calibri" w:eastAsia="Arial" w:hAnsi="Calibri" w:cs="Calibri"/>
          <w:sz w:val="22"/>
          <w:szCs w:val="22"/>
          <w:lang w:val="ro-RO"/>
        </w:rPr>
        <w:t>ui</w:t>
      </w:r>
      <w:r w:rsidR="00433895" w:rsidRPr="00100E5C">
        <w:rPr>
          <w:rFonts w:ascii="Calibri" w:eastAsia="Arial" w:hAnsi="Calibri" w:cs="Calibri"/>
          <w:sz w:val="22"/>
          <w:szCs w:val="22"/>
          <w:lang w:val="ro-RO"/>
        </w:rPr>
        <w:t xml:space="preserve"> </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2"/>
          <w:sz w:val="22"/>
          <w:szCs w:val="22"/>
          <w:lang w:val="ro-RO"/>
        </w:rPr>
        <w:t>y</w:t>
      </w:r>
      <w:r w:rsidR="00BF4880" w:rsidRPr="00100E5C">
        <w:rPr>
          <w:rFonts w:ascii="Calibri" w:eastAsia="Arial" w:hAnsi="Calibri" w:cs="Calibri"/>
          <w:spacing w:val="1"/>
          <w:sz w:val="22"/>
          <w:szCs w:val="22"/>
          <w:lang w:val="ro-RO"/>
        </w:rPr>
        <w:t>S</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S20</w:t>
      </w:r>
      <w:r w:rsidR="008819F0" w:rsidRPr="00100E5C">
        <w:rPr>
          <w:rFonts w:ascii="Calibri" w:eastAsia="Arial" w:hAnsi="Calibri" w:cs="Calibri"/>
          <w:sz w:val="22"/>
          <w:szCs w:val="22"/>
          <w:lang w:val="ro-RO"/>
        </w:rPr>
        <w:t>21</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sau</w:t>
      </w:r>
      <w:r w:rsidR="00BF4880" w:rsidRPr="00100E5C">
        <w:rPr>
          <w:rFonts w:ascii="Calibri" w:eastAsia="Arial" w:hAnsi="Calibri" w:cs="Calibri"/>
          <w:spacing w:val="49"/>
          <w:sz w:val="22"/>
          <w:szCs w:val="22"/>
          <w:lang w:val="ro-RO"/>
        </w:rPr>
        <w:t xml:space="preserve"> </w:t>
      </w:r>
      <w:r w:rsidR="00BF4880" w:rsidRPr="00100E5C">
        <w:rPr>
          <w:rFonts w:ascii="Calibri" w:eastAsia="Arial" w:hAnsi="Calibri" w:cs="Calibri"/>
          <w:sz w:val="22"/>
          <w:szCs w:val="22"/>
          <w:lang w:val="ro-RO"/>
        </w:rPr>
        <w:t>a</w:t>
      </w:r>
      <w:r w:rsidR="00BF4880" w:rsidRPr="00100E5C">
        <w:rPr>
          <w:rFonts w:ascii="Calibri" w:eastAsia="Arial" w:hAnsi="Calibri" w:cs="Calibri"/>
          <w:spacing w:val="47"/>
          <w:sz w:val="22"/>
          <w:szCs w:val="22"/>
          <w:lang w:val="ro-RO"/>
        </w:rPr>
        <w:t xml:space="preserve"> </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3"/>
          <w:sz w:val="22"/>
          <w:szCs w:val="22"/>
          <w:lang w:val="ro-RO"/>
        </w:rPr>
        <w:t>o</w:t>
      </w:r>
      <w:r w:rsidR="00BF4880" w:rsidRPr="00100E5C">
        <w:rPr>
          <w:rFonts w:ascii="Calibri" w:eastAsia="Arial" w:hAnsi="Calibri" w:cs="Calibri"/>
          <w:spacing w:val="1"/>
          <w:sz w:val="22"/>
          <w:szCs w:val="22"/>
          <w:lang w:val="ro-RO"/>
        </w:rPr>
        <w:t>rț</w:t>
      </w:r>
      <w:r w:rsidR="00BF4880" w:rsidRPr="00100E5C">
        <w:rPr>
          <w:rFonts w:ascii="Calibri" w:eastAsia="Arial" w:hAnsi="Calibri" w:cs="Calibri"/>
          <w:sz w:val="22"/>
          <w:szCs w:val="22"/>
          <w:lang w:val="ro-RO"/>
        </w:rPr>
        <w:t>ei</w:t>
      </w:r>
      <w:r w:rsidR="00BF4880" w:rsidRPr="00100E5C">
        <w:rPr>
          <w:rFonts w:ascii="Calibri" w:eastAsia="Arial" w:hAnsi="Calibri" w:cs="Calibri"/>
          <w:spacing w:val="46"/>
          <w:sz w:val="22"/>
          <w:szCs w:val="22"/>
          <w:lang w:val="ro-RO"/>
        </w:rPr>
        <w:t xml:space="preserve"> </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j</w:t>
      </w:r>
      <w:r w:rsidR="00BF4880" w:rsidRPr="00100E5C">
        <w:rPr>
          <w:rFonts w:ascii="Calibri" w:eastAsia="Arial" w:hAnsi="Calibri" w:cs="Calibri"/>
          <w:spacing w:val="-3"/>
          <w:sz w:val="22"/>
          <w:szCs w:val="22"/>
          <w:lang w:val="ro-RO"/>
        </w:rPr>
        <w:t>o</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w:t>
      </w:r>
      <w:r w:rsidR="00BF4880" w:rsidRPr="00100E5C">
        <w:rPr>
          <w:rFonts w:ascii="Calibri" w:eastAsia="Arial" w:hAnsi="Calibri" w:cs="Calibri"/>
          <w:spacing w:val="50"/>
          <w:sz w:val="22"/>
          <w:szCs w:val="22"/>
          <w:lang w:val="ro-RO"/>
        </w:rPr>
        <w:t xml:space="preserve"> </w:t>
      </w:r>
      <w:r w:rsidR="00BF4880" w:rsidRPr="00100E5C">
        <w:rPr>
          <w:rFonts w:ascii="Calibri" w:eastAsia="Arial" w:hAnsi="Calibri" w:cs="Calibri"/>
          <w:spacing w:val="-1"/>
          <w:sz w:val="22"/>
          <w:szCs w:val="22"/>
          <w:lang w:val="ro-RO"/>
        </w:rPr>
        <w:t>B</w:t>
      </w:r>
      <w:r w:rsidR="00BF4880" w:rsidRPr="00100E5C">
        <w:rPr>
          <w:rFonts w:ascii="Calibri" w:eastAsia="Arial" w:hAnsi="Calibri" w:cs="Calibri"/>
          <w:sz w:val="22"/>
          <w:szCs w:val="22"/>
          <w:lang w:val="ro-RO"/>
        </w:rPr>
        <w:t>en</w:t>
      </w:r>
      <w:r w:rsidR="00BF4880" w:rsidRPr="00100E5C">
        <w:rPr>
          <w:rFonts w:ascii="Calibri" w:eastAsia="Arial" w:hAnsi="Calibri" w:cs="Calibri"/>
          <w:spacing w:val="-3"/>
          <w:sz w:val="22"/>
          <w:szCs w:val="22"/>
          <w:lang w:val="ro-RO"/>
        </w:rPr>
        <w:t>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c</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ul poa</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 p</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w:t>
      </w:r>
      <w:r w:rsidR="00BF4880" w:rsidRPr="00100E5C">
        <w:rPr>
          <w:rFonts w:ascii="Calibri" w:eastAsia="Arial" w:hAnsi="Calibri" w:cs="Calibri"/>
          <w:spacing w:val="-2"/>
          <w:sz w:val="22"/>
          <w:szCs w:val="22"/>
          <w:lang w:val="ro-RO"/>
        </w:rPr>
        <w:t>z</w:t>
      </w:r>
      <w:r w:rsidR="00BF4880" w:rsidRPr="00100E5C">
        <w:rPr>
          <w:rFonts w:ascii="Calibri" w:eastAsia="Arial" w:hAnsi="Calibri" w:cs="Calibri"/>
          <w:sz w:val="22"/>
          <w:szCs w:val="22"/>
          <w:lang w:val="ro-RO"/>
        </w:rPr>
        <w:t>en</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 xml:space="preserve">a </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pacing w:val="1"/>
          <w:sz w:val="22"/>
          <w:szCs w:val="22"/>
          <w:lang w:val="ro-RO"/>
        </w:rPr>
        <w:t>nforma</w:t>
      </w:r>
      <w:r w:rsidR="006315B6" w:rsidRPr="00100E5C">
        <w:rPr>
          <w:rFonts w:ascii="Calibri" w:eastAsia="Arial" w:hAnsi="Calibri" w:cs="Calibri"/>
          <w:spacing w:val="1"/>
          <w:sz w:val="22"/>
          <w:szCs w:val="22"/>
          <w:lang w:val="ro-RO"/>
        </w:rPr>
        <w:t>ț</w:t>
      </w:r>
      <w:r w:rsidR="00BF4880" w:rsidRPr="00100E5C">
        <w:rPr>
          <w:rFonts w:ascii="Calibri" w:eastAsia="Arial" w:hAnsi="Calibri" w:cs="Calibri"/>
          <w:spacing w:val="1"/>
          <w:sz w:val="22"/>
          <w:szCs w:val="22"/>
          <w:lang w:val="ro-RO"/>
        </w:rPr>
        <w:t>iile</w:t>
      </w:r>
      <w:r w:rsidR="00BF4880" w:rsidRPr="00100E5C">
        <w:rPr>
          <w:rFonts w:ascii="Calibri" w:eastAsia="Arial" w:hAnsi="Calibri" w:cs="Calibri"/>
          <w:position w:val="1"/>
          <w:sz w:val="22"/>
          <w:szCs w:val="22"/>
          <w:lang w:val="ro-RO"/>
        </w:rPr>
        <w:t xml:space="preserve"> so</w:t>
      </w:r>
      <w:r w:rsidR="00BF4880" w:rsidRPr="00100E5C">
        <w:rPr>
          <w:rFonts w:ascii="Calibri" w:eastAsia="Arial" w:hAnsi="Calibri" w:cs="Calibri"/>
          <w:spacing w:val="1"/>
          <w:position w:val="1"/>
          <w:sz w:val="22"/>
          <w:szCs w:val="22"/>
          <w:lang w:val="ro-RO"/>
        </w:rPr>
        <w:t>l</w:t>
      </w:r>
      <w:r w:rsidR="00BF4880" w:rsidRPr="00100E5C">
        <w:rPr>
          <w:rFonts w:ascii="Calibri" w:eastAsia="Arial" w:hAnsi="Calibri" w:cs="Calibri"/>
          <w:spacing w:val="-1"/>
          <w:position w:val="1"/>
          <w:sz w:val="22"/>
          <w:szCs w:val="22"/>
          <w:lang w:val="ro-RO"/>
        </w:rPr>
        <w:t>i</w:t>
      </w:r>
      <w:r w:rsidR="00BF4880" w:rsidRPr="00100E5C">
        <w:rPr>
          <w:rFonts w:ascii="Calibri" w:eastAsia="Arial" w:hAnsi="Calibri" w:cs="Calibri"/>
          <w:position w:val="1"/>
          <w:sz w:val="22"/>
          <w:szCs w:val="22"/>
          <w:lang w:val="ro-RO"/>
        </w:rPr>
        <w:t>c</w:t>
      </w:r>
      <w:r w:rsidR="00BF4880" w:rsidRPr="00100E5C">
        <w:rPr>
          <w:rFonts w:ascii="Calibri" w:eastAsia="Arial" w:hAnsi="Calibri" w:cs="Calibri"/>
          <w:spacing w:val="-1"/>
          <w:position w:val="1"/>
          <w:sz w:val="22"/>
          <w:szCs w:val="22"/>
          <w:lang w:val="ro-RO"/>
        </w:rPr>
        <w:t>i</w:t>
      </w:r>
      <w:r w:rsidR="00BF4880" w:rsidRPr="00100E5C">
        <w:rPr>
          <w:rFonts w:ascii="Calibri" w:eastAsia="Arial" w:hAnsi="Calibri" w:cs="Calibri"/>
          <w:spacing w:val="1"/>
          <w:position w:val="1"/>
          <w:sz w:val="22"/>
          <w:szCs w:val="22"/>
          <w:lang w:val="ro-RO"/>
        </w:rPr>
        <w:t>t</w:t>
      </w:r>
      <w:r w:rsidR="00BF4880" w:rsidRPr="00100E5C">
        <w:rPr>
          <w:rFonts w:ascii="Calibri" w:eastAsia="Arial" w:hAnsi="Calibri" w:cs="Calibri"/>
          <w:position w:val="1"/>
          <w:sz w:val="22"/>
          <w:szCs w:val="22"/>
          <w:lang w:val="ro-RO"/>
        </w:rPr>
        <w:t>a</w:t>
      </w:r>
      <w:r w:rsidR="00BF4880" w:rsidRPr="00100E5C">
        <w:rPr>
          <w:rFonts w:ascii="Calibri" w:eastAsia="Arial" w:hAnsi="Calibri" w:cs="Calibri"/>
          <w:spacing w:val="1"/>
          <w:position w:val="1"/>
          <w:sz w:val="22"/>
          <w:szCs w:val="22"/>
          <w:lang w:val="ro-RO"/>
        </w:rPr>
        <w:t>t</w:t>
      </w:r>
      <w:r w:rsidR="00BF4880" w:rsidRPr="00100E5C">
        <w:rPr>
          <w:rFonts w:ascii="Calibri" w:eastAsia="Arial" w:hAnsi="Calibri" w:cs="Calibri"/>
          <w:position w:val="1"/>
          <w:sz w:val="22"/>
          <w:szCs w:val="22"/>
          <w:lang w:val="ro-RO"/>
        </w:rPr>
        <w:t xml:space="preserve">e </w:t>
      </w:r>
      <w:r w:rsidR="00BF4880" w:rsidRPr="00100E5C">
        <w:rPr>
          <w:rFonts w:ascii="Calibri" w:eastAsia="Arial" w:hAnsi="Calibri" w:cs="Calibri"/>
          <w:spacing w:val="-4"/>
          <w:position w:val="1"/>
          <w:sz w:val="22"/>
          <w:szCs w:val="22"/>
          <w:lang w:val="ro-RO"/>
        </w:rPr>
        <w:t>î</w:t>
      </w:r>
      <w:r w:rsidR="00BF4880" w:rsidRPr="00100E5C">
        <w:rPr>
          <w:rFonts w:ascii="Calibri" w:eastAsia="Arial" w:hAnsi="Calibri" w:cs="Calibri"/>
          <w:position w:val="1"/>
          <w:sz w:val="22"/>
          <w:szCs w:val="22"/>
          <w:lang w:val="ro-RO"/>
        </w:rPr>
        <w:t xml:space="preserve">n </w:t>
      </w:r>
      <w:r w:rsidR="00BF4880" w:rsidRPr="00100E5C">
        <w:rPr>
          <w:rFonts w:ascii="Calibri" w:eastAsia="Arial" w:hAnsi="Calibri" w:cs="Calibri"/>
          <w:spacing w:val="3"/>
          <w:position w:val="1"/>
          <w:sz w:val="22"/>
          <w:szCs w:val="22"/>
          <w:lang w:val="ro-RO"/>
        </w:rPr>
        <w:t>f</w:t>
      </w:r>
      <w:r w:rsidR="00BF4880" w:rsidRPr="00100E5C">
        <w:rPr>
          <w:rFonts w:ascii="Calibri" w:eastAsia="Arial" w:hAnsi="Calibri" w:cs="Calibri"/>
          <w:position w:val="1"/>
          <w:sz w:val="22"/>
          <w:szCs w:val="22"/>
          <w:lang w:val="ro-RO"/>
        </w:rPr>
        <w:t>o</w:t>
      </w:r>
      <w:r w:rsidR="00BF4880" w:rsidRPr="00100E5C">
        <w:rPr>
          <w:rFonts w:ascii="Calibri" w:eastAsia="Arial" w:hAnsi="Calibri" w:cs="Calibri"/>
          <w:spacing w:val="-1"/>
          <w:position w:val="1"/>
          <w:sz w:val="22"/>
          <w:szCs w:val="22"/>
          <w:lang w:val="ro-RO"/>
        </w:rPr>
        <w:t>r</w:t>
      </w:r>
      <w:r w:rsidR="00BF4880" w:rsidRPr="00100E5C">
        <w:rPr>
          <w:rFonts w:ascii="Calibri" w:eastAsia="Arial" w:hAnsi="Calibri" w:cs="Calibri"/>
          <w:spacing w:val="1"/>
          <w:position w:val="1"/>
          <w:sz w:val="22"/>
          <w:szCs w:val="22"/>
          <w:lang w:val="ro-RO"/>
        </w:rPr>
        <w:t>m</w:t>
      </w:r>
      <w:r w:rsidR="00BF4880" w:rsidRPr="00100E5C">
        <w:rPr>
          <w:rFonts w:ascii="Calibri" w:eastAsia="Arial" w:hAnsi="Calibri" w:cs="Calibri"/>
          <w:position w:val="1"/>
          <w:sz w:val="22"/>
          <w:szCs w:val="22"/>
          <w:lang w:val="ro-RO"/>
        </w:rPr>
        <w:t xml:space="preserve">at </w:t>
      </w:r>
      <w:r w:rsidR="00153C0C" w:rsidRPr="00100E5C">
        <w:rPr>
          <w:rFonts w:ascii="Calibri" w:eastAsia="Arial" w:hAnsi="Calibri" w:cs="Calibri"/>
          <w:position w:val="1"/>
          <w:sz w:val="22"/>
          <w:szCs w:val="22"/>
          <w:lang w:val="ro-RO"/>
        </w:rPr>
        <w:t>tipărit, prin poștă și/sau electronic, prin email</w:t>
      </w:r>
      <w:r w:rsidR="00E64455" w:rsidRPr="00100E5C">
        <w:rPr>
          <w:rFonts w:ascii="Calibri" w:eastAsia="Arial" w:hAnsi="Calibri" w:cs="Calibri"/>
          <w:position w:val="1"/>
          <w:sz w:val="22"/>
          <w:szCs w:val="22"/>
          <w:lang w:val="ro-RO"/>
        </w:rPr>
        <w:t>, în condițiile prevăzute la art. 21</w:t>
      </w:r>
      <w:r w:rsidR="00153C0C" w:rsidRPr="00100E5C">
        <w:rPr>
          <w:rFonts w:ascii="Calibri" w:eastAsia="Arial" w:hAnsi="Calibri" w:cs="Calibri"/>
          <w:position w:val="1"/>
          <w:sz w:val="22"/>
          <w:szCs w:val="22"/>
          <w:lang w:val="ro-RO"/>
        </w:rPr>
        <w:t>.</w:t>
      </w:r>
      <w:r w:rsidR="00BF4880" w:rsidRPr="00100E5C">
        <w:rPr>
          <w:rFonts w:ascii="Calibri" w:eastAsia="Arial" w:hAnsi="Calibri" w:cs="Calibri"/>
          <w:spacing w:val="3"/>
          <w:position w:val="1"/>
          <w:sz w:val="22"/>
          <w:szCs w:val="22"/>
          <w:lang w:val="ro-RO"/>
        </w:rPr>
        <w:t xml:space="preserve"> </w:t>
      </w:r>
      <w:r w:rsidR="00BF4880" w:rsidRPr="00100E5C">
        <w:rPr>
          <w:rFonts w:ascii="Calibri" w:eastAsia="Arial" w:hAnsi="Calibri" w:cs="Calibri"/>
          <w:spacing w:val="-1"/>
          <w:sz w:val="22"/>
          <w:szCs w:val="22"/>
          <w:lang w:val="ro-RO"/>
        </w:rPr>
        <w:t>B</w:t>
      </w:r>
      <w:r w:rsidR="00BF4880" w:rsidRPr="00100E5C">
        <w:rPr>
          <w:rFonts w:ascii="Calibri" w:eastAsia="Arial" w:hAnsi="Calibri" w:cs="Calibri"/>
          <w:sz w:val="22"/>
          <w:szCs w:val="22"/>
          <w:lang w:val="ro-RO"/>
        </w:rPr>
        <w:t>ene</w:t>
      </w:r>
      <w:r w:rsidR="00BF4880" w:rsidRPr="00100E5C">
        <w:rPr>
          <w:rFonts w:ascii="Calibri" w:eastAsia="Arial" w:hAnsi="Calibri" w:cs="Calibri"/>
          <w:spacing w:val="3"/>
          <w:sz w:val="22"/>
          <w:szCs w:val="22"/>
          <w:lang w:val="ro-RO"/>
        </w:rPr>
        <w:t>f</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c</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a</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 xml:space="preserve">ul </w:t>
      </w:r>
      <w:r w:rsidR="00BF4880" w:rsidRPr="00100E5C">
        <w:rPr>
          <w:rFonts w:ascii="Calibri" w:eastAsia="Arial" w:hAnsi="Calibri" w:cs="Calibri"/>
          <w:spacing w:val="-2"/>
          <w:sz w:val="22"/>
          <w:szCs w:val="22"/>
          <w:lang w:val="ro-RO"/>
        </w:rPr>
        <w:t>v</w:t>
      </w:r>
      <w:r w:rsidR="00BF4880" w:rsidRPr="00100E5C">
        <w:rPr>
          <w:rFonts w:ascii="Calibri" w:eastAsia="Arial" w:hAnsi="Calibri" w:cs="Calibri"/>
          <w:sz w:val="22"/>
          <w:szCs w:val="22"/>
          <w:lang w:val="ro-RO"/>
        </w:rPr>
        <w:t>a</w:t>
      </w:r>
      <w:r w:rsidR="00BF4880" w:rsidRPr="00100E5C">
        <w:rPr>
          <w:rFonts w:ascii="Calibri" w:eastAsia="Arial" w:hAnsi="Calibri" w:cs="Calibri"/>
          <w:spacing w:val="2"/>
          <w:sz w:val="22"/>
          <w:szCs w:val="22"/>
          <w:lang w:val="ro-RO"/>
        </w:rPr>
        <w:t xml:space="preserve"> </w:t>
      </w:r>
      <w:r w:rsidR="005B0042" w:rsidRPr="00100E5C">
        <w:rPr>
          <w:rFonts w:ascii="Calibri" w:eastAsia="Arial" w:hAnsi="Calibri" w:cs="Calibri"/>
          <w:sz w:val="22"/>
          <w:szCs w:val="22"/>
          <w:lang w:val="ro-RO"/>
        </w:rPr>
        <w:t xml:space="preserve">încărca </w:t>
      </w:r>
      <w:r w:rsidR="00BF4880" w:rsidRPr="00100E5C">
        <w:rPr>
          <w:rFonts w:ascii="Calibri" w:eastAsia="Arial" w:hAnsi="Calibri" w:cs="Calibri"/>
          <w:sz w:val="22"/>
          <w:szCs w:val="22"/>
          <w:lang w:val="ro-RO"/>
        </w:rPr>
        <w:t>docu</w:t>
      </w:r>
      <w:r w:rsidR="00BF4880" w:rsidRPr="00100E5C">
        <w:rPr>
          <w:rFonts w:ascii="Calibri" w:eastAsia="Arial" w:hAnsi="Calibri" w:cs="Calibri"/>
          <w:spacing w:val="1"/>
          <w:sz w:val="22"/>
          <w:szCs w:val="22"/>
          <w:lang w:val="ro-RO"/>
        </w:rPr>
        <w:t>m</w:t>
      </w:r>
      <w:r w:rsidR="00BF4880" w:rsidRPr="00100E5C">
        <w:rPr>
          <w:rFonts w:ascii="Calibri" w:eastAsia="Arial" w:hAnsi="Calibri" w:cs="Calibri"/>
          <w:sz w:val="22"/>
          <w:szCs w:val="22"/>
          <w:lang w:val="ro-RO"/>
        </w:rPr>
        <w:t>en</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l</w:t>
      </w:r>
      <w:r w:rsidR="00BF4880" w:rsidRPr="00100E5C">
        <w:rPr>
          <w:rFonts w:ascii="Calibri" w:eastAsia="Arial" w:hAnsi="Calibri" w:cs="Calibri"/>
          <w:sz w:val="22"/>
          <w:szCs w:val="22"/>
          <w:lang w:val="ro-RO"/>
        </w:rPr>
        <w:t xml:space="preserve">e </w:t>
      </w:r>
      <w:r w:rsidR="00BF4880" w:rsidRPr="00100E5C">
        <w:rPr>
          <w:rFonts w:ascii="Calibri" w:eastAsia="Arial" w:hAnsi="Calibri" w:cs="Calibri"/>
          <w:spacing w:val="1"/>
          <w:sz w:val="22"/>
          <w:szCs w:val="22"/>
          <w:lang w:val="ro-RO"/>
        </w:rPr>
        <w:t>r</w:t>
      </w:r>
      <w:r w:rsidR="00BF4880" w:rsidRPr="00100E5C">
        <w:rPr>
          <w:rFonts w:ascii="Calibri" w:eastAsia="Arial" w:hAnsi="Calibri" w:cs="Calibri"/>
          <w:sz w:val="22"/>
          <w:szCs w:val="22"/>
          <w:lang w:val="ro-RO"/>
        </w:rPr>
        <w:t>espec</w:t>
      </w:r>
      <w:r w:rsidR="00BF4880" w:rsidRPr="00100E5C">
        <w:rPr>
          <w:rFonts w:ascii="Calibri" w:eastAsia="Arial" w:hAnsi="Calibri" w:cs="Calibri"/>
          <w:spacing w:val="1"/>
          <w:sz w:val="22"/>
          <w:szCs w:val="22"/>
          <w:lang w:val="ro-RO"/>
        </w:rPr>
        <w:t>t</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pacing w:val="-2"/>
          <w:sz w:val="22"/>
          <w:szCs w:val="22"/>
          <w:lang w:val="ro-RO"/>
        </w:rPr>
        <w:t>v</w:t>
      </w:r>
      <w:r w:rsidR="00BF4880" w:rsidRPr="00100E5C">
        <w:rPr>
          <w:rFonts w:ascii="Calibri" w:eastAsia="Arial" w:hAnsi="Calibri" w:cs="Calibri"/>
          <w:sz w:val="22"/>
          <w:szCs w:val="22"/>
          <w:lang w:val="ro-RO"/>
        </w:rPr>
        <w:t>e</w:t>
      </w:r>
      <w:r w:rsidR="00BF4880" w:rsidRPr="00100E5C">
        <w:rPr>
          <w:rFonts w:ascii="Calibri" w:eastAsia="Arial" w:hAnsi="Calibri" w:cs="Calibri"/>
          <w:spacing w:val="1"/>
          <w:sz w:val="22"/>
          <w:szCs w:val="22"/>
          <w:lang w:val="ro-RO"/>
        </w:rPr>
        <w:t xml:space="preserve"> </w:t>
      </w:r>
      <w:r w:rsidR="00BF4880" w:rsidRPr="00100E5C">
        <w:rPr>
          <w:rFonts w:ascii="Calibri" w:eastAsia="Arial" w:hAnsi="Calibri" w:cs="Calibri"/>
          <w:spacing w:val="-4"/>
          <w:sz w:val="22"/>
          <w:szCs w:val="22"/>
          <w:lang w:val="ro-RO"/>
        </w:rPr>
        <w:t>î</w:t>
      </w:r>
      <w:r w:rsidR="00BF4880" w:rsidRPr="00100E5C">
        <w:rPr>
          <w:rFonts w:ascii="Calibri" w:eastAsia="Arial" w:hAnsi="Calibri" w:cs="Calibri"/>
          <w:sz w:val="22"/>
          <w:szCs w:val="22"/>
          <w:lang w:val="ro-RO"/>
        </w:rPr>
        <w:t>n</w:t>
      </w:r>
      <w:r w:rsidR="00BF4880" w:rsidRPr="00100E5C">
        <w:rPr>
          <w:rFonts w:ascii="Calibri" w:eastAsia="Arial" w:hAnsi="Calibri" w:cs="Calibri"/>
          <w:spacing w:val="3"/>
          <w:sz w:val="22"/>
          <w:szCs w:val="22"/>
          <w:lang w:val="ro-RO"/>
        </w:rPr>
        <w:t xml:space="preserve"> </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z w:val="22"/>
          <w:szCs w:val="22"/>
          <w:lang w:val="ro-RO"/>
        </w:rPr>
        <w:t>y</w:t>
      </w:r>
      <w:r w:rsidR="00BF4880" w:rsidRPr="00100E5C">
        <w:rPr>
          <w:rFonts w:ascii="Calibri" w:eastAsia="Arial" w:hAnsi="Calibri" w:cs="Calibri"/>
          <w:spacing w:val="1"/>
          <w:sz w:val="22"/>
          <w:szCs w:val="22"/>
          <w:lang w:val="ro-RO"/>
        </w:rPr>
        <w:t>S</w:t>
      </w:r>
      <w:r w:rsidR="00BF4880" w:rsidRPr="00100E5C">
        <w:rPr>
          <w:rFonts w:ascii="Calibri" w:eastAsia="Arial" w:hAnsi="Calibri" w:cs="Calibri"/>
          <w:spacing w:val="-4"/>
          <w:sz w:val="22"/>
          <w:szCs w:val="22"/>
          <w:lang w:val="ro-RO"/>
        </w:rPr>
        <w:t>M</w:t>
      </w:r>
      <w:r w:rsidR="00BF4880" w:rsidRPr="00100E5C">
        <w:rPr>
          <w:rFonts w:ascii="Calibri" w:eastAsia="Arial" w:hAnsi="Calibri" w:cs="Calibri"/>
          <w:spacing w:val="1"/>
          <w:sz w:val="22"/>
          <w:szCs w:val="22"/>
          <w:lang w:val="ro-RO"/>
        </w:rPr>
        <w:t>I</w:t>
      </w:r>
      <w:r w:rsidR="00BF4880" w:rsidRPr="00100E5C">
        <w:rPr>
          <w:rFonts w:ascii="Calibri" w:eastAsia="Arial" w:hAnsi="Calibri" w:cs="Calibri"/>
          <w:sz w:val="22"/>
          <w:szCs w:val="22"/>
          <w:lang w:val="ro-RO"/>
        </w:rPr>
        <w:t>S20</w:t>
      </w:r>
      <w:r w:rsidR="008819F0" w:rsidRPr="00100E5C">
        <w:rPr>
          <w:rFonts w:ascii="Calibri" w:eastAsia="Arial" w:hAnsi="Calibri" w:cs="Calibri"/>
          <w:sz w:val="22"/>
          <w:szCs w:val="22"/>
          <w:lang w:val="ro-RO"/>
        </w:rPr>
        <w:t>21</w:t>
      </w:r>
      <w:r w:rsidR="00D44E33" w:rsidRPr="00100E5C">
        <w:rPr>
          <w:rFonts w:ascii="Calibri" w:eastAsia="Arial" w:hAnsi="Calibri" w:cs="Calibri"/>
          <w:sz w:val="22"/>
          <w:szCs w:val="22"/>
          <w:lang w:val="ro-RO"/>
        </w:rPr>
        <w:t>, în termen de 15 zile calendaristice de la restabilirea funcționalității sistemu</w:t>
      </w:r>
      <w:r w:rsidR="00EC0020" w:rsidRPr="00100E5C">
        <w:rPr>
          <w:rFonts w:ascii="Calibri" w:eastAsia="Arial" w:hAnsi="Calibri" w:cs="Calibri"/>
          <w:sz w:val="22"/>
          <w:szCs w:val="22"/>
          <w:lang w:val="ro-RO"/>
        </w:rPr>
        <w:t>l</w:t>
      </w:r>
      <w:r w:rsidR="00D44E33" w:rsidRPr="00100E5C">
        <w:rPr>
          <w:rFonts w:ascii="Calibri" w:eastAsia="Arial" w:hAnsi="Calibri" w:cs="Calibri"/>
          <w:sz w:val="22"/>
          <w:szCs w:val="22"/>
          <w:lang w:val="ro-RO"/>
        </w:rPr>
        <w:t>ui MySMIS20</w:t>
      </w:r>
      <w:r w:rsidR="00EC0020" w:rsidRPr="00100E5C">
        <w:rPr>
          <w:rFonts w:ascii="Calibri" w:eastAsia="Arial" w:hAnsi="Calibri" w:cs="Calibri"/>
          <w:sz w:val="22"/>
          <w:szCs w:val="22"/>
          <w:lang w:val="ro-RO"/>
        </w:rPr>
        <w:t>21</w:t>
      </w:r>
      <w:r w:rsidR="00CB5D05" w:rsidRPr="00100E5C">
        <w:rPr>
          <w:rFonts w:ascii="Calibri" w:eastAsia="Arial" w:hAnsi="Calibri" w:cs="Calibri"/>
          <w:sz w:val="22"/>
          <w:szCs w:val="22"/>
          <w:lang w:val="ro-RO"/>
        </w:rPr>
        <w:t xml:space="preserve"> sau de la încetarea forței majore</w:t>
      </w:r>
      <w:r w:rsidR="00BF4880" w:rsidRPr="00100E5C">
        <w:rPr>
          <w:rFonts w:ascii="Calibri" w:eastAsia="Arial" w:hAnsi="Calibri" w:cs="Calibri"/>
          <w:sz w:val="22"/>
          <w:szCs w:val="22"/>
          <w:lang w:val="ro-RO"/>
        </w:rPr>
        <w:t>.</w:t>
      </w:r>
    </w:p>
    <w:p w14:paraId="64E5DDB1" w14:textId="42B9E124" w:rsidR="002F3368" w:rsidRPr="00100E5C" w:rsidRDefault="002D3AE6" w:rsidP="007604E4">
      <w:pPr>
        <w:pStyle w:val="ListParagraph"/>
        <w:numPr>
          <w:ilvl w:val="0"/>
          <w:numId w:val="16"/>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Beneficiarul are </w:t>
      </w:r>
      <w:r w:rsidR="006315B6" w:rsidRPr="00100E5C">
        <w:rPr>
          <w:rFonts w:ascii="Calibri" w:eastAsia="Arial" w:hAnsi="Calibri" w:cs="Calibri"/>
          <w:spacing w:val="-1"/>
          <w:sz w:val="22"/>
          <w:szCs w:val="22"/>
          <w:lang w:val="ro-RO"/>
        </w:rPr>
        <w:t>obligația</w:t>
      </w:r>
      <w:r w:rsidRPr="00100E5C">
        <w:rPr>
          <w:rFonts w:ascii="Calibri" w:eastAsia="Arial" w:hAnsi="Calibri" w:cs="Calibri"/>
          <w:spacing w:val="-1"/>
          <w:sz w:val="22"/>
          <w:szCs w:val="22"/>
          <w:lang w:val="ro-RO"/>
        </w:rPr>
        <w:t xml:space="preserve"> de a asigura </w:t>
      </w:r>
      <w:r w:rsidR="006315B6" w:rsidRPr="00100E5C">
        <w:rPr>
          <w:rFonts w:ascii="Calibri" w:eastAsia="Arial" w:hAnsi="Calibri" w:cs="Calibri"/>
          <w:spacing w:val="-1"/>
          <w:sz w:val="22"/>
          <w:szCs w:val="22"/>
          <w:lang w:val="ro-RO"/>
        </w:rPr>
        <w:t>funcționarea</w:t>
      </w:r>
      <w:r w:rsidRPr="00100E5C">
        <w:rPr>
          <w:rFonts w:ascii="Calibri" w:eastAsia="Arial" w:hAnsi="Calibri" w:cs="Calibri"/>
          <w:spacing w:val="-1"/>
          <w:sz w:val="22"/>
          <w:szCs w:val="22"/>
          <w:lang w:val="ro-RO"/>
        </w:rPr>
        <w:t xml:space="preserve"> tuturor bunurilor, echipamentelor </w:t>
      </w:r>
      <w:r w:rsidR="006315B6" w:rsidRPr="00100E5C">
        <w:rPr>
          <w:rFonts w:ascii="Calibri" w:eastAsia="Arial" w:hAnsi="Calibri" w:cs="Calibri"/>
          <w:spacing w:val="-1"/>
          <w:sz w:val="22"/>
          <w:szCs w:val="22"/>
          <w:lang w:val="ro-RO"/>
        </w:rPr>
        <w:t>achiziționate</w:t>
      </w:r>
      <w:r w:rsidRPr="00100E5C">
        <w:rPr>
          <w:rFonts w:ascii="Calibri" w:eastAsia="Arial" w:hAnsi="Calibri" w:cs="Calibri"/>
          <w:spacing w:val="-1"/>
          <w:sz w:val="22"/>
          <w:szCs w:val="22"/>
          <w:lang w:val="ro-RO"/>
        </w:rPr>
        <w:t xml:space="preserve"> </w:t>
      </w:r>
      <w:r w:rsidR="009D4C30" w:rsidRPr="00100E5C">
        <w:rPr>
          <w:rFonts w:ascii="Calibri" w:eastAsia="Arial" w:hAnsi="Calibri" w:cs="Calibri"/>
          <w:spacing w:val="-1"/>
          <w:sz w:val="22"/>
          <w:szCs w:val="22"/>
          <w:lang w:val="ro-RO"/>
        </w:rPr>
        <w:t>prin proiect</w:t>
      </w:r>
      <w:r w:rsidRPr="00100E5C">
        <w:rPr>
          <w:rFonts w:ascii="Calibri" w:eastAsia="Arial" w:hAnsi="Calibri" w:cs="Calibri"/>
          <w:spacing w:val="-1"/>
          <w:sz w:val="22"/>
          <w:szCs w:val="22"/>
          <w:lang w:val="ro-RO"/>
        </w:rPr>
        <w:t xml:space="preserve">, la locul de </w:t>
      </w:r>
      <w:r w:rsidR="006315B6" w:rsidRPr="00100E5C">
        <w:rPr>
          <w:rFonts w:ascii="Calibri" w:eastAsia="Arial" w:hAnsi="Calibri" w:cs="Calibri"/>
          <w:spacing w:val="-1"/>
          <w:sz w:val="22"/>
          <w:szCs w:val="22"/>
          <w:lang w:val="ro-RO"/>
        </w:rPr>
        <w:t>desfășurare</w:t>
      </w:r>
      <w:r w:rsidR="00B16A45" w:rsidRPr="00100E5C">
        <w:rPr>
          <w:rFonts w:ascii="Calibri" w:eastAsia="Arial" w:hAnsi="Calibri" w:cs="Calibri"/>
          <w:spacing w:val="-1"/>
          <w:sz w:val="22"/>
          <w:szCs w:val="22"/>
          <w:lang w:val="ro-RO"/>
        </w:rPr>
        <w:t>/locațiile de implementare</w:t>
      </w:r>
      <w:r w:rsidRPr="00100E5C">
        <w:rPr>
          <w:rFonts w:ascii="Calibri" w:eastAsia="Arial" w:hAnsi="Calibri" w:cs="Calibri"/>
          <w:spacing w:val="-1"/>
          <w:sz w:val="22"/>
          <w:szCs w:val="22"/>
          <w:lang w:val="ro-RO"/>
        </w:rPr>
        <w:t xml:space="preserve"> a proiectului şi exclusiv în scopul pentru care au fost </w:t>
      </w:r>
      <w:r w:rsidR="006315B6" w:rsidRPr="00100E5C">
        <w:rPr>
          <w:rFonts w:ascii="Calibri" w:eastAsia="Arial" w:hAnsi="Calibri" w:cs="Calibri"/>
          <w:spacing w:val="-1"/>
          <w:sz w:val="22"/>
          <w:szCs w:val="22"/>
          <w:lang w:val="ro-RO"/>
        </w:rPr>
        <w:t>achiziționate</w:t>
      </w:r>
      <w:r w:rsidRPr="00100E5C">
        <w:rPr>
          <w:rFonts w:ascii="Calibri" w:eastAsia="Arial" w:hAnsi="Calibri" w:cs="Calibri"/>
          <w:spacing w:val="-1"/>
          <w:sz w:val="22"/>
          <w:szCs w:val="22"/>
          <w:lang w:val="ro-RO"/>
        </w:rPr>
        <w:t xml:space="preserve">, </w:t>
      </w:r>
      <w:r w:rsidR="00E7213A" w:rsidRPr="00100E5C">
        <w:rPr>
          <w:rFonts w:ascii="Calibri" w:eastAsia="Arial" w:hAnsi="Calibri" w:cs="Calibri"/>
          <w:spacing w:val="-1"/>
          <w:sz w:val="22"/>
          <w:szCs w:val="22"/>
          <w:lang w:val="ro-RO"/>
        </w:rPr>
        <w:t>atât în perioada de</w:t>
      </w:r>
      <w:r w:rsidR="00A747D2"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implementare,</w:t>
      </w:r>
      <w:r w:rsidR="00E7213A" w:rsidRPr="00100E5C">
        <w:rPr>
          <w:rFonts w:ascii="Calibri" w:eastAsia="Arial" w:hAnsi="Calibri" w:cs="Calibri"/>
          <w:spacing w:val="-1"/>
          <w:sz w:val="22"/>
          <w:szCs w:val="22"/>
          <w:lang w:val="ro-RO"/>
        </w:rPr>
        <w:t xml:space="preserve"> cât și </w:t>
      </w:r>
      <w:r w:rsidR="00735481" w:rsidRPr="00100E5C">
        <w:rPr>
          <w:rFonts w:ascii="Calibri" w:eastAsia="Arial" w:hAnsi="Calibri" w:cs="Calibri"/>
          <w:spacing w:val="-1"/>
          <w:sz w:val="22"/>
          <w:szCs w:val="22"/>
          <w:lang w:val="ro-RO"/>
        </w:rPr>
        <w:t xml:space="preserve">în perioada în care are obligația să asigure </w:t>
      </w:r>
      <w:r w:rsidR="00E7213A" w:rsidRPr="00100E5C">
        <w:rPr>
          <w:rFonts w:ascii="Calibri" w:eastAsia="Arial" w:hAnsi="Calibri" w:cs="Calibri"/>
          <w:spacing w:val="-1"/>
          <w:sz w:val="22"/>
          <w:szCs w:val="22"/>
          <w:lang w:val="ro-RO"/>
        </w:rPr>
        <w:t>sustenabilitatea proiectului/</w:t>
      </w:r>
      <w:r w:rsidR="00735481" w:rsidRPr="00100E5C">
        <w:rPr>
          <w:rFonts w:ascii="Calibri" w:eastAsia="Arial" w:hAnsi="Calibri" w:cs="Calibri"/>
          <w:spacing w:val="-1"/>
          <w:sz w:val="22"/>
          <w:szCs w:val="22"/>
          <w:lang w:val="ro-RO"/>
        </w:rPr>
        <w:t>caracterul durabil al proiectului, așa cum este acest</w:t>
      </w:r>
      <w:r w:rsidR="00EE7A5E" w:rsidRPr="00100E5C">
        <w:rPr>
          <w:rFonts w:ascii="Calibri" w:eastAsia="Arial" w:hAnsi="Calibri" w:cs="Calibri"/>
          <w:spacing w:val="-1"/>
          <w:sz w:val="22"/>
          <w:szCs w:val="22"/>
          <w:lang w:val="ro-RO"/>
        </w:rPr>
        <w:t>a</w:t>
      </w:r>
      <w:r w:rsidR="00735481" w:rsidRPr="00100E5C">
        <w:rPr>
          <w:rFonts w:ascii="Calibri" w:eastAsia="Arial" w:hAnsi="Calibri" w:cs="Calibri"/>
          <w:spacing w:val="-1"/>
          <w:sz w:val="22"/>
          <w:szCs w:val="22"/>
          <w:lang w:val="ro-RO"/>
        </w:rPr>
        <w:t xml:space="preserve"> reglementat la art. 2, alin (5)</w:t>
      </w:r>
      <w:r w:rsidR="00DB6579" w:rsidRPr="00100E5C">
        <w:rPr>
          <w:rFonts w:ascii="Calibri" w:eastAsia="Arial" w:hAnsi="Calibri" w:cs="Calibri"/>
          <w:spacing w:val="-1"/>
          <w:sz w:val="22"/>
          <w:szCs w:val="22"/>
          <w:lang w:val="ro-RO"/>
        </w:rPr>
        <w:t xml:space="preserve"> -</w:t>
      </w:r>
      <w:r w:rsidR="00735481" w:rsidRPr="00100E5C">
        <w:rPr>
          <w:rFonts w:ascii="Calibri" w:eastAsia="Arial" w:hAnsi="Calibri" w:cs="Calibri"/>
          <w:spacing w:val="-1"/>
          <w:sz w:val="22"/>
          <w:szCs w:val="22"/>
          <w:lang w:val="ro-RO"/>
        </w:rPr>
        <w:t xml:space="preserve"> (6).</w:t>
      </w:r>
    </w:p>
    <w:p w14:paraId="55F18F63" w14:textId="2329C6C3" w:rsidR="007604E4" w:rsidRPr="00100E5C" w:rsidRDefault="00735481" w:rsidP="007604E4">
      <w:pPr>
        <w:pStyle w:val="ListParagraph"/>
        <w:numPr>
          <w:ilvl w:val="0"/>
          <w:numId w:val="16"/>
        </w:numPr>
        <w:tabs>
          <w:tab w:val="left" w:pos="851"/>
        </w:tabs>
        <w:jc w:val="both"/>
        <w:rPr>
          <w:rFonts w:ascii="Calibri" w:hAnsi="Calibri" w:cs="Calibri"/>
          <w:sz w:val="22"/>
          <w:szCs w:val="22"/>
          <w:lang w:val="ro-RO"/>
        </w:rPr>
      </w:pPr>
      <w:r w:rsidRPr="00100E5C">
        <w:rPr>
          <w:rFonts w:ascii="Calibri" w:eastAsia="Arial" w:hAnsi="Calibri" w:cs="Calibri"/>
          <w:spacing w:val="-1"/>
          <w:sz w:val="22"/>
          <w:szCs w:val="22"/>
          <w:lang w:val="ro-RO"/>
        </w:rPr>
        <w:t xml:space="preserve"> </w:t>
      </w:r>
      <w:r w:rsidR="007604E4" w:rsidRPr="00100E5C">
        <w:rPr>
          <w:rFonts w:ascii="Calibri" w:eastAsia="Arial" w:hAnsi="Calibri" w:cs="Calibri"/>
          <w:spacing w:val="-1"/>
          <w:sz w:val="22"/>
          <w:szCs w:val="22"/>
          <w:lang w:val="ro-RO"/>
        </w:rPr>
        <w:t>Beneficiarul are obligația de a nu modifica locația bunurilor și echipamentelor achiziționate în cadrul proiectului fără acordul prealabil al AM</w:t>
      </w:r>
      <w:r w:rsidR="001E1DAE" w:rsidRPr="00100E5C">
        <w:rPr>
          <w:rFonts w:ascii="Calibri" w:eastAsia="Arial" w:hAnsi="Calibri" w:cs="Calibri"/>
          <w:spacing w:val="-1"/>
          <w:sz w:val="22"/>
          <w:szCs w:val="22"/>
          <w:lang w:val="ro-RO"/>
        </w:rPr>
        <w:t>/OI</w:t>
      </w:r>
      <w:r w:rsidR="007604E4" w:rsidRPr="00100E5C">
        <w:rPr>
          <w:rFonts w:ascii="Calibri" w:eastAsia="Arial" w:hAnsi="Calibri" w:cs="Calibri"/>
          <w:spacing w:val="-1"/>
          <w:sz w:val="22"/>
          <w:szCs w:val="22"/>
          <w:lang w:val="ro-RO"/>
        </w:rPr>
        <w:t xml:space="preserve"> cu privire la acest fapt, solicitat cu cel puțin 10 zile lucrătoare înainte</w:t>
      </w:r>
      <w:r w:rsidR="002F3368" w:rsidRPr="00100E5C">
        <w:rPr>
          <w:rFonts w:ascii="Calibri" w:eastAsia="Arial" w:hAnsi="Calibri" w:cs="Calibri"/>
          <w:spacing w:val="-1"/>
          <w:sz w:val="22"/>
          <w:szCs w:val="22"/>
          <w:lang w:val="ro-RO"/>
        </w:rPr>
        <w:t xml:space="preserve">, </w:t>
      </w:r>
      <w:r w:rsidR="00C4092F" w:rsidRPr="00100E5C">
        <w:rPr>
          <w:rFonts w:ascii="Calibri" w:eastAsia="Arial" w:hAnsi="Calibri" w:cs="Calibri"/>
          <w:spacing w:val="-1"/>
          <w:sz w:val="22"/>
          <w:szCs w:val="22"/>
          <w:lang w:val="ro-RO"/>
        </w:rPr>
        <w:t>fără ca</w:t>
      </w:r>
      <w:r w:rsidR="002F3368" w:rsidRPr="00100E5C">
        <w:rPr>
          <w:rFonts w:ascii="Calibri" w:eastAsia="Arial" w:hAnsi="Calibri" w:cs="Calibri"/>
          <w:spacing w:val="-1"/>
          <w:sz w:val="22"/>
          <w:szCs w:val="22"/>
          <w:lang w:val="ro-RO"/>
        </w:rPr>
        <w:t xml:space="preserve"> această modificare </w:t>
      </w:r>
      <w:r w:rsidR="00C4092F" w:rsidRPr="00100E5C">
        <w:rPr>
          <w:rFonts w:ascii="Calibri" w:eastAsia="Arial" w:hAnsi="Calibri" w:cs="Calibri"/>
          <w:spacing w:val="-1"/>
          <w:sz w:val="22"/>
          <w:szCs w:val="22"/>
          <w:lang w:val="ro-RO"/>
        </w:rPr>
        <w:t xml:space="preserve">să </w:t>
      </w:r>
      <w:r w:rsidR="00524023" w:rsidRPr="00100E5C">
        <w:rPr>
          <w:rFonts w:ascii="Calibri" w:eastAsia="Arial" w:hAnsi="Calibri" w:cs="Calibri"/>
          <w:spacing w:val="-1"/>
          <w:sz w:val="22"/>
          <w:szCs w:val="22"/>
          <w:lang w:val="ro-RO"/>
        </w:rPr>
        <w:t>facă parte dintr-un proces de relocare</w:t>
      </w:r>
      <w:r w:rsidR="007604E4" w:rsidRPr="00100E5C">
        <w:rPr>
          <w:rFonts w:ascii="Calibri" w:eastAsia="Arial" w:hAnsi="Calibri" w:cs="Calibri"/>
          <w:spacing w:val="-1"/>
          <w:sz w:val="22"/>
          <w:szCs w:val="22"/>
          <w:lang w:val="ro-RO"/>
        </w:rPr>
        <w:t>.</w:t>
      </w:r>
    </w:p>
    <w:p w14:paraId="22B6233F" w14:textId="6FFEF732" w:rsidR="00963A02" w:rsidRPr="00100E5C" w:rsidRDefault="0007074F" w:rsidP="00B6450E">
      <w:pPr>
        <w:pStyle w:val="ListParagraph"/>
        <w:numPr>
          <w:ilvl w:val="0"/>
          <w:numId w:val="16"/>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pacing w:val="-1"/>
          <w:sz w:val="22"/>
          <w:szCs w:val="22"/>
          <w:lang w:val="ro-RO"/>
        </w:rPr>
        <w:t>Beneficiarul are</w:t>
      </w:r>
      <w:r w:rsidR="002D3AE6"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obligația</w:t>
      </w:r>
      <w:r w:rsidR="002D3AE6" w:rsidRPr="00100E5C">
        <w:rPr>
          <w:rFonts w:ascii="Calibri" w:eastAsia="Arial" w:hAnsi="Calibri" w:cs="Calibri"/>
          <w:spacing w:val="-1"/>
          <w:sz w:val="22"/>
          <w:szCs w:val="22"/>
          <w:lang w:val="ro-RO"/>
        </w:rPr>
        <w:t xml:space="preserve"> </w:t>
      </w:r>
      <w:r w:rsidR="003F17DA" w:rsidRPr="00100E5C">
        <w:rPr>
          <w:rFonts w:ascii="Calibri" w:eastAsia="Arial" w:hAnsi="Calibri" w:cs="Calibri"/>
          <w:spacing w:val="-1"/>
          <w:sz w:val="22"/>
          <w:szCs w:val="22"/>
          <w:lang w:val="ro-RO"/>
        </w:rPr>
        <w:t xml:space="preserve">de a nu întreprinde acțiuni de relocare, precum și </w:t>
      </w:r>
      <w:r w:rsidR="002D3AE6" w:rsidRPr="00100E5C">
        <w:rPr>
          <w:rFonts w:ascii="Calibri" w:eastAsia="Arial" w:hAnsi="Calibri" w:cs="Calibri"/>
          <w:spacing w:val="-1"/>
          <w:sz w:val="22"/>
          <w:szCs w:val="22"/>
          <w:lang w:val="ro-RO"/>
        </w:rPr>
        <w:t>să nu înstrăineze</w:t>
      </w:r>
      <w:r w:rsidR="008866F4" w:rsidRPr="00100E5C">
        <w:rPr>
          <w:rFonts w:ascii="Calibri" w:eastAsia="Arial" w:hAnsi="Calibri" w:cs="Calibri"/>
          <w:spacing w:val="-1"/>
          <w:sz w:val="22"/>
          <w:szCs w:val="22"/>
          <w:lang w:val="ro-RO"/>
        </w:rPr>
        <w:t xml:space="preserve"> </w:t>
      </w:r>
      <w:r w:rsidR="009151B1" w:rsidRPr="00100E5C">
        <w:rPr>
          <w:rFonts w:ascii="Calibri" w:eastAsia="Arial" w:hAnsi="Calibri" w:cs="Calibri"/>
          <w:spacing w:val="-1"/>
          <w:sz w:val="22"/>
          <w:szCs w:val="22"/>
          <w:lang w:val="ro-RO"/>
        </w:rPr>
        <w:t xml:space="preserve">și </w:t>
      </w:r>
      <w:r w:rsidR="008866F4" w:rsidRPr="00100E5C">
        <w:rPr>
          <w:rFonts w:ascii="Calibri" w:eastAsia="Arial" w:hAnsi="Calibri" w:cs="Calibri"/>
          <w:spacing w:val="-1"/>
          <w:sz w:val="22"/>
          <w:szCs w:val="22"/>
          <w:lang w:val="ro-RO"/>
        </w:rPr>
        <w:t>să</w:t>
      </w:r>
      <w:r w:rsidR="009151B1" w:rsidRPr="00100E5C">
        <w:rPr>
          <w:rFonts w:ascii="Calibri" w:eastAsia="Arial" w:hAnsi="Calibri" w:cs="Calibri"/>
          <w:spacing w:val="-1"/>
          <w:sz w:val="22"/>
          <w:szCs w:val="22"/>
          <w:lang w:val="ro-RO"/>
        </w:rPr>
        <w:t xml:space="preserve"> nu</w:t>
      </w:r>
      <w:r w:rsidR="008866F4" w:rsidRPr="00100E5C">
        <w:rPr>
          <w:rFonts w:ascii="Calibri" w:eastAsia="Arial" w:hAnsi="Calibri" w:cs="Calibri"/>
          <w:spacing w:val="-1"/>
          <w:sz w:val="22"/>
          <w:szCs w:val="22"/>
          <w:lang w:val="ro-RO"/>
        </w:rPr>
        <w:t xml:space="preserve"> </w:t>
      </w:r>
      <w:r w:rsidR="002D3AE6" w:rsidRPr="00100E5C">
        <w:rPr>
          <w:rFonts w:ascii="Calibri" w:eastAsia="Arial" w:hAnsi="Calibri" w:cs="Calibri"/>
          <w:spacing w:val="-1"/>
          <w:sz w:val="22"/>
          <w:szCs w:val="22"/>
          <w:lang w:val="ro-RO"/>
        </w:rPr>
        <w:t xml:space="preserve">închirieze bunurile </w:t>
      </w:r>
      <w:r w:rsidR="006315B6" w:rsidRPr="00100E5C">
        <w:rPr>
          <w:rFonts w:ascii="Calibri" w:eastAsia="Arial" w:hAnsi="Calibri" w:cs="Calibri"/>
          <w:spacing w:val="-1"/>
          <w:sz w:val="22"/>
          <w:szCs w:val="22"/>
          <w:lang w:val="ro-RO"/>
        </w:rPr>
        <w:t>achiziționate</w:t>
      </w:r>
      <w:r w:rsidR="002D3AE6" w:rsidRPr="00100E5C">
        <w:rPr>
          <w:rFonts w:ascii="Calibri" w:eastAsia="Arial" w:hAnsi="Calibri" w:cs="Calibri"/>
          <w:spacing w:val="-1"/>
          <w:sz w:val="22"/>
          <w:szCs w:val="22"/>
          <w:lang w:val="ro-RO"/>
        </w:rPr>
        <w:t xml:space="preserve"> ca urmare a </w:t>
      </w:r>
      <w:r w:rsidR="006315B6" w:rsidRPr="00100E5C">
        <w:rPr>
          <w:rFonts w:ascii="Calibri" w:eastAsia="Arial" w:hAnsi="Calibri" w:cs="Calibri"/>
          <w:spacing w:val="-1"/>
          <w:sz w:val="22"/>
          <w:szCs w:val="22"/>
          <w:lang w:val="ro-RO"/>
        </w:rPr>
        <w:t>obținerii</w:t>
      </w:r>
      <w:r w:rsidR="002D3AE6" w:rsidRPr="00100E5C">
        <w:rPr>
          <w:rFonts w:ascii="Calibri" w:eastAsia="Arial" w:hAnsi="Calibri" w:cs="Calibri"/>
          <w:spacing w:val="-1"/>
          <w:sz w:val="22"/>
          <w:szCs w:val="22"/>
          <w:lang w:val="ro-RO"/>
        </w:rPr>
        <w:t xml:space="preserve"> </w:t>
      </w:r>
      <w:r w:rsidR="006315B6" w:rsidRPr="00100E5C">
        <w:rPr>
          <w:rFonts w:ascii="Calibri" w:eastAsia="Arial" w:hAnsi="Calibri" w:cs="Calibri"/>
          <w:spacing w:val="-1"/>
          <w:sz w:val="22"/>
          <w:szCs w:val="22"/>
          <w:lang w:val="ro-RO"/>
        </w:rPr>
        <w:t>finanțării</w:t>
      </w:r>
      <w:r w:rsidR="002D3AE6" w:rsidRPr="00100E5C">
        <w:rPr>
          <w:rFonts w:ascii="Calibri" w:eastAsia="Arial" w:hAnsi="Calibri" w:cs="Calibri"/>
          <w:spacing w:val="-1"/>
          <w:sz w:val="22"/>
          <w:szCs w:val="22"/>
          <w:lang w:val="ro-RO"/>
        </w:rPr>
        <w:t xml:space="preserve"> prin Program, </w:t>
      </w:r>
      <w:r w:rsidR="009B10CA" w:rsidRPr="00100E5C">
        <w:rPr>
          <w:rFonts w:ascii="Calibri" w:eastAsia="Arial" w:hAnsi="Calibri" w:cs="Calibri"/>
          <w:spacing w:val="-1"/>
          <w:sz w:val="22"/>
          <w:szCs w:val="22"/>
          <w:lang w:val="ro-RO"/>
        </w:rPr>
        <w:t xml:space="preserve">atât în perioada de implementare a proiectului, cât și </w:t>
      </w:r>
      <w:r w:rsidR="00963A02" w:rsidRPr="00100E5C">
        <w:rPr>
          <w:rFonts w:ascii="Calibri" w:eastAsia="Arial" w:hAnsi="Calibri" w:cs="Calibri"/>
          <w:spacing w:val="-1"/>
          <w:sz w:val="22"/>
          <w:szCs w:val="22"/>
          <w:lang w:val="ro-RO"/>
        </w:rPr>
        <w:t>în perioada în care are obligația să asigure caracterul durabil al proiectului,</w:t>
      </w:r>
      <w:r w:rsidR="004E0D8D" w:rsidRPr="00100E5C">
        <w:rPr>
          <w:rFonts w:ascii="Calibri" w:eastAsia="Arial" w:hAnsi="Calibri" w:cs="Calibri"/>
          <w:spacing w:val="-1"/>
          <w:sz w:val="22"/>
          <w:szCs w:val="22"/>
          <w:lang w:val="ro-RO"/>
        </w:rPr>
        <w:t xml:space="preserve"> respectiv perioada de </w:t>
      </w:r>
      <w:r w:rsidR="006315B6" w:rsidRPr="00100E5C">
        <w:rPr>
          <w:rFonts w:ascii="Calibri" w:eastAsia="Arial" w:hAnsi="Calibri" w:cs="Calibri"/>
          <w:spacing w:val="-1"/>
          <w:sz w:val="22"/>
          <w:szCs w:val="22"/>
          <w:lang w:val="ro-RO"/>
        </w:rPr>
        <w:t>sustenabilitate</w:t>
      </w:r>
      <w:r w:rsidR="004E0D8D" w:rsidRPr="00100E5C">
        <w:rPr>
          <w:rFonts w:ascii="Calibri" w:eastAsia="Arial" w:hAnsi="Calibri" w:cs="Calibri"/>
          <w:spacing w:val="-1"/>
          <w:sz w:val="22"/>
          <w:szCs w:val="22"/>
          <w:lang w:val="ro-RO"/>
        </w:rPr>
        <w:t>/durabilitate,</w:t>
      </w:r>
      <w:r w:rsidR="00963A02" w:rsidRPr="00100E5C">
        <w:rPr>
          <w:rFonts w:ascii="Calibri" w:eastAsia="Arial" w:hAnsi="Calibri" w:cs="Calibri"/>
          <w:spacing w:val="-1"/>
          <w:sz w:val="22"/>
          <w:szCs w:val="22"/>
          <w:lang w:val="ro-RO"/>
        </w:rPr>
        <w:t xml:space="preserve"> așa cum este ace</w:t>
      </w:r>
      <w:r w:rsidR="00735481" w:rsidRPr="00100E5C">
        <w:rPr>
          <w:rFonts w:ascii="Calibri" w:eastAsia="Arial" w:hAnsi="Calibri" w:cs="Calibri"/>
          <w:spacing w:val="-1"/>
          <w:sz w:val="22"/>
          <w:szCs w:val="22"/>
          <w:lang w:val="ro-RO"/>
        </w:rPr>
        <w:t>a</w:t>
      </w:r>
      <w:r w:rsidR="00963A02" w:rsidRPr="00100E5C">
        <w:rPr>
          <w:rFonts w:ascii="Calibri" w:eastAsia="Arial" w:hAnsi="Calibri" w:cs="Calibri"/>
          <w:spacing w:val="-1"/>
          <w:sz w:val="22"/>
          <w:szCs w:val="22"/>
          <w:lang w:val="ro-RO"/>
        </w:rPr>
        <w:t>sta reglementat</w:t>
      </w:r>
      <w:r w:rsidR="00735481" w:rsidRPr="00100E5C">
        <w:rPr>
          <w:rFonts w:ascii="Calibri" w:eastAsia="Arial" w:hAnsi="Calibri" w:cs="Calibri"/>
          <w:spacing w:val="-1"/>
          <w:sz w:val="22"/>
          <w:szCs w:val="22"/>
          <w:lang w:val="ro-RO"/>
        </w:rPr>
        <w:t>ă</w:t>
      </w:r>
      <w:r w:rsidR="00963A02" w:rsidRPr="00100E5C">
        <w:rPr>
          <w:rFonts w:ascii="Calibri" w:eastAsia="Arial" w:hAnsi="Calibri" w:cs="Calibri"/>
          <w:spacing w:val="-1"/>
          <w:sz w:val="22"/>
          <w:szCs w:val="22"/>
          <w:lang w:val="ro-RO"/>
        </w:rPr>
        <w:t xml:space="preserve"> la art. </w:t>
      </w:r>
      <w:r w:rsidR="0042767C" w:rsidRPr="00100E5C">
        <w:rPr>
          <w:rFonts w:ascii="Calibri" w:eastAsia="Arial" w:hAnsi="Calibri" w:cs="Calibri"/>
          <w:spacing w:val="-1"/>
          <w:sz w:val="22"/>
          <w:szCs w:val="22"/>
          <w:lang w:val="ro-RO"/>
        </w:rPr>
        <w:t>2, alin (5)</w:t>
      </w:r>
      <w:r w:rsidR="00DB6579" w:rsidRPr="00100E5C">
        <w:rPr>
          <w:rFonts w:ascii="Calibri" w:eastAsia="Arial" w:hAnsi="Calibri" w:cs="Calibri"/>
          <w:spacing w:val="-1"/>
          <w:sz w:val="22"/>
          <w:szCs w:val="22"/>
          <w:lang w:val="ro-RO"/>
        </w:rPr>
        <w:t xml:space="preserve"> -</w:t>
      </w:r>
      <w:r w:rsidR="00735481" w:rsidRPr="00100E5C">
        <w:rPr>
          <w:rFonts w:ascii="Calibri" w:eastAsia="Arial" w:hAnsi="Calibri" w:cs="Calibri"/>
          <w:spacing w:val="-1"/>
          <w:sz w:val="22"/>
          <w:szCs w:val="22"/>
          <w:lang w:val="ro-RO"/>
        </w:rPr>
        <w:t xml:space="preserve"> </w:t>
      </w:r>
      <w:r w:rsidR="0042767C" w:rsidRPr="00100E5C">
        <w:rPr>
          <w:rFonts w:ascii="Calibri" w:eastAsia="Arial" w:hAnsi="Calibri" w:cs="Calibri"/>
          <w:spacing w:val="-1"/>
          <w:sz w:val="22"/>
          <w:szCs w:val="22"/>
          <w:lang w:val="ro-RO"/>
        </w:rPr>
        <w:t>(6)</w:t>
      </w:r>
      <w:r w:rsidR="008866F4" w:rsidRPr="00100E5C">
        <w:rPr>
          <w:rFonts w:ascii="Calibri" w:eastAsia="Arial" w:hAnsi="Calibri" w:cs="Calibri"/>
          <w:spacing w:val="-1"/>
          <w:sz w:val="22"/>
          <w:szCs w:val="22"/>
          <w:lang w:val="ro-RO"/>
        </w:rPr>
        <w:t xml:space="preserve">. </w:t>
      </w:r>
    </w:p>
    <w:p w14:paraId="6EABEE77" w14:textId="6D05C859" w:rsidR="008866F4" w:rsidRPr="00100E5C" w:rsidRDefault="008866F4" w:rsidP="00B6450E">
      <w:pPr>
        <w:pStyle w:val="ListParagraph"/>
        <w:numPr>
          <w:ilvl w:val="0"/>
          <w:numId w:val="16"/>
        </w:numPr>
        <w:tabs>
          <w:tab w:val="left" w:pos="180"/>
          <w:tab w:val="left" w:pos="851"/>
        </w:tabs>
        <w:ind w:right="72"/>
        <w:jc w:val="both"/>
        <w:rPr>
          <w:rFonts w:ascii="Calibri" w:eastAsia="Arial" w:hAnsi="Calibri" w:cs="Calibri"/>
          <w:spacing w:val="-1"/>
          <w:sz w:val="22"/>
          <w:szCs w:val="22"/>
          <w:lang w:val="ro-RO"/>
        </w:rPr>
      </w:pPr>
      <w:r w:rsidRPr="00100E5C">
        <w:rPr>
          <w:rFonts w:ascii="Calibri" w:eastAsia="Arial" w:hAnsi="Calibri" w:cs="Calibri"/>
          <w:sz w:val="22"/>
          <w:szCs w:val="22"/>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100E5C">
        <w:rPr>
          <w:rFonts w:ascii="Calibri" w:hAnsi="Calibri" w:cs="Calibri"/>
          <w:sz w:val="22"/>
          <w:szCs w:val="22"/>
          <w:lang w:val="ro-RO"/>
        </w:rPr>
        <w:t xml:space="preserve"> </w:t>
      </w:r>
      <w:r w:rsidRPr="00100E5C">
        <w:rPr>
          <w:rFonts w:ascii="Calibri" w:eastAsia="Arial" w:hAnsi="Calibri" w:cs="Calibri"/>
          <w:sz w:val="22"/>
          <w:szCs w:val="22"/>
          <w:lang w:val="ro-RO"/>
        </w:rPr>
        <w:t xml:space="preserve">un evaluator independent autorizat </w:t>
      </w:r>
      <w:r w:rsidR="00EB12D3" w:rsidRPr="00100E5C">
        <w:rPr>
          <w:rFonts w:ascii="Calibri" w:eastAsia="Arial" w:hAnsi="Calibri" w:cs="Calibri"/>
          <w:sz w:val="22"/>
          <w:szCs w:val="22"/>
          <w:lang w:val="ro-RO"/>
        </w:rPr>
        <w:t>de Asociația Națională a Evaluatorilor Autorizați din R</w:t>
      </w:r>
      <w:r w:rsidR="00A47A3C" w:rsidRPr="00100E5C">
        <w:rPr>
          <w:rFonts w:ascii="Calibri" w:eastAsia="Arial" w:hAnsi="Calibri" w:cs="Calibri"/>
          <w:sz w:val="22"/>
          <w:szCs w:val="22"/>
          <w:lang w:val="ro-RO"/>
        </w:rPr>
        <w:t>o</w:t>
      </w:r>
      <w:r w:rsidR="00EB12D3" w:rsidRPr="00100E5C">
        <w:rPr>
          <w:rFonts w:ascii="Calibri" w:eastAsia="Arial" w:hAnsi="Calibri" w:cs="Calibri"/>
          <w:sz w:val="22"/>
          <w:szCs w:val="22"/>
          <w:lang w:val="ro-RO"/>
        </w:rPr>
        <w:t>mânia</w:t>
      </w:r>
      <w:r w:rsidRPr="00100E5C">
        <w:rPr>
          <w:rFonts w:ascii="Calibri" w:eastAsia="Arial" w:hAnsi="Calibri" w:cs="Calibri"/>
          <w:sz w:val="22"/>
          <w:szCs w:val="22"/>
          <w:lang w:val="ro-RO"/>
        </w:rPr>
        <w:t>.</w:t>
      </w:r>
    </w:p>
    <w:p w14:paraId="5217D48A" w14:textId="644D5A66" w:rsidR="00110048" w:rsidRPr="00100E5C" w:rsidRDefault="004D6DEE" w:rsidP="00B80E2E">
      <w:pPr>
        <w:pStyle w:val="ListParagraph"/>
        <w:numPr>
          <w:ilvl w:val="0"/>
          <w:numId w:val="16"/>
        </w:numPr>
        <w:tabs>
          <w:tab w:val="left" w:pos="567"/>
          <w:tab w:val="left" w:pos="851"/>
        </w:tabs>
        <w:ind w:right="76"/>
        <w:jc w:val="both"/>
        <w:rPr>
          <w:rFonts w:ascii="Calibri" w:hAnsi="Calibri" w:cs="Calibri"/>
          <w:sz w:val="22"/>
          <w:szCs w:val="22"/>
          <w:lang w:val="ro-RO"/>
        </w:rPr>
      </w:pPr>
      <w:r w:rsidRPr="00100E5C">
        <w:rPr>
          <w:rFonts w:ascii="Calibri" w:eastAsia="Arial" w:hAnsi="Calibri" w:cs="Calibri"/>
          <w:spacing w:val="-1"/>
          <w:sz w:val="22"/>
          <w:szCs w:val="22"/>
          <w:lang w:val="ro-RO"/>
        </w:rPr>
        <w:t>Beneficiarul a</w:t>
      </w:r>
      <w:r w:rsidR="006159D1" w:rsidRPr="00100E5C">
        <w:rPr>
          <w:rFonts w:ascii="Calibri" w:eastAsia="Arial" w:hAnsi="Calibri" w:cs="Calibri"/>
          <w:spacing w:val="-1"/>
          <w:sz w:val="22"/>
          <w:szCs w:val="22"/>
          <w:lang w:val="ro-RO"/>
        </w:rPr>
        <w:t xml:space="preserve">re obligația de a nu schimba activitatea desfășurată prin utilizarea </w:t>
      </w:r>
      <w:r w:rsidR="00140C79" w:rsidRPr="00100E5C">
        <w:rPr>
          <w:rFonts w:ascii="Calibri" w:eastAsia="Arial" w:hAnsi="Calibri" w:cs="Calibri"/>
          <w:spacing w:val="-1"/>
          <w:sz w:val="22"/>
          <w:szCs w:val="22"/>
          <w:lang w:val="ro-RO"/>
        </w:rPr>
        <w:t>activelor corporale/necorporale realizate/</w:t>
      </w:r>
      <w:r w:rsidR="006159D1" w:rsidRPr="00100E5C">
        <w:rPr>
          <w:rFonts w:ascii="Calibri" w:eastAsia="Arial" w:hAnsi="Calibri" w:cs="Calibri"/>
          <w:spacing w:val="-1"/>
          <w:sz w:val="22"/>
          <w:szCs w:val="22"/>
          <w:lang w:val="ro-RO"/>
        </w:rPr>
        <w:t xml:space="preserve">achiziționate din finanțarea nerambursabilă </w:t>
      </w:r>
      <w:r w:rsidR="00735481" w:rsidRPr="00100E5C">
        <w:rPr>
          <w:rFonts w:ascii="Calibri" w:eastAsia="Arial" w:hAnsi="Calibri" w:cs="Calibri"/>
          <w:spacing w:val="-1"/>
          <w:sz w:val="22"/>
          <w:szCs w:val="22"/>
          <w:lang w:val="ro-RO"/>
        </w:rPr>
        <w:t xml:space="preserve">în perioada în care are obligația să asigure caracterul durabil al proiectului, </w:t>
      </w:r>
      <w:r w:rsidR="004E0D8D" w:rsidRPr="00100E5C">
        <w:rPr>
          <w:rFonts w:ascii="Calibri" w:eastAsia="Arial" w:hAnsi="Calibri" w:cs="Calibri"/>
          <w:spacing w:val="-1"/>
          <w:sz w:val="22"/>
          <w:szCs w:val="22"/>
          <w:lang w:val="ro-RO"/>
        </w:rPr>
        <w:t xml:space="preserve">respectiv perioada de </w:t>
      </w:r>
      <w:r w:rsidR="006315B6" w:rsidRPr="00100E5C">
        <w:rPr>
          <w:rFonts w:ascii="Calibri" w:eastAsia="Arial" w:hAnsi="Calibri" w:cs="Calibri"/>
          <w:spacing w:val="-1"/>
          <w:sz w:val="22"/>
          <w:szCs w:val="22"/>
          <w:lang w:val="ro-RO"/>
        </w:rPr>
        <w:t>sustenabilitate</w:t>
      </w:r>
      <w:r w:rsidR="004E0D8D" w:rsidRPr="00100E5C">
        <w:rPr>
          <w:rFonts w:ascii="Calibri" w:eastAsia="Arial" w:hAnsi="Calibri" w:cs="Calibri"/>
          <w:spacing w:val="-1"/>
          <w:sz w:val="22"/>
          <w:szCs w:val="22"/>
          <w:lang w:val="ro-RO"/>
        </w:rPr>
        <w:t>/</w:t>
      </w:r>
      <w:r w:rsidR="001C1F41" w:rsidRPr="00100E5C">
        <w:rPr>
          <w:rFonts w:ascii="Calibri" w:eastAsia="Arial" w:hAnsi="Calibri" w:cs="Calibri"/>
          <w:spacing w:val="-1"/>
          <w:sz w:val="22"/>
          <w:szCs w:val="22"/>
          <w:lang w:val="ro-RO"/>
        </w:rPr>
        <w:t xml:space="preserve"> </w:t>
      </w:r>
      <w:r w:rsidR="004E0D8D" w:rsidRPr="00100E5C">
        <w:rPr>
          <w:rFonts w:ascii="Calibri" w:eastAsia="Arial" w:hAnsi="Calibri" w:cs="Calibri"/>
          <w:spacing w:val="-1"/>
          <w:sz w:val="22"/>
          <w:szCs w:val="22"/>
          <w:lang w:val="ro-RO"/>
        </w:rPr>
        <w:t xml:space="preserve">durabilitate, așa cum este aceasta reglementată la art. 2, alin </w:t>
      </w:r>
      <w:r w:rsidR="004E0D8D" w:rsidRPr="00100E5C">
        <w:rPr>
          <w:rFonts w:ascii="Calibri" w:hAnsi="Calibri" w:cs="Calibri"/>
          <w:sz w:val="22"/>
          <w:szCs w:val="22"/>
          <w:lang w:val="ro-RO"/>
        </w:rPr>
        <w:t>(5) - (6)</w:t>
      </w:r>
      <w:r w:rsidR="001C1F41" w:rsidRPr="00100E5C">
        <w:rPr>
          <w:rFonts w:ascii="Calibri" w:hAnsi="Calibri" w:cs="Calibri"/>
          <w:sz w:val="22"/>
          <w:szCs w:val="22"/>
          <w:lang w:val="ro-RO"/>
        </w:rPr>
        <w:t>.</w:t>
      </w:r>
    </w:p>
    <w:p w14:paraId="61D2FE2B" w14:textId="7A2FDC7C" w:rsidR="00D170C0" w:rsidRPr="00100E5C" w:rsidRDefault="002D3AE6" w:rsidP="001C1F41">
      <w:pPr>
        <w:pStyle w:val="ListParagraph"/>
        <w:numPr>
          <w:ilvl w:val="0"/>
          <w:numId w:val="16"/>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În cazul nerespectării prevederilor alin. (</w:t>
      </w:r>
      <w:r w:rsidR="00211FE0" w:rsidRPr="00100E5C">
        <w:rPr>
          <w:rFonts w:ascii="Calibri" w:hAnsi="Calibri" w:cs="Calibri"/>
          <w:sz w:val="22"/>
          <w:szCs w:val="22"/>
          <w:lang w:val="ro-RO"/>
        </w:rPr>
        <w:t>27</w:t>
      </w:r>
      <w:r w:rsidR="008504E7" w:rsidRPr="00100E5C">
        <w:rPr>
          <w:rFonts w:ascii="Calibri" w:hAnsi="Calibri" w:cs="Calibri"/>
          <w:sz w:val="22"/>
          <w:szCs w:val="22"/>
          <w:lang w:val="ro-RO"/>
        </w:rPr>
        <w:t>),</w:t>
      </w:r>
      <w:r w:rsidRPr="00100E5C">
        <w:rPr>
          <w:rFonts w:ascii="Calibri" w:hAnsi="Calibri" w:cs="Calibri"/>
          <w:sz w:val="22"/>
          <w:szCs w:val="22"/>
          <w:lang w:val="ro-RO"/>
        </w:rPr>
        <w:t xml:space="preserve"> (</w:t>
      </w:r>
      <w:r w:rsidR="00BC2740" w:rsidRPr="00100E5C">
        <w:rPr>
          <w:rFonts w:ascii="Calibri" w:hAnsi="Calibri" w:cs="Calibri"/>
          <w:sz w:val="22"/>
          <w:szCs w:val="22"/>
          <w:lang w:val="ro-RO"/>
        </w:rPr>
        <w:t>2</w:t>
      </w:r>
      <w:r w:rsidR="00E35AC1" w:rsidRPr="00100E5C">
        <w:rPr>
          <w:rFonts w:ascii="Calibri" w:hAnsi="Calibri" w:cs="Calibri"/>
          <w:sz w:val="22"/>
          <w:szCs w:val="22"/>
          <w:lang w:val="ro-RO"/>
        </w:rPr>
        <w:t>9</w:t>
      </w:r>
      <w:r w:rsidR="008504E7" w:rsidRPr="00100E5C">
        <w:rPr>
          <w:rFonts w:ascii="Calibri" w:hAnsi="Calibri" w:cs="Calibri"/>
          <w:sz w:val="22"/>
          <w:szCs w:val="22"/>
          <w:lang w:val="ro-RO"/>
        </w:rPr>
        <w:t>)</w:t>
      </w:r>
      <w:r w:rsidR="00211FE0" w:rsidRPr="00100E5C">
        <w:rPr>
          <w:rFonts w:ascii="Calibri" w:hAnsi="Calibri" w:cs="Calibri"/>
          <w:sz w:val="22"/>
          <w:szCs w:val="22"/>
          <w:lang w:val="ro-RO"/>
        </w:rPr>
        <w:t xml:space="preserve"> și </w:t>
      </w:r>
      <w:r w:rsidR="008504E7" w:rsidRPr="00100E5C">
        <w:rPr>
          <w:rFonts w:ascii="Calibri" w:hAnsi="Calibri" w:cs="Calibri"/>
          <w:sz w:val="22"/>
          <w:szCs w:val="22"/>
          <w:lang w:val="ro-RO"/>
        </w:rPr>
        <w:t>(</w:t>
      </w:r>
      <w:r w:rsidR="00211FE0" w:rsidRPr="00100E5C">
        <w:rPr>
          <w:rFonts w:ascii="Calibri" w:hAnsi="Calibri" w:cs="Calibri"/>
          <w:sz w:val="22"/>
          <w:szCs w:val="22"/>
          <w:lang w:val="ro-RO"/>
        </w:rPr>
        <w:t>31</w:t>
      </w:r>
      <w:r w:rsidR="008504E7" w:rsidRPr="00100E5C">
        <w:rPr>
          <w:rFonts w:ascii="Calibri" w:hAnsi="Calibri" w:cs="Calibri"/>
          <w:sz w:val="22"/>
          <w:szCs w:val="22"/>
          <w:lang w:val="ro-RO"/>
        </w:rPr>
        <w:t>)</w:t>
      </w:r>
      <w:r w:rsidR="00EC0020" w:rsidRPr="00100E5C">
        <w:rPr>
          <w:rFonts w:ascii="Calibri" w:hAnsi="Calibri" w:cs="Calibri"/>
          <w:sz w:val="22"/>
          <w:szCs w:val="22"/>
          <w:lang w:val="ro-RO"/>
        </w:rPr>
        <w:t>,</w:t>
      </w:r>
      <w:r w:rsidR="008504E7" w:rsidRPr="00100E5C">
        <w:rPr>
          <w:rFonts w:ascii="Calibri" w:hAnsi="Calibri" w:cs="Calibri"/>
          <w:sz w:val="22"/>
          <w:szCs w:val="22"/>
          <w:lang w:val="ro-RO"/>
        </w:rPr>
        <w:t xml:space="preserve"> </w:t>
      </w:r>
      <w:r w:rsidRPr="00100E5C">
        <w:rPr>
          <w:rFonts w:ascii="Calibri" w:hAnsi="Calibri" w:cs="Calibri"/>
          <w:sz w:val="22"/>
          <w:szCs w:val="22"/>
          <w:lang w:val="ro-RO"/>
        </w:rPr>
        <w:t xml:space="preserve">beneficiarul este obligat să restituie </w:t>
      </w:r>
      <w:r w:rsidR="00950436" w:rsidRPr="00100E5C">
        <w:rPr>
          <w:rFonts w:ascii="Calibri" w:hAnsi="Calibri" w:cs="Calibri"/>
          <w:sz w:val="22"/>
          <w:szCs w:val="22"/>
          <w:lang w:val="ro-RO"/>
        </w:rPr>
        <w:t xml:space="preserve">finanțarea nerambursabilă </w:t>
      </w:r>
      <w:r w:rsidR="006315B6" w:rsidRPr="00100E5C">
        <w:rPr>
          <w:rFonts w:ascii="Calibri" w:hAnsi="Calibri" w:cs="Calibri"/>
          <w:sz w:val="22"/>
          <w:szCs w:val="22"/>
          <w:lang w:val="ro-RO"/>
        </w:rPr>
        <w:t>plătită</w:t>
      </w:r>
      <w:r w:rsidR="00950436" w:rsidRPr="00100E5C">
        <w:rPr>
          <w:rFonts w:ascii="Calibri" w:hAnsi="Calibri" w:cs="Calibri"/>
          <w:sz w:val="22"/>
          <w:szCs w:val="22"/>
          <w:lang w:val="ro-RO"/>
        </w:rPr>
        <w:t xml:space="preserve"> pentru activele respective</w:t>
      </w:r>
      <w:r w:rsidRPr="00100E5C">
        <w:rPr>
          <w:rFonts w:ascii="Calibri" w:hAnsi="Calibri" w:cs="Calibri"/>
          <w:sz w:val="22"/>
          <w:szCs w:val="22"/>
          <w:lang w:val="ro-RO"/>
        </w:rPr>
        <w:t>, inclusiv dobânzile/penalizările aferente.</w:t>
      </w:r>
    </w:p>
    <w:p w14:paraId="754F37B4" w14:textId="2DA228CE" w:rsidR="00DD707D" w:rsidRPr="00100E5C" w:rsidRDefault="00DD707D" w:rsidP="001C1F41">
      <w:pPr>
        <w:pStyle w:val="ListParagraph"/>
        <w:numPr>
          <w:ilvl w:val="0"/>
          <w:numId w:val="16"/>
        </w:numPr>
        <w:tabs>
          <w:tab w:val="left" w:pos="567"/>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100E5C" w:rsidRDefault="00DD707D" w:rsidP="001C1F41">
      <w:pPr>
        <w:pStyle w:val="ListParagraph"/>
        <w:numPr>
          <w:ilvl w:val="0"/>
          <w:numId w:val="16"/>
        </w:numPr>
        <w:tabs>
          <w:tab w:val="left" w:pos="180"/>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are obligația de a asigura corespondența precum și prezentarea documentelor în legătura cu implementarea/monitorizarea/cererile de prefinanțare/cererile de plată/cererile de rambursare</w:t>
      </w:r>
      <w:r w:rsidR="001C1F41" w:rsidRPr="00100E5C">
        <w:rPr>
          <w:rFonts w:ascii="Calibri" w:hAnsi="Calibri" w:cs="Calibri"/>
          <w:sz w:val="22"/>
          <w:szCs w:val="22"/>
          <w:lang w:val="ro-RO"/>
        </w:rPr>
        <w:t>,</w:t>
      </w:r>
      <w:r w:rsidRPr="00100E5C">
        <w:rPr>
          <w:rFonts w:ascii="Calibri" w:hAnsi="Calibri" w:cs="Calibri"/>
          <w:sz w:val="22"/>
          <w:szCs w:val="22"/>
          <w:lang w:val="ro-RO"/>
        </w:rPr>
        <w:t xml:space="preserve"> precum și orice al</w:t>
      </w:r>
      <w:r w:rsidR="005C101F" w:rsidRPr="00100E5C">
        <w:rPr>
          <w:rFonts w:ascii="Calibri" w:hAnsi="Calibri" w:cs="Calibri"/>
          <w:sz w:val="22"/>
          <w:szCs w:val="22"/>
          <w:lang w:val="ro-RO"/>
        </w:rPr>
        <w:t>t</w:t>
      </w:r>
      <w:r w:rsidRPr="00100E5C">
        <w:rPr>
          <w:rFonts w:ascii="Calibri" w:hAnsi="Calibri" w:cs="Calibri"/>
          <w:sz w:val="22"/>
          <w:szCs w:val="22"/>
          <w:lang w:val="ro-RO"/>
        </w:rPr>
        <w:t>e categorii de documente numai prin sistemul informatic MySMIS2021.</w:t>
      </w:r>
    </w:p>
    <w:p w14:paraId="5E3EC51A" w14:textId="05BE053F" w:rsidR="00DD707D" w:rsidRPr="00100E5C" w:rsidRDefault="00DD707D" w:rsidP="001C1F41">
      <w:pPr>
        <w:pStyle w:val="ListParagraph"/>
        <w:numPr>
          <w:ilvl w:val="0"/>
          <w:numId w:val="16"/>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t>Beneficiarul suportă din bugetul propriu sumele rezultate din corecțiile financiare provenind din erori extrapolate identificate de către structurile de control/audit</w:t>
      </w:r>
      <w:r w:rsidR="00110048" w:rsidRPr="00100E5C">
        <w:rPr>
          <w:rFonts w:ascii="Calibri" w:hAnsi="Calibri" w:cs="Calibri"/>
          <w:sz w:val="22"/>
          <w:szCs w:val="22"/>
          <w:lang w:val="ro-RO"/>
        </w:rPr>
        <w:t>.</w:t>
      </w:r>
    </w:p>
    <w:p w14:paraId="13E315CD" w14:textId="5DEC3EDF" w:rsidR="009B10CA" w:rsidRPr="00100E5C" w:rsidRDefault="009B10CA" w:rsidP="0066618E">
      <w:pPr>
        <w:pStyle w:val="ListParagraph"/>
        <w:numPr>
          <w:ilvl w:val="0"/>
          <w:numId w:val="16"/>
        </w:numPr>
        <w:tabs>
          <w:tab w:val="left" w:pos="851"/>
        </w:tabs>
        <w:ind w:right="76"/>
        <w:jc w:val="both"/>
        <w:rPr>
          <w:rFonts w:ascii="Calibri" w:hAnsi="Calibri" w:cs="Calibri"/>
          <w:sz w:val="22"/>
          <w:szCs w:val="22"/>
          <w:lang w:val="ro-RO"/>
        </w:rPr>
      </w:pPr>
      <w:r w:rsidRPr="00100E5C">
        <w:rPr>
          <w:rFonts w:ascii="Calibri" w:hAnsi="Calibri" w:cs="Calibri"/>
          <w:sz w:val="22"/>
          <w:szCs w:val="22"/>
          <w:lang w:val="ro-RO"/>
        </w:rPr>
        <w:lastRenderedPageBreak/>
        <w:t xml:space="preserve">Beneficiarul </w:t>
      </w:r>
      <w:r w:rsidR="0014675F" w:rsidRPr="00100E5C">
        <w:rPr>
          <w:rFonts w:ascii="Calibri" w:hAnsi="Calibri" w:cs="Calibri"/>
          <w:sz w:val="22"/>
          <w:szCs w:val="22"/>
          <w:lang w:val="ro-RO"/>
        </w:rPr>
        <w:t>își</w:t>
      </w:r>
      <w:r w:rsidRPr="00100E5C">
        <w:rPr>
          <w:rFonts w:ascii="Calibri" w:hAnsi="Calibri" w:cs="Calibri"/>
          <w:sz w:val="22"/>
          <w:szCs w:val="22"/>
          <w:lang w:val="ro-RO"/>
        </w:rPr>
        <w:t xml:space="preserve"> exprimă acordul cu privire la prelucrarea, stocarea şi arhivarea datelor obținute pe parcursul </w:t>
      </w:r>
      <w:r w:rsidR="0014675F" w:rsidRPr="00100E5C">
        <w:rPr>
          <w:rFonts w:ascii="Calibri" w:hAnsi="Calibri" w:cs="Calibri"/>
          <w:sz w:val="22"/>
          <w:szCs w:val="22"/>
          <w:lang w:val="ro-RO"/>
        </w:rPr>
        <w:t>desfășurării</w:t>
      </w:r>
      <w:r w:rsidRPr="00100E5C">
        <w:rPr>
          <w:rFonts w:ascii="Calibri" w:hAnsi="Calibri" w:cs="Calibri"/>
          <w:sz w:val="22"/>
          <w:szCs w:val="22"/>
          <w:lang w:val="ro-RO"/>
        </w:rPr>
        <w:t xml:space="preserve"> </w:t>
      </w:r>
      <w:r w:rsidR="00726819" w:rsidRPr="00100E5C">
        <w:rPr>
          <w:rFonts w:ascii="Calibri" w:hAnsi="Calibri" w:cs="Calibri"/>
          <w:sz w:val="22"/>
          <w:szCs w:val="22"/>
          <w:lang w:val="ro-RO"/>
        </w:rPr>
        <w:t>c</w:t>
      </w:r>
      <w:r w:rsidRPr="00100E5C">
        <w:rPr>
          <w:rFonts w:ascii="Calibri" w:hAnsi="Calibri" w:cs="Calibri"/>
          <w:sz w:val="22"/>
          <w:szCs w:val="22"/>
          <w:lang w:val="ro-RO"/>
        </w:rPr>
        <w:t xml:space="preserve">ontractului de </w:t>
      </w:r>
      <w:r w:rsidR="00726819" w:rsidRPr="00100E5C">
        <w:rPr>
          <w:rFonts w:ascii="Calibri" w:hAnsi="Calibri" w:cs="Calibri"/>
          <w:sz w:val="22"/>
          <w:szCs w:val="22"/>
          <w:lang w:val="ro-RO"/>
        </w:rPr>
        <w:t>f</w:t>
      </w:r>
      <w:r w:rsidRPr="00100E5C">
        <w:rPr>
          <w:rFonts w:ascii="Calibri" w:hAnsi="Calibri" w:cs="Calibri"/>
          <w:sz w:val="22"/>
          <w:szCs w:val="22"/>
          <w:lang w:val="ro-RO"/>
        </w:rPr>
        <w:t>inanțare, în vederea utilizării</w:t>
      </w:r>
      <w:r w:rsidR="00D85812" w:rsidRPr="00100E5C">
        <w:rPr>
          <w:rFonts w:ascii="Calibri" w:hAnsi="Calibri" w:cs="Calibri"/>
          <w:sz w:val="22"/>
          <w:szCs w:val="22"/>
          <w:lang w:val="ro-RO"/>
        </w:rPr>
        <w:t xml:space="preserve"> de către AM/OI</w:t>
      </w:r>
      <w:r w:rsidR="000E15A8" w:rsidRPr="00100E5C">
        <w:rPr>
          <w:rFonts w:ascii="Calibri" w:hAnsi="Calibri" w:cs="Calibri"/>
          <w:sz w:val="22"/>
          <w:szCs w:val="22"/>
          <w:lang w:val="ro-RO"/>
        </w:rPr>
        <w:t xml:space="preserve">, precum și </w:t>
      </w:r>
      <w:r w:rsidR="004D59E2" w:rsidRPr="00100E5C">
        <w:rPr>
          <w:rFonts w:ascii="Calibri" w:hAnsi="Calibri" w:cs="Calibri"/>
          <w:sz w:val="22"/>
          <w:szCs w:val="22"/>
          <w:lang w:val="ro-RO"/>
        </w:rPr>
        <w:t>de către</w:t>
      </w:r>
      <w:r w:rsidR="000E15A8" w:rsidRPr="00100E5C">
        <w:rPr>
          <w:rFonts w:ascii="Calibri" w:hAnsi="Calibri" w:cs="Calibri"/>
          <w:sz w:val="22"/>
          <w:szCs w:val="22"/>
          <w:lang w:val="ro-RO"/>
        </w:rPr>
        <w:t xml:space="preserve"> organismel</w:t>
      </w:r>
      <w:r w:rsidR="004D59E2" w:rsidRPr="00100E5C">
        <w:rPr>
          <w:rFonts w:ascii="Calibri" w:hAnsi="Calibri" w:cs="Calibri"/>
          <w:sz w:val="22"/>
          <w:szCs w:val="22"/>
          <w:lang w:val="ro-RO"/>
        </w:rPr>
        <w:t>e</w:t>
      </w:r>
      <w:r w:rsidR="00026D5D" w:rsidRPr="00100E5C">
        <w:rPr>
          <w:rFonts w:ascii="Calibri" w:hAnsi="Calibri" w:cs="Calibri"/>
          <w:sz w:val="22"/>
          <w:szCs w:val="22"/>
          <w:lang w:val="ro-RO"/>
        </w:rPr>
        <w:t xml:space="preserve"> naționale</w:t>
      </w:r>
      <w:r w:rsidR="000E15A8" w:rsidRPr="00100E5C">
        <w:rPr>
          <w:rFonts w:ascii="Calibri" w:hAnsi="Calibri" w:cs="Calibri"/>
          <w:sz w:val="22"/>
          <w:szCs w:val="22"/>
          <w:lang w:val="ro-RO"/>
        </w:rPr>
        <w:t xml:space="preserve"> </w:t>
      </w:r>
      <w:r w:rsidR="00146B59" w:rsidRPr="00100E5C">
        <w:rPr>
          <w:rFonts w:ascii="Calibri" w:hAnsi="Calibri" w:cs="Calibri"/>
          <w:sz w:val="22"/>
          <w:szCs w:val="22"/>
          <w:lang w:val="ro-RO"/>
        </w:rPr>
        <w:t xml:space="preserve">și europene </w:t>
      </w:r>
      <w:r w:rsidR="000E15A8" w:rsidRPr="00100E5C">
        <w:rPr>
          <w:rFonts w:ascii="Calibri" w:hAnsi="Calibri" w:cs="Calibri"/>
          <w:sz w:val="22"/>
          <w:szCs w:val="22"/>
          <w:lang w:val="ro-RO"/>
        </w:rPr>
        <w:t>abilitate</w:t>
      </w:r>
      <w:r w:rsidR="00907EA6" w:rsidRPr="00100E5C">
        <w:rPr>
          <w:rFonts w:ascii="Calibri" w:hAnsi="Calibri" w:cs="Calibri"/>
          <w:sz w:val="22"/>
          <w:szCs w:val="22"/>
          <w:lang w:val="ro-RO"/>
        </w:rPr>
        <w:t xml:space="preserve"> conform legii</w:t>
      </w:r>
      <w:r w:rsidR="00026D5D" w:rsidRPr="00100E5C">
        <w:rPr>
          <w:rFonts w:ascii="Calibri" w:hAnsi="Calibri" w:cs="Calibri"/>
          <w:sz w:val="22"/>
          <w:szCs w:val="22"/>
          <w:lang w:val="ro-RO"/>
        </w:rPr>
        <w:t>,</w:t>
      </w:r>
      <w:r w:rsidRPr="00100E5C">
        <w:rPr>
          <w:rFonts w:ascii="Calibri" w:hAnsi="Calibri" w:cs="Calibri"/>
          <w:sz w:val="22"/>
          <w:szCs w:val="22"/>
          <w:lang w:val="ro-RO"/>
        </w:rPr>
        <w:t xml:space="preserve"> pe toată durata, precum şi după încetarea acestuia, în scopul verificării modului de implementare şi/sau a respectării clauzelor contractuale şi a legislației naționale şi europene.</w:t>
      </w:r>
    </w:p>
    <w:p w14:paraId="0D1E5638" w14:textId="68E95F9C" w:rsidR="00E053DD" w:rsidRPr="00100E5C" w:rsidRDefault="00E053DD" w:rsidP="0066618E">
      <w:pPr>
        <w:pStyle w:val="ListParagraph"/>
        <w:numPr>
          <w:ilvl w:val="0"/>
          <w:numId w:val="16"/>
        </w:numPr>
        <w:tabs>
          <w:tab w:val="left" w:pos="851"/>
        </w:tabs>
        <w:jc w:val="both"/>
        <w:rPr>
          <w:rFonts w:ascii="Calibri" w:hAnsi="Calibri" w:cs="Calibri"/>
          <w:sz w:val="22"/>
          <w:szCs w:val="22"/>
          <w:lang w:val="ro-RO"/>
        </w:rPr>
      </w:pPr>
      <w:r w:rsidRPr="00100E5C">
        <w:rPr>
          <w:rFonts w:ascii="Calibri" w:hAnsi="Calibri" w:cs="Calibri"/>
          <w:sz w:val="22"/>
          <w:szCs w:val="22"/>
          <w:lang w:val="ro-RO"/>
        </w:rPr>
        <w:t xml:space="preserve">Beneficiarul are obligația de a asigura furnizarea </w:t>
      </w:r>
      <w:r w:rsidR="007203FE" w:rsidRPr="00100E5C">
        <w:rPr>
          <w:rFonts w:ascii="Calibri" w:hAnsi="Calibri" w:cs="Calibri"/>
          <w:sz w:val="22"/>
          <w:szCs w:val="22"/>
          <w:lang w:val="ro-RO"/>
        </w:rPr>
        <w:t xml:space="preserve">către AM/OI a </w:t>
      </w:r>
      <w:r w:rsidRPr="00100E5C">
        <w:rPr>
          <w:rFonts w:ascii="Calibri" w:hAnsi="Calibri" w:cs="Calibri"/>
          <w:sz w:val="22"/>
          <w:szCs w:val="22"/>
          <w:lang w:val="ro-RO"/>
        </w:rPr>
        <w:t xml:space="preserve">următoarelor categorii de date privind utilizarea fondurilor: </w:t>
      </w:r>
      <w:r w:rsidR="00726819" w:rsidRPr="00100E5C">
        <w:rPr>
          <w:rFonts w:ascii="Calibri" w:hAnsi="Calibri" w:cs="Calibri"/>
          <w:sz w:val="22"/>
          <w:szCs w:val="22"/>
          <w:lang w:val="ro-RO"/>
        </w:rPr>
        <w:t>p</w:t>
      </w:r>
      <w:r w:rsidRPr="00100E5C">
        <w:rPr>
          <w:rFonts w:ascii="Calibri" w:hAnsi="Calibri" w:cs="Calibri"/>
          <w:sz w:val="22"/>
          <w:szCs w:val="22"/>
          <w:lang w:val="ro-RO"/>
        </w:rPr>
        <w:t>renumele, numele și data nașterii beneficiarului real/beneficiarilor reali al/ai destinatarului fondurilor sau al contractantului, astfel cum este definit la art.3, alin.(6) din DIRECTIVA (UE) 2015/849</w:t>
      </w:r>
      <w:r w:rsidR="00EB12D3" w:rsidRPr="00100E5C">
        <w:rPr>
          <w:rFonts w:ascii="Calibri" w:hAnsi="Calibri" w:cs="Calibri"/>
          <w:sz w:val="22"/>
          <w:szCs w:val="22"/>
          <w:lang w:val="ro-RO"/>
        </w:rPr>
        <w:t xml:space="preserve">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r w:rsidR="00C56739" w:rsidRPr="00100E5C">
        <w:rPr>
          <w:rFonts w:ascii="Calibri" w:hAnsi="Calibri" w:cs="Calibri"/>
          <w:sz w:val="22"/>
          <w:szCs w:val="22"/>
          <w:lang w:val="ro-RO"/>
        </w:rPr>
        <w:t>.</w:t>
      </w:r>
    </w:p>
    <w:p w14:paraId="0DB70F0B" w14:textId="1B8E5FE5" w:rsidR="009B10CA" w:rsidRPr="00100E5C" w:rsidRDefault="009B10CA" w:rsidP="00B6450E">
      <w:pPr>
        <w:pStyle w:val="ListParagraph"/>
        <w:numPr>
          <w:ilvl w:val="0"/>
          <w:numId w:val="16"/>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Beneficiarul/Liderul de parteneriat/partenerii au obligația de a notifica AM/OI cu privire la starea de insolvență/ faliment</w:t>
      </w:r>
      <w:r w:rsidR="00EF524C" w:rsidRPr="00100E5C">
        <w:rPr>
          <w:rFonts w:ascii="Calibri" w:hAnsi="Calibri" w:cs="Calibri"/>
          <w:sz w:val="22"/>
          <w:szCs w:val="22"/>
          <w:lang w:val="ro-RO"/>
        </w:rPr>
        <w:t>/încadrarea întreprinderii ca ”întreprindere în dificultate” și altele asemenea</w:t>
      </w:r>
      <w:r w:rsidRPr="00100E5C">
        <w:rPr>
          <w:rFonts w:ascii="Calibri" w:hAnsi="Calibri" w:cs="Calibri"/>
          <w:sz w:val="22"/>
          <w:szCs w:val="22"/>
          <w:lang w:val="ro-RO"/>
        </w:rPr>
        <w:t xml:space="preserve">, în termen de ________se va </w:t>
      </w:r>
      <w:r w:rsidR="00286B25" w:rsidRPr="00100E5C">
        <w:rPr>
          <w:rFonts w:ascii="Calibri" w:hAnsi="Calibri" w:cs="Calibri"/>
          <w:sz w:val="22"/>
          <w:szCs w:val="22"/>
          <w:lang w:val="ro-RO"/>
        </w:rPr>
        <w:t>stabili</w:t>
      </w:r>
      <w:r w:rsidRPr="00100E5C">
        <w:rPr>
          <w:rFonts w:ascii="Calibri" w:hAnsi="Calibri" w:cs="Calibri"/>
          <w:sz w:val="22"/>
          <w:szCs w:val="22"/>
          <w:lang w:val="ro-RO"/>
        </w:rPr>
        <w:t xml:space="preserve"> de către AM______.</w:t>
      </w:r>
    </w:p>
    <w:p w14:paraId="5037930A" w14:textId="5C05DCAE" w:rsidR="00FE4A0D" w:rsidRPr="00100E5C" w:rsidRDefault="00762971" w:rsidP="00FE4A0D">
      <w:pPr>
        <w:pStyle w:val="ListParagraph"/>
        <w:numPr>
          <w:ilvl w:val="0"/>
          <w:numId w:val="16"/>
        </w:numPr>
        <w:tabs>
          <w:tab w:val="left" w:pos="993"/>
        </w:tabs>
        <w:ind w:right="106"/>
        <w:jc w:val="both"/>
        <w:rPr>
          <w:rFonts w:ascii="Calibri" w:hAnsi="Calibri" w:cs="Calibri"/>
          <w:sz w:val="22"/>
          <w:szCs w:val="22"/>
          <w:lang w:val="ro-RO"/>
        </w:rPr>
      </w:pPr>
      <w:r w:rsidRPr="00100E5C">
        <w:rPr>
          <w:rFonts w:ascii="Calibri" w:hAnsi="Calibri" w:cs="Calibri"/>
          <w:sz w:val="22"/>
          <w:szCs w:val="22"/>
          <w:lang w:val="ro-RO"/>
        </w:rPr>
        <w:t xml:space="preserve">Beneficiarul are obligația să se asigure că este respectat principiul </w:t>
      </w:r>
      <w:r w:rsidR="00D85812" w:rsidRPr="00100E5C">
        <w:rPr>
          <w:rFonts w:ascii="Calibri" w:hAnsi="Calibri" w:cs="Calibri"/>
          <w:sz w:val="22"/>
          <w:szCs w:val="22"/>
          <w:lang w:val="ro-RO"/>
        </w:rPr>
        <w:t>”de a nu prejudicia în mod semnificativ” (</w:t>
      </w:r>
      <w:r w:rsidRPr="00100E5C">
        <w:rPr>
          <w:rFonts w:ascii="Calibri" w:hAnsi="Calibri" w:cs="Calibri"/>
          <w:sz w:val="22"/>
          <w:szCs w:val="22"/>
          <w:lang w:val="ro-RO"/>
        </w:rPr>
        <w:t>”do not significant</w:t>
      </w:r>
      <w:r w:rsidR="00D85812" w:rsidRPr="00100E5C">
        <w:rPr>
          <w:rFonts w:ascii="Calibri" w:hAnsi="Calibri" w:cs="Calibri"/>
          <w:sz w:val="22"/>
          <w:szCs w:val="22"/>
          <w:lang w:val="ro-RO"/>
        </w:rPr>
        <w:t>ly</w:t>
      </w:r>
      <w:r w:rsidRPr="00100E5C">
        <w:rPr>
          <w:rFonts w:ascii="Calibri" w:hAnsi="Calibri" w:cs="Calibri"/>
          <w:sz w:val="22"/>
          <w:szCs w:val="22"/>
          <w:lang w:val="ro-RO"/>
        </w:rPr>
        <w:t xml:space="preserve"> harm”</w:t>
      </w:r>
      <w:r w:rsidR="00D85812" w:rsidRPr="00100E5C">
        <w:rPr>
          <w:rFonts w:ascii="Calibri" w:hAnsi="Calibri" w:cs="Calibri"/>
          <w:sz w:val="22"/>
          <w:szCs w:val="22"/>
          <w:lang w:val="ro-RO"/>
        </w:rPr>
        <w:t xml:space="preserve"> engl. orig.)</w:t>
      </w:r>
      <w:r w:rsidR="00FE4A0D" w:rsidRPr="00100E5C">
        <w:rPr>
          <w:rFonts w:ascii="Calibri" w:hAnsi="Calibri" w:cs="Calibri"/>
          <w:sz w:val="22"/>
          <w:szCs w:val="22"/>
          <w:lang w:val="ro-RO"/>
        </w:rPr>
        <w:t xml:space="preserve"> pe tot parcursul implementării proiectului, inclusiv prin includerea de cer</w:t>
      </w:r>
      <w:r w:rsidR="0055122F" w:rsidRPr="00100E5C">
        <w:rPr>
          <w:rFonts w:ascii="Calibri" w:hAnsi="Calibri" w:cs="Calibri"/>
          <w:sz w:val="22"/>
          <w:szCs w:val="22"/>
          <w:lang w:val="ro-RO"/>
        </w:rPr>
        <w:t>i</w:t>
      </w:r>
      <w:r w:rsidR="00FE4A0D" w:rsidRPr="00100E5C">
        <w:rPr>
          <w:rFonts w:ascii="Calibri" w:hAnsi="Calibri" w:cs="Calibri"/>
          <w:sz w:val="22"/>
          <w:szCs w:val="22"/>
          <w:lang w:val="ro-RO"/>
        </w:rPr>
        <w:t>nțe specifice în documentațiile și contractele de achiziții, acolo unde este cazul.</w:t>
      </w:r>
      <w:r w:rsidRPr="00100E5C">
        <w:rPr>
          <w:rFonts w:ascii="Calibri" w:hAnsi="Calibri" w:cs="Calibri"/>
          <w:sz w:val="22"/>
          <w:szCs w:val="22"/>
          <w:lang w:val="ro-RO"/>
        </w:rPr>
        <w:t xml:space="preserve">  </w:t>
      </w:r>
    </w:p>
    <w:p w14:paraId="6D44B054" w14:textId="77777777" w:rsidR="0026302A" w:rsidRPr="00100E5C" w:rsidRDefault="0026302A" w:rsidP="00DC0C4E">
      <w:pPr>
        <w:pStyle w:val="ListParagraph"/>
        <w:numPr>
          <w:ilvl w:val="0"/>
          <w:numId w:val="16"/>
        </w:numPr>
        <w:tabs>
          <w:tab w:val="left" w:pos="993"/>
        </w:tabs>
        <w:ind w:right="76"/>
        <w:jc w:val="both"/>
        <w:rPr>
          <w:rFonts w:ascii="Calibri" w:eastAsia="Arial" w:hAnsi="Calibri" w:cs="Calibri"/>
          <w:sz w:val="22"/>
          <w:szCs w:val="22"/>
          <w:lang w:val="ro-RO"/>
        </w:rPr>
      </w:pPr>
      <w:r w:rsidRPr="00100E5C">
        <w:rPr>
          <w:rFonts w:ascii="Calibri" w:eastAsia="Arial" w:hAnsi="Calibri" w:cs="Calibri"/>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100E5C" w:rsidRDefault="0026302A" w:rsidP="00DC0C4E">
      <w:pPr>
        <w:tabs>
          <w:tab w:val="left" w:pos="993"/>
        </w:tabs>
        <w:ind w:right="106"/>
        <w:jc w:val="both"/>
        <w:rPr>
          <w:rFonts w:ascii="Calibri" w:hAnsi="Calibri" w:cs="Calibri"/>
          <w:sz w:val="22"/>
          <w:szCs w:val="22"/>
          <w:lang w:val="ro-RO"/>
        </w:rPr>
      </w:pPr>
    </w:p>
    <w:p w14:paraId="532CCD96" w14:textId="49A14CCB" w:rsidR="00F26521" w:rsidRPr="00100E5C" w:rsidRDefault="00B903F1" w:rsidP="002B1851">
      <w:pPr>
        <w:tabs>
          <w:tab w:val="left" w:pos="180"/>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(pentru proiectele de infrastructură</w:t>
      </w:r>
      <w:r w:rsidR="008556C0" w:rsidRPr="00100E5C">
        <w:rPr>
          <w:rFonts w:ascii="Calibri" w:eastAsia="Arial" w:hAnsi="Calibri" w:cs="Calibri"/>
          <w:spacing w:val="-1"/>
          <w:sz w:val="22"/>
          <w:szCs w:val="24"/>
          <w:lang w:val="ro-RO"/>
        </w:rPr>
        <w:t>/obiective de investiții</w:t>
      </w:r>
      <w:r w:rsidR="00734152" w:rsidRPr="00100E5C">
        <w:rPr>
          <w:rFonts w:ascii="Calibri" w:eastAsia="Arial" w:hAnsi="Calibri" w:cs="Calibri"/>
          <w:spacing w:val="-1"/>
          <w:sz w:val="22"/>
          <w:szCs w:val="24"/>
          <w:lang w:val="ro-RO"/>
        </w:rPr>
        <w:t xml:space="preserve"> și/sau care presupun execuția de lucrări</w:t>
      </w:r>
      <w:r w:rsidRPr="00100E5C">
        <w:rPr>
          <w:rFonts w:ascii="Calibri" w:eastAsia="Arial" w:hAnsi="Calibri" w:cs="Calibri"/>
          <w:spacing w:val="-1"/>
          <w:sz w:val="22"/>
          <w:szCs w:val="24"/>
          <w:lang w:val="ro-RO"/>
        </w:rPr>
        <w:t xml:space="preserve">) </w:t>
      </w:r>
    </w:p>
    <w:p w14:paraId="5B863812" w14:textId="5B59C233" w:rsidR="00D72307" w:rsidRPr="00100E5C" w:rsidRDefault="00734152" w:rsidP="00DC0C4E">
      <w:pPr>
        <w:pStyle w:val="ListParagraph"/>
        <w:numPr>
          <w:ilvl w:val="0"/>
          <w:numId w:val="16"/>
        </w:numPr>
        <w:tabs>
          <w:tab w:val="left" w:pos="993"/>
        </w:tabs>
        <w:ind w:right="76"/>
        <w:jc w:val="both"/>
        <w:rPr>
          <w:rFonts w:ascii="Calibri" w:hAnsi="Calibri" w:cs="Calibri"/>
          <w:sz w:val="22"/>
          <w:szCs w:val="22"/>
          <w:lang w:val="ro-RO"/>
        </w:rPr>
      </w:pPr>
      <w:r w:rsidRPr="00100E5C">
        <w:rPr>
          <w:rFonts w:ascii="Calibri" w:hAnsi="Calibri" w:cs="Calibri"/>
          <w:sz w:val="22"/>
          <w:szCs w:val="22"/>
          <w:lang w:val="ro-RO"/>
        </w:rPr>
        <w:t xml:space="preserve">Beneficiarul are obligația de a se asigura că la emiterea ordinului de începere a </w:t>
      </w:r>
      <w:r w:rsidR="0014675F" w:rsidRPr="00100E5C">
        <w:rPr>
          <w:rFonts w:ascii="Calibri" w:hAnsi="Calibri" w:cs="Calibri"/>
          <w:sz w:val="22"/>
          <w:szCs w:val="22"/>
          <w:lang w:val="ro-RO"/>
        </w:rPr>
        <w:t>execuției</w:t>
      </w:r>
      <w:r w:rsidRPr="00100E5C">
        <w:rPr>
          <w:rFonts w:ascii="Calibri" w:hAnsi="Calibri" w:cs="Calibri"/>
          <w:sz w:val="22"/>
          <w:szCs w:val="22"/>
          <w:lang w:val="ro-RO"/>
        </w:rPr>
        <w:t xml:space="preserve"> lucrărilor sunt îndeplinite toate </w:t>
      </w:r>
      <w:r w:rsidR="0014675F" w:rsidRPr="00100E5C">
        <w:rPr>
          <w:rFonts w:ascii="Calibri" w:hAnsi="Calibri" w:cs="Calibri"/>
          <w:sz w:val="22"/>
          <w:szCs w:val="22"/>
          <w:lang w:val="ro-RO"/>
        </w:rPr>
        <w:t>condițiile</w:t>
      </w:r>
      <w:r w:rsidRPr="00100E5C">
        <w:rPr>
          <w:rFonts w:ascii="Calibri" w:hAnsi="Calibri" w:cs="Calibri"/>
          <w:sz w:val="22"/>
          <w:szCs w:val="22"/>
          <w:lang w:val="ro-RO"/>
        </w:rPr>
        <w:t xml:space="preserve"> legale pentru executarea acestora.</w:t>
      </w:r>
    </w:p>
    <w:p w14:paraId="6566FDF8" w14:textId="4D258E55" w:rsidR="00AD4C2D" w:rsidRPr="00100E5C" w:rsidRDefault="00EF524C" w:rsidP="00DC0C4E">
      <w:pPr>
        <w:pStyle w:val="ListParagraph"/>
        <w:numPr>
          <w:ilvl w:val="0"/>
          <w:numId w:val="16"/>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Beneficiarul are obligația să prevadă în documentațiile de achiziții care vizează infrastructuri cu o durată de viață mai mare de 5 ani prevederi referitoare la ”imunizarea climatică”</w:t>
      </w:r>
      <w:r w:rsidR="00AD4C2D" w:rsidRPr="00100E5C">
        <w:rPr>
          <w:rFonts w:ascii="Calibri" w:hAnsi="Calibri" w:cs="Calibri"/>
          <w:sz w:val="22"/>
          <w:szCs w:val="24"/>
          <w:lang w:val="ro-RO"/>
        </w:rPr>
        <w:t>, așa cum este definită la art. 2, pct. 42 din Regulamentul (UE) 1060/2021.</w:t>
      </w:r>
    </w:p>
    <w:p w14:paraId="2AF69ACC" w14:textId="23467202" w:rsidR="0063078B" w:rsidRPr="00100E5C" w:rsidRDefault="00864A3F" w:rsidP="00DC0C4E">
      <w:pPr>
        <w:pStyle w:val="ListParagraph"/>
        <w:numPr>
          <w:ilvl w:val="0"/>
          <w:numId w:val="16"/>
        </w:numPr>
        <w:tabs>
          <w:tab w:val="left" w:pos="851"/>
        </w:tabs>
        <w:ind w:right="76"/>
        <w:jc w:val="both"/>
        <w:rPr>
          <w:rFonts w:ascii="Calibri" w:hAnsi="Calibri" w:cs="Calibri"/>
          <w:sz w:val="22"/>
          <w:szCs w:val="24"/>
          <w:lang w:val="ro-RO"/>
        </w:rPr>
      </w:pPr>
      <w:r w:rsidRPr="00100E5C">
        <w:rPr>
          <w:rFonts w:ascii="Calibri" w:hAnsi="Calibri" w:cs="Calibri"/>
          <w:sz w:val="22"/>
          <w:szCs w:val="24"/>
          <w:lang w:val="ro-RO"/>
        </w:rPr>
        <w:t xml:space="preserve">Beneficiarul are obligația să prevadă clauze în contractele de </w:t>
      </w:r>
      <w:r w:rsidR="0014675F" w:rsidRPr="00100E5C">
        <w:rPr>
          <w:rFonts w:ascii="Calibri" w:hAnsi="Calibri" w:cs="Calibri"/>
          <w:sz w:val="22"/>
          <w:szCs w:val="24"/>
          <w:lang w:val="ro-RO"/>
        </w:rPr>
        <w:t>achiziție</w:t>
      </w:r>
      <w:r w:rsidRPr="00100E5C">
        <w:rPr>
          <w:rFonts w:ascii="Calibri" w:hAnsi="Calibri" w:cs="Calibri"/>
          <w:sz w:val="22"/>
          <w:szCs w:val="24"/>
          <w:lang w:val="ro-RO"/>
        </w:rPr>
        <w:t xml:space="preserve"> aferente </w:t>
      </w:r>
      <w:r w:rsidR="0014675F" w:rsidRPr="00100E5C">
        <w:rPr>
          <w:rFonts w:ascii="Calibri" w:hAnsi="Calibri" w:cs="Calibri"/>
          <w:sz w:val="22"/>
          <w:szCs w:val="24"/>
          <w:lang w:val="ro-RO"/>
        </w:rPr>
        <w:t>activității</w:t>
      </w:r>
      <w:r w:rsidRPr="00100E5C">
        <w:rPr>
          <w:rFonts w:ascii="Calibri" w:hAnsi="Calibri" w:cs="Calibri"/>
          <w:sz w:val="22"/>
          <w:szCs w:val="24"/>
          <w:lang w:val="ro-RO"/>
        </w:rPr>
        <w:t xml:space="preserve"> de bază, conform cărora contractorii şi subcontractorii organizează şi actualizează </w:t>
      </w:r>
      <w:r w:rsidR="0014675F" w:rsidRPr="00100E5C">
        <w:rPr>
          <w:rFonts w:ascii="Calibri" w:hAnsi="Calibri" w:cs="Calibri"/>
          <w:sz w:val="22"/>
          <w:szCs w:val="24"/>
          <w:lang w:val="ro-RO"/>
        </w:rPr>
        <w:t>documentația</w:t>
      </w:r>
      <w:r w:rsidRPr="00100E5C">
        <w:rPr>
          <w:rFonts w:ascii="Calibri" w:hAnsi="Calibri" w:cs="Calibri"/>
          <w:sz w:val="22"/>
          <w:szCs w:val="24"/>
          <w:lang w:val="ro-RO"/>
        </w:rPr>
        <w:t xml:space="preserve"> privind </w:t>
      </w:r>
      <w:r w:rsidR="0014675F" w:rsidRPr="00100E5C">
        <w:rPr>
          <w:rFonts w:ascii="Calibri" w:hAnsi="Calibri" w:cs="Calibri"/>
          <w:sz w:val="22"/>
          <w:szCs w:val="24"/>
          <w:lang w:val="ro-RO"/>
        </w:rPr>
        <w:t>execuția</w:t>
      </w:r>
      <w:r w:rsidRPr="00100E5C">
        <w:rPr>
          <w:rFonts w:ascii="Calibri" w:hAnsi="Calibri" w:cs="Calibri"/>
          <w:sz w:val="22"/>
          <w:szCs w:val="24"/>
          <w:lang w:val="ro-RO"/>
        </w:rPr>
        <w:t xml:space="preserve"> lucrărilor, aferentă </w:t>
      </w:r>
      <w:r w:rsidR="0014675F" w:rsidRPr="00100E5C">
        <w:rPr>
          <w:rFonts w:ascii="Calibri" w:hAnsi="Calibri" w:cs="Calibri"/>
          <w:sz w:val="22"/>
          <w:szCs w:val="24"/>
          <w:lang w:val="ro-RO"/>
        </w:rPr>
        <w:t>cărții</w:t>
      </w:r>
      <w:r w:rsidRPr="00100E5C">
        <w:rPr>
          <w:rFonts w:ascii="Calibri" w:hAnsi="Calibri" w:cs="Calibri"/>
          <w:sz w:val="22"/>
          <w:szCs w:val="24"/>
          <w:lang w:val="ro-RO"/>
        </w:rPr>
        <w:t xml:space="preserve"> tehnice a </w:t>
      </w:r>
      <w:r w:rsidR="0014675F" w:rsidRPr="00100E5C">
        <w:rPr>
          <w:rFonts w:ascii="Calibri" w:hAnsi="Calibri" w:cs="Calibri"/>
          <w:sz w:val="22"/>
          <w:szCs w:val="24"/>
          <w:lang w:val="ro-RO"/>
        </w:rPr>
        <w:t>construcției</w:t>
      </w:r>
      <w:r w:rsidRPr="00100E5C">
        <w:rPr>
          <w:rFonts w:ascii="Calibri" w:hAnsi="Calibri" w:cs="Calibri"/>
          <w:sz w:val="22"/>
          <w:szCs w:val="24"/>
          <w:lang w:val="ro-RO"/>
        </w:rPr>
        <w:t xml:space="preserve">, prevăzută la art. 17 din Legea nr. 10/1995 privind calitatea în </w:t>
      </w:r>
      <w:r w:rsidR="0014675F" w:rsidRPr="00100E5C">
        <w:rPr>
          <w:rFonts w:ascii="Calibri" w:hAnsi="Calibri" w:cs="Calibri"/>
          <w:sz w:val="22"/>
          <w:szCs w:val="24"/>
          <w:lang w:val="ro-RO"/>
        </w:rPr>
        <w:t>construcții</w:t>
      </w:r>
      <w:r w:rsidRPr="00100E5C">
        <w:rPr>
          <w:rFonts w:ascii="Calibri" w:hAnsi="Calibri" w:cs="Calibri"/>
          <w:sz w:val="22"/>
          <w:szCs w:val="24"/>
          <w:lang w:val="ro-RO"/>
        </w:rPr>
        <w:t xml:space="preserve">, republicată, cu modificările şi completările ulterioare, şi au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să pună la </w:t>
      </w:r>
      <w:r w:rsidR="0014675F" w:rsidRPr="00100E5C">
        <w:rPr>
          <w:rFonts w:ascii="Calibri" w:hAnsi="Calibri" w:cs="Calibri"/>
          <w:sz w:val="22"/>
          <w:szCs w:val="24"/>
          <w:lang w:val="ro-RO"/>
        </w:rPr>
        <w:t>dispoziția</w:t>
      </w:r>
      <w:r w:rsidRPr="00100E5C">
        <w:rPr>
          <w:rFonts w:ascii="Calibri" w:hAnsi="Calibri" w:cs="Calibri"/>
          <w:sz w:val="22"/>
          <w:szCs w:val="24"/>
          <w:lang w:val="ro-RO"/>
        </w:rPr>
        <w:t xml:space="preserve"> beneficiarului orice documente şi/sau </w:t>
      </w:r>
      <w:r w:rsidR="0014675F" w:rsidRPr="00100E5C">
        <w:rPr>
          <w:rFonts w:ascii="Calibri" w:hAnsi="Calibri" w:cs="Calibri"/>
          <w:sz w:val="22"/>
          <w:szCs w:val="24"/>
          <w:lang w:val="ro-RO"/>
        </w:rPr>
        <w:t>informații</w:t>
      </w:r>
      <w:r w:rsidRPr="00100E5C">
        <w:rPr>
          <w:rFonts w:ascii="Calibri" w:hAnsi="Calibri" w:cs="Calibri"/>
          <w:sz w:val="22"/>
          <w:szCs w:val="24"/>
          <w:lang w:val="ro-RO"/>
        </w:rPr>
        <w:t xml:space="preserve"> necesare pentru verificarea modului de implementare a contractului de </w:t>
      </w:r>
      <w:r w:rsidR="0014675F" w:rsidRPr="00100E5C">
        <w:rPr>
          <w:rFonts w:ascii="Calibri" w:hAnsi="Calibri" w:cs="Calibri"/>
          <w:sz w:val="22"/>
          <w:szCs w:val="24"/>
          <w:lang w:val="ro-RO"/>
        </w:rPr>
        <w:t>achiziție</w:t>
      </w:r>
      <w:r w:rsidRPr="00100E5C">
        <w:rPr>
          <w:rFonts w:ascii="Calibri" w:hAnsi="Calibri" w:cs="Calibri"/>
          <w:sz w:val="22"/>
          <w:szCs w:val="24"/>
          <w:lang w:val="ro-RO"/>
        </w:rPr>
        <w:t>.</w:t>
      </w:r>
    </w:p>
    <w:p w14:paraId="3297920A" w14:textId="609078BD" w:rsidR="00854924" w:rsidRPr="00100E5C" w:rsidRDefault="00333246" w:rsidP="00DC0C4E">
      <w:pPr>
        <w:pStyle w:val="ListParagraph"/>
        <w:numPr>
          <w:ilvl w:val="0"/>
          <w:numId w:val="16"/>
        </w:numPr>
        <w:tabs>
          <w:tab w:val="left" w:pos="180"/>
          <w:tab w:val="left" w:pos="851"/>
        </w:tabs>
        <w:ind w:right="72"/>
        <w:jc w:val="both"/>
        <w:rPr>
          <w:rFonts w:ascii="Calibri" w:hAnsi="Calibri" w:cs="Calibri"/>
          <w:sz w:val="22"/>
          <w:szCs w:val="24"/>
          <w:lang w:val="ro-RO"/>
        </w:rPr>
      </w:pPr>
      <w:r w:rsidRPr="00100E5C">
        <w:rPr>
          <w:rFonts w:ascii="Calibri" w:hAnsi="Calibri" w:cs="Calibri"/>
          <w:sz w:val="22"/>
          <w:szCs w:val="24"/>
          <w:lang w:val="ro-RO"/>
        </w:rPr>
        <w:t>Beneficiarul are obligația să prevadă în contractele de achiziție aferente</w:t>
      </w:r>
      <w:r w:rsidR="00EC0020" w:rsidRPr="00100E5C">
        <w:rPr>
          <w:rFonts w:ascii="Calibri" w:hAnsi="Calibri" w:cs="Calibri"/>
          <w:sz w:val="22"/>
          <w:szCs w:val="24"/>
          <w:lang w:val="ro-RO"/>
        </w:rPr>
        <w:t>,</w:t>
      </w:r>
      <w:r w:rsidRPr="00100E5C">
        <w:rPr>
          <w:rFonts w:ascii="Calibri" w:hAnsi="Calibri" w:cs="Calibri"/>
          <w:sz w:val="22"/>
          <w:szCs w:val="24"/>
          <w:lang w:val="ro-RO"/>
        </w:rPr>
        <w:t xml:space="preserve"> </w:t>
      </w:r>
      <w:r w:rsidR="00166F99" w:rsidRPr="00100E5C">
        <w:rPr>
          <w:rFonts w:ascii="Calibri" w:hAnsi="Calibri" w:cs="Calibri"/>
          <w:sz w:val="22"/>
          <w:szCs w:val="24"/>
          <w:lang w:val="ro-RO"/>
        </w:rPr>
        <w:t xml:space="preserve">clauze privind </w:t>
      </w:r>
      <w:r w:rsidRPr="00100E5C">
        <w:rPr>
          <w:rFonts w:ascii="Calibri" w:hAnsi="Calibri" w:cs="Calibri"/>
          <w:sz w:val="22"/>
          <w:szCs w:val="24"/>
          <w:lang w:val="ro-RO"/>
        </w:rPr>
        <w:t>obligația</w:t>
      </w:r>
      <w:r w:rsidR="00F26521" w:rsidRPr="00100E5C">
        <w:rPr>
          <w:rFonts w:ascii="Calibri" w:hAnsi="Calibri" w:cs="Calibri"/>
          <w:sz w:val="22"/>
          <w:szCs w:val="24"/>
          <w:lang w:val="ro-RO"/>
        </w:rPr>
        <w:t xml:space="preserve"> contractorilor </w:t>
      </w:r>
      <w:r w:rsidR="00166F99" w:rsidRPr="00100E5C">
        <w:rPr>
          <w:rFonts w:ascii="Calibri" w:hAnsi="Calibri" w:cs="Calibri"/>
          <w:sz w:val="22"/>
          <w:szCs w:val="24"/>
          <w:lang w:val="ro-RO"/>
        </w:rPr>
        <w:t xml:space="preserve">de a </w:t>
      </w:r>
      <w:r w:rsidR="00F26521" w:rsidRPr="00100E5C">
        <w:rPr>
          <w:rFonts w:ascii="Calibri" w:hAnsi="Calibri" w:cs="Calibri"/>
          <w:sz w:val="22"/>
          <w:szCs w:val="24"/>
          <w:lang w:val="ro-RO"/>
        </w:rPr>
        <w:t xml:space="preserve"> transmite</w:t>
      </w:r>
      <w:r w:rsidR="00EC0020" w:rsidRPr="00100E5C">
        <w:rPr>
          <w:rFonts w:ascii="Calibri" w:hAnsi="Calibri" w:cs="Calibri"/>
          <w:sz w:val="22"/>
          <w:szCs w:val="24"/>
          <w:lang w:val="ro-RO"/>
        </w:rPr>
        <w:t xml:space="preserve"> AM/OI</w:t>
      </w:r>
      <w:r w:rsidR="00FA74D0" w:rsidRPr="00100E5C">
        <w:rPr>
          <w:rFonts w:ascii="Calibri" w:hAnsi="Calibri" w:cs="Calibri"/>
          <w:sz w:val="22"/>
          <w:szCs w:val="24"/>
          <w:lang w:val="ro-RO"/>
        </w:rPr>
        <w:t>,</w:t>
      </w:r>
      <w:r w:rsidRPr="00100E5C">
        <w:rPr>
          <w:rFonts w:ascii="Calibri" w:hAnsi="Calibri" w:cs="Calibri"/>
          <w:sz w:val="22"/>
          <w:szCs w:val="24"/>
          <w:lang w:val="ro-RO"/>
        </w:rPr>
        <w:t xml:space="preserve"> lunar</w:t>
      </w:r>
      <w:r w:rsidR="00F26521" w:rsidRPr="00100E5C">
        <w:rPr>
          <w:rFonts w:ascii="Calibri" w:hAnsi="Calibri" w:cs="Calibri"/>
          <w:sz w:val="22"/>
          <w:szCs w:val="24"/>
          <w:lang w:val="ro-RO"/>
        </w:rPr>
        <w:t>, în termen</w:t>
      </w:r>
      <w:r w:rsidR="00F26521" w:rsidRPr="00100E5C">
        <w:rPr>
          <w:rFonts w:ascii="Calibri" w:hAnsi="Calibri" w:cs="Calibri"/>
          <w:sz w:val="22"/>
          <w:szCs w:val="22"/>
          <w:lang w:val="ro-RO"/>
        </w:rPr>
        <w:t xml:space="preserve"> de 15 zile de la finalizarea lunii, pe toata durata de execuție a contractelor de achiziție de lucrări, </w:t>
      </w:r>
      <w:r w:rsidR="00FA74D0" w:rsidRPr="00100E5C">
        <w:rPr>
          <w:rFonts w:ascii="Calibri" w:hAnsi="Calibri" w:cs="Calibri"/>
          <w:sz w:val="22"/>
          <w:szCs w:val="22"/>
          <w:lang w:val="ro-RO"/>
        </w:rPr>
        <w:t xml:space="preserve">prin sistemul informatic MySMIS2021, </w:t>
      </w:r>
      <w:r w:rsidRPr="00100E5C">
        <w:rPr>
          <w:rFonts w:ascii="Calibri" w:hAnsi="Calibri" w:cs="Calibri"/>
          <w:sz w:val="22"/>
          <w:szCs w:val="22"/>
          <w:lang w:val="ro-RO"/>
        </w:rPr>
        <w:t>informații care</w:t>
      </w:r>
      <w:r w:rsidRPr="00100E5C">
        <w:rPr>
          <w:rFonts w:ascii="Calibri" w:hAnsi="Calibri" w:cs="Calibri"/>
          <w:sz w:val="22"/>
          <w:szCs w:val="24"/>
          <w:lang w:val="ro-RO"/>
        </w:rPr>
        <w:t xml:space="preserve"> permit generarea de către </w:t>
      </w:r>
      <w:r w:rsidR="005E243B" w:rsidRPr="00100E5C">
        <w:rPr>
          <w:rFonts w:ascii="Calibri" w:hAnsi="Calibri" w:cs="Calibri"/>
          <w:sz w:val="22"/>
          <w:szCs w:val="24"/>
          <w:lang w:val="ro-RO"/>
        </w:rPr>
        <w:t xml:space="preserve">sistemul informatic MySMIS2021/SMIS2021+ </w:t>
      </w:r>
      <w:r w:rsidRPr="00100E5C">
        <w:rPr>
          <w:rFonts w:ascii="Calibri" w:hAnsi="Calibri" w:cs="Calibri"/>
          <w:sz w:val="22"/>
          <w:szCs w:val="24"/>
          <w:lang w:val="ro-RO"/>
        </w:rPr>
        <w:t xml:space="preserve">de </w:t>
      </w:r>
      <w:r w:rsidR="00F26521" w:rsidRPr="00100E5C">
        <w:rPr>
          <w:rFonts w:ascii="Calibri" w:hAnsi="Calibri" w:cs="Calibri"/>
          <w:sz w:val="22"/>
          <w:szCs w:val="24"/>
          <w:lang w:val="ro-RO"/>
        </w:rPr>
        <w:t xml:space="preserve">rapoarte privind stadiul fizic și valoric realizat, comparativ cu cel programat, </w:t>
      </w:r>
      <w:r w:rsidR="000F5426" w:rsidRPr="00100E5C">
        <w:rPr>
          <w:rFonts w:ascii="Calibri" w:hAnsi="Calibri" w:cs="Calibri"/>
          <w:sz w:val="22"/>
          <w:szCs w:val="24"/>
          <w:lang w:val="ro-RO"/>
        </w:rPr>
        <w:t>„C</w:t>
      </w:r>
      <w:r w:rsidR="00F26521" w:rsidRPr="00100E5C">
        <w:rPr>
          <w:rFonts w:ascii="Calibri" w:hAnsi="Calibri" w:cs="Calibri"/>
          <w:sz w:val="22"/>
          <w:szCs w:val="24"/>
          <w:lang w:val="ro-RO"/>
        </w:rPr>
        <w:t>urba S</w:t>
      </w:r>
      <w:r w:rsidR="000F5426" w:rsidRPr="00100E5C">
        <w:rPr>
          <w:rFonts w:ascii="Calibri" w:hAnsi="Calibri" w:cs="Calibri"/>
          <w:sz w:val="22"/>
          <w:szCs w:val="24"/>
          <w:lang w:val="ro-RO"/>
        </w:rPr>
        <w:t>”</w:t>
      </w:r>
      <w:r w:rsidR="00F26521" w:rsidRPr="00100E5C">
        <w:rPr>
          <w:rFonts w:ascii="Calibri" w:hAnsi="Calibri" w:cs="Calibri"/>
          <w:sz w:val="22"/>
          <w:szCs w:val="24"/>
          <w:lang w:val="ro-RO"/>
        </w:rPr>
        <w:t xml:space="preserve"> a evoluției financiare și progresul fizic, în corelare cu graficele fizice și valorice de execuție a lucrărilor actualizate.</w:t>
      </w:r>
    </w:p>
    <w:p w14:paraId="72EF0F5E" w14:textId="52F5454A" w:rsidR="00F26521" w:rsidRPr="00100E5C" w:rsidRDefault="00EE7635" w:rsidP="00DC0C4E">
      <w:pPr>
        <w:pStyle w:val="ListParagraph"/>
        <w:numPr>
          <w:ilvl w:val="0"/>
          <w:numId w:val="16"/>
        </w:numPr>
        <w:tabs>
          <w:tab w:val="left" w:pos="180"/>
          <w:tab w:val="left" w:pos="851"/>
        </w:tabs>
        <w:ind w:right="72"/>
        <w:jc w:val="both"/>
        <w:rPr>
          <w:rFonts w:ascii="Calibri" w:eastAsia="Arial" w:hAnsi="Calibri" w:cs="Calibri"/>
          <w:sz w:val="22"/>
          <w:szCs w:val="24"/>
          <w:lang w:val="ro-RO"/>
        </w:rPr>
      </w:pPr>
      <w:r w:rsidRPr="00100E5C">
        <w:rPr>
          <w:rFonts w:ascii="Calibri" w:hAnsi="Calibri" w:cs="Calibri"/>
          <w:sz w:val="22"/>
          <w:szCs w:val="24"/>
          <w:lang w:val="ro-RO"/>
        </w:rPr>
        <w:t xml:space="preserve">În situația în care au fost încheiate contracte de achiziție, </w:t>
      </w:r>
      <w:r w:rsidR="00BC29F3" w:rsidRPr="00100E5C">
        <w:rPr>
          <w:rFonts w:ascii="Calibri" w:hAnsi="Calibri" w:cs="Calibri"/>
          <w:sz w:val="22"/>
          <w:szCs w:val="24"/>
          <w:lang w:val="ro-RO"/>
        </w:rPr>
        <w:t>la data semnării contractului de finanțare</w:t>
      </w:r>
      <w:r w:rsidRPr="00100E5C">
        <w:rPr>
          <w:rFonts w:ascii="Calibri" w:hAnsi="Calibri" w:cs="Calibri"/>
          <w:sz w:val="22"/>
          <w:szCs w:val="24"/>
          <w:lang w:val="ro-RO"/>
        </w:rPr>
        <w:t xml:space="preserve">, </w:t>
      </w:r>
      <w:r w:rsidR="00BC29F3" w:rsidRPr="00100E5C">
        <w:rPr>
          <w:rFonts w:ascii="Calibri" w:hAnsi="Calibri" w:cs="Calibri"/>
          <w:sz w:val="22"/>
          <w:szCs w:val="24"/>
          <w:lang w:val="ro-RO"/>
        </w:rPr>
        <w:t>beneficiarul</w:t>
      </w:r>
      <w:r w:rsidRPr="00100E5C">
        <w:rPr>
          <w:rFonts w:ascii="Calibri" w:hAnsi="Calibri" w:cs="Calibri"/>
          <w:sz w:val="22"/>
          <w:szCs w:val="24"/>
          <w:lang w:val="ro-RO"/>
        </w:rPr>
        <w:t xml:space="preserve"> încheie acte adiționale la contractele de achiziție pentru a asigura </w:t>
      </w:r>
      <w:r w:rsidR="007A0009" w:rsidRPr="00100E5C">
        <w:rPr>
          <w:rFonts w:ascii="Calibri" w:hAnsi="Calibri" w:cs="Calibri"/>
          <w:sz w:val="22"/>
          <w:szCs w:val="24"/>
          <w:lang w:val="ro-RO"/>
        </w:rPr>
        <w:t xml:space="preserve">aplicarea </w:t>
      </w:r>
      <w:r w:rsidRPr="00100E5C">
        <w:rPr>
          <w:rFonts w:ascii="Calibri" w:hAnsi="Calibri" w:cs="Calibri"/>
          <w:sz w:val="22"/>
          <w:szCs w:val="24"/>
          <w:lang w:val="ro-RO"/>
        </w:rPr>
        <w:t>prevederilor alin</w:t>
      </w:r>
      <w:r w:rsidR="00C82D42" w:rsidRPr="00100E5C">
        <w:rPr>
          <w:rFonts w:ascii="Calibri" w:hAnsi="Calibri" w:cs="Calibri"/>
          <w:sz w:val="22"/>
          <w:szCs w:val="24"/>
          <w:lang w:val="ro-RO"/>
        </w:rPr>
        <w:t>.</w:t>
      </w:r>
      <w:r w:rsidRPr="00100E5C">
        <w:rPr>
          <w:rFonts w:ascii="Calibri" w:hAnsi="Calibri" w:cs="Calibri"/>
          <w:sz w:val="22"/>
          <w:szCs w:val="24"/>
          <w:lang w:val="ro-RO"/>
        </w:rPr>
        <w:t xml:space="preserve"> (</w:t>
      </w:r>
      <w:r w:rsidR="00EC366F" w:rsidRPr="00100E5C">
        <w:rPr>
          <w:rFonts w:ascii="Calibri" w:hAnsi="Calibri" w:cs="Calibri"/>
          <w:sz w:val="22"/>
          <w:szCs w:val="24"/>
          <w:lang w:val="ro-RO"/>
        </w:rPr>
        <w:t>4</w:t>
      </w:r>
      <w:r w:rsidR="00D129F1" w:rsidRPr="00100E5C">
        <w:rPr>
          <w:rFonts w:ascii="Calibri" w:hAnsi="Calibri" w:cs="Calibri"/>
          <w:sz w:val="22"/>
          <w:szCs w:val="24"/>
          <w:lang w:val="ro-RO"/>
        </w:rPr>
        <w:t>3</w:t>
      </w:r>
      <w:r w:rsidRPr="00100E5C">
        <w:rPr>
          <w:rFonts w:ascii="Calibri" w:hAnsi="Calibri" w:cs="Calibri"/>
          <w:sz w:val="22"/>
          <w:szCs w:val="24"/>
          <w:lang w:val="ro-RO"/>
        </w:rPr>
        <w:t xml:space="preserve">) </w:t>
      </w:r>
      <w:r w:rsidR="000A6BDE" w:rsidRPr="00100E5C">
        <w:rPr>
          <w:rFonts w:ascii="Calibri" w:hAnsi="Calibri" w:cs="Calibri"/>
          <w:sz w:val="22"/>
          <w:szCs w:val="24"/>
          <w:lang w:val="ro-RO"/>
        </w:rPr>
        <w:t>-</w:t>
      </w:r>
      <w:r w:rsidR="00C9089A" w:rsidRPr="00100E5C">
        <w:rPr>
          <w:rFonts w:ascii="Calibri" w:hAnsi="Calibri" w:cs="Calibri"/>
          <w:sz w:val="22"/>
          <w:szCs w:val="24"/>
          <w:lang w:val="ro-RO"/>
        </w:rPr>
        <w:t xml:space="preserve"> </w:t>
      </w:r>
      <w:r w:rsidRPr="00100E5C">
        <w:rPr>
          <w:rFonts w:ascii="Calibri" w:hAnsi="Calibri" w:cs="Calibri"/>
          <w:sz w:val="22"/>
          <w:szCs w:val="24"/>
          <w:lang w:val="ro-RO"/>
        </w:rPr>
        <w:t>(</w:t>
      </w:r>
      <w:r w:rsidR="00EF524C" w:rsidRPr="00100E5C">
        <w:rPr>
          <w:rFonts w:ascii="Calibri" w:hAnsi="Calibri" w:cs="Calibri"/>
          <w:sz w:val="22"/>
          <w:szCs w:val="24"/>
          <w:lang w:val="ro-RO"/>
        </w:rPr>
        <w:t>4</w:t>
      </w:r>
      <w:r w:rsidR="00D129F1" w:rsidRPr="00100E5C">
        <w:rPr>
          <w:rFonts w:ascii="Calibri" w:hAnsi="Calibri" w:cs="Calibri"/>
          <w:sz w:val="22"/>
          <w:szCs w:val="24"/>
          <w:lang w:val="ro-RO"/>
        </w:rPr>
        <w:t>4</w:t>
      </w:r>
      <w:r w:rsidRPr="00100E5C">
        <w:rPr>
          <w:rFonts w:ascii="Calibri" w:hAnsi="Calibri" w:cs="Calibri"/>
          <w:sz w:val="22"/>
          <w:szCs w:val="24"/>
          <w:lang w:val="ro-RO"/>
        </w:rPr>
        <w:t>)</w:t>
      </w:r>
      <w:r w:rsidR="007A0009" w:rsidRPr="00100E5C">
        <w:rPr>
          <w:rFonts w:ascii="Calibri" w:hAnsi="Calibri" w:cs="Calibri"/>
          <w:sz w:val="22"/>
          <w:szCs w:val="24"/>
          <w:lang w:val="ro-RO"/>
        </w:rPr>
        <w:t>.</w:t>
      </w:r>
    </w:p>
    <w:p w14:paraId="0E34956D" w14:textId="0FF2DBC9" w:rsidR="00E4675F" w:rsidRPr="00100E5C" w:rsidRDefault="00E4675F" w:rsidP="00BB3782">
      <w:pPr>
        <w:tabs>
          <w:tab w:val="left" w:pos="180"/>
          <w:tab w:val="left" w:pos="993"/>
        </w:tabs>
        <w:ind w:right="72"/>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(pentru proiectele implementate în cadrul ITI) </w:t>
      </w:r>
    </w:p>
    <w:p w14:paraId="476DB48C" w14:textId="4DC656FA" w:rsidR="0046605F" w:rsidRPr="00100E5C" w:rsidRDefault="00D72307" w:rsidP="00DC0C4E">
      <w:pPr>
        <w:pStyle w:val="ListParagraph"/>
        <w:numPr>
          <w:ilvl w:val="0"/>
          <w:numId w:val="16"/>
        </w:numPr>
        <w:tabs>
          <w:tab w:val="left" w:pos="567"/>
          <w:tab w:val="left" w:pos="993"/>
        </w:tabs>
        <w:jc w:val="both"/>
        <w:rPr>
          <w:rFonts w:ascii="Calibri" w:hAnsi="Calibri" w:cs="Calibri"/>
          <w:sz w:val="22"/>
          <w:szCs w:val="24"/>
          <w:lang w:val="ro-RO"/>
        </w:rPr>
      </w:pPr>
      <w:r w:rsidRPr="00100E5C" w:rsidDel="00D72307">
        <w:rPr>
          <w:rFonts w:ascii="Calibri" w:hAnsi="Calibri" w:cs="Calibri"/>
          <w:sz w:val="22"/>
          <w:szCs w:val="24"/>
          <w:lang w:val="ro-RO"/>
        </w:rPr>
        <w:t xml:space="preserve"> </w:t>
      </w:r>
      <w:r w:rsidR="00F76AD8" w:rsidRPr="00100E5C">
        <w:rPr>
          <w:rFonts w:ascii="Calibri" w:hAnsi="Calibri" w:cs="Calibri"/>
          <w:sz w:val="22"/>
          <w:szCs w:val="24"/>
          <w:lang w:val="ro-RO"/>
        </w:rPr>
        <w:t xml:space="preserve">În cazul proiectelor </w:t>
      </w:r>
      <w:r w:rsidR="00B40915" w:rsidRPr="00100E5C">
        <w:rPr>
          <w:rFonts w:ascii="Calibri" w:hAnsi="Calibri" w:cs="Calibri"/>
          <w:sz w:val="22"/>
          <w:szCs w:val="24"/>
          <w:lang w:val="ro-RO"/>
        </w:rPr>
        <w:t xml:space="preserve">implementate în zona </w:t>
      </w:r>
      <w:r w:rsidR="0014675F" w:rsidRPr="00100E5C">
        <w:rPr>
          <w:rFonts w:ascii="Calibri" w:hAnsi="Calibri" w:cs="Calibri"/>
          <w:sz w:val="22"/>
          <w:szCs w:val="24"/>
          <w:lang w:val="ro-RO"/>
        </w:rPr>
        <w:t>Investiției</w:t>
      </w:r>
      <w:r w:rsidR="00B40915" w:rsidRPr="00100E5C">
        <w:rPr>
          <w:rFonts w:ascii="Calibri" w:hAnsi="Calibri" w:cs="Calibri"/>
          <w:sz w:val="22"/>
          <w:szCs w:val="24"/>
          <w:lang w:val="ro-RO"/>
        </w:rPr>
        <w:t xml:space="preserve"> Teritoriale Integrate</w:t>
      </w:r>
      <w:r w:rsidR="002C2A3F" w:rsidRPr="00100E5C">
        <w:rPr>
          <w:rFonts w:ascii="Calibri" w:hAnsi="Calibri" w:cs="Calibri"/>
          <w:sz w:val="22"/>
          <w:szCs w:val="24"/>
          <w:lang w:val="ro-RO"/>
        </w:rPr>
        <w:t xml:space="preserve"> (ITI)</w:t>
      </w:r>
      <w:r w:rsidR="00F76AD8" w:rsidRPr="00100E5C">
        <w:rPr>
          <w:rFonts w:ascii="Calibri" w:hAnsi="Calibri" w:cs="Calibri"/>
          <w:sz w:val="22"/>
          <w:szCs w:val="24"/>
          <w:lang w:val="ro-RO"/>
        </w:rPr>
        <w:t xml:space="preserve">, Beneficiarul are obligația de a transmite către </w:t>
      </w:r>
      <w:r w:rsidR="0014675F" w:rsidRPr="00100E5C">
        <w:rPr>
          <w:rFonts w:ascii="Calibri" w:hAnsi="Calibri" w:cs="Calibri"/>
          <w:sz w:val="22"/>
          <w:szCs w:val="24"/>
          <w:lang w:val="ro-RO"/>
        </w:rPr>
        <w:t>Asociația</w:t>
      </w:r>
      <w:r w:rsidR="00B40915" w:rsidRPr="00100E5C">
        <w:rPr>
          <w:rFonts w:ascii="Calibri" w:hAnsi="Calibri" w:cs="Calibri"/>
          <w:sz w:val="22"/>
          <w:szCs w:val="24"/>
          <w:lang w:val="ro-RO"/>
        </w:rPr>
        <w:t xml:space="preserve"> pentru Dezvoltare Intercomunitară </w:t>
      </w:r>
      <w:r w:rsidR="00F76AD8" w:rsidRPr="00100E5C">
        <w:rPr>
          <w:rFonts w:ascii="Calibri" w:hAnsi="Calibri" w:cs="Calibri"/>
          <w:sz w:val="22"/>
          <w:szCs w:val="24"/>
          <w:lang w:val="ro-RO"/>
        </w:rPr>
        <w:t xml:space="preserve">ITI informațiile necesare privind evoluția proiectului care contribuie la Strategia </w:t>
      </w:r>
      <w:r w:rsidR="002C2A3F" w:rsidRPr="00100E5C">
        <w:rPr>
          <w:rFonts w:ascii="Calibri" w:hAnsi="Calibri" w:cs="Calibri"/>
          <w:sz w:val="22"/>
          <w:szCs w:val="24"/>
          <w:lang w:val="ro-RO"/>
        </w:rPr>
        <w:t xml:space="preserve">de dezvoltare a </w:t>
      </w:r>
      <w:r w:rsidR="00F76AD8" w:rsidRPr="00100E5C">
        <w:rPr>
          <w:rFonts w:ascii="Calibri" w:hAnsi="Calibri" w:cs="Calibri"/>
          <w:sz w:val="22"/>
          <w:szCs w:val="24"/>
          <w:lang w:val="ro-RO"/>
        </w:rPr>
        <w:t>ITI</w:t>
      </w:r>
      <w:r w:rsidR="00B40915" w:rsidRPr="00100E5C">
        <w:rPr>
          <w:rFonts w:ascii="Calibri" w:hAnsi="Calibri" w:cs="Calibri"/>
          <w:sz w:val="22"/>
          <w:szCs w:val="24"/>
          <w:lang w:val="ro-RO"/>
        </w:rPr>
        <w:t>.</w:t>
      </w:r>
    </w:p>
    <w:p w14:paraId="530BC3F8" w14:textId="77777777" w:rsidR="006159D1" w:rsidRPr="00100E5C" w:rsidRDefault="006159D1" w:rsidP="002B1851">
      <w:pPr>
        <w:pStyle w:val="ListParagraph"/>
        <w:ind w:left="360"/>
        <w:jc w:val="both"/>
        <w:rPr>
          <w:rFonts w:ascii="Calibri" w:hAnsi="Calibri" w:cs="Calibri"/>
          <w:sz w:val="22"/>
          <w:szCs w:val="24"/>
          <w:lang w:val="ro-RO"/>
        </w:rPr>
      </w:pPr>
    </w:p>
    <w:p w14:paraId="1F42622F" w14:textId="07BA7359" w:rsidR="00E50D77" w:rsidRPr="00100E5C" w:rsidRDefault="00BF4880" w:rsidP="004D6DEE">
      <w:pPr>
        <w:ind w:firstLine="555"/>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z w:val="22"/>
          <w:szCs w:val="24"/>
          <w:lang w:val="ro-RO"/>
        </w:rPr>
        <w:t>rep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și obligațiile AM/OI</w:t>
      </w:r>
    </w:p>
    <w:p w14:paraId="16E7D695" w14:textId="77777777" w:rsidR="00655B95" w:rsidRPr="00100E5C" w:rsidRDefault="00655B95" w:rsidP="004D6DEE">
      <w:pPr>
        <w:ind w:firstLine="555"/>
        <w:rPr>
          <w:rFonts w:ascii="Calibri" w:eastAsia="Arial" w:hAnsi="Calibri" w:cs="Calibri"/>
          <w:sz w:val="22"/>
          <w:szCs w:val="24"/>
          <w:lang w:val="ro-RO"/>
        </w:rPr>
      </w:pPr>
    </w:p>
    <w:p w14:paraId="2DE15D7F" w14:textId="1790FCE8" w:rsidR="00B903F1" w:rsidRPr="00100E5C" w:rsidRDefault="00BF4880" w:rsidP="00B6450E">
      <w:pPr>
        <w:pStyle w:val="ListParagraph"/>
        <w:numPr>
          <w:ilvl w:val="0"/>
          <w:numId w:val="17"/>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 xml:space="preserve">AM/OI are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de a informa Beneficiarul, în timp util, cu privire la orice decizie luată care poate afecta implementarea </w:t>
      </w:r>
      <w:r w:rsidR="007A0009" w:rsidRPr="00100E5C">
        <w:rPr>
          <w:rFonts w:ascii="Calibri" w:hAnsi="Calibri" w:cs="Calibri"/>
          <w:sz w:val="22"/>
          <w:szCs w:val="24"/>
          <w:lang w:val="ro-RO"/>
        </w:rPr>
        <w:t>p</w:t>
      </w:r>
      <w:r w:rsidRPr="00100E5C">
        <w:rPr>
          <w:rFonts w:ascii="Calibri" w:hAnsi="Calibri" w:cs="Calibri"/>
          <w:sz w:val="22"/>
          <w:szCs w:val="24"/>
          <w:lang w:val="ro-RO"/>
        </w:rPr>
        <w:t>roiectului</w:t>
      </w:r>
      <w:r w:rsidR="00B903F1" w:rsidRPr="00100E5C">
        <w:rPr>
          <w:rFonts w:ascii="Calibri" w:hAnsi="Calibri" w:cs="Calibri"/>
          <w:sz w:val="22"/>
          <w:szCs w:val="24"/>
          <w:lang w:val="ro-RO"/>
        </w:rPr>
        <w:t>, dar nu mai târziu de 5 zile lucrătoare de la data adoptării respectivei decizii</w:t>
      </w:r>
      <w:r w:rsidR="00950436" w:rsidRPr="00100E5C">
        <w:rPr>
          <w:rFonts w:ascii="Calibri" w:hAnsi="Calibri" w:cs="Calibri"/>
          <w:sz w:val="22"/>
          <w:szCs w:val="24"/>
          <w:lang w:val="ro-RO"/>
        </w:rPr>
        <w:t>, aceasta producând efecte între părți</w:t>
      </w:r>
      <w:r w:rsidR="00B903F1" w:rsidRPr="00100E5C">
        <w:rPr>
          <w:rFonts w:ascii="Calibri" w:hAnsi="Calibri" w:cs="Calibri"/>
          <w:sz w:val="22"/>
          <w:szCs w:val="24"/>
          <w:lang w:val="ro-RO"/>
        </w:rPr>
        <w:t xml:space="preserve"> de la data la care a fost comunicată </w:t>
      </w:r>
      <w:r w:rsidR="00B903F1" w:rsidRPr="00100E5C">
        <w:rPr>
          <w:rFonts w:ascii="Calibri" w:hAnsi="Calibri" w:cs="Calibri"/>
          <w:sz w:val="22"/>
          <w:szCs w:val="24"/>
          <w:lang w:val="ro-RO"/>
        </w:rPr>
        <w:lastRenderedPageBreak/>
        <w:t>beneficiarului pri</w:t>
      </w:r>
      <w:r w:rsidR="002F1694" w:rsidRPr="00100E5C">
        <w:rPr>
          <w:rFonts w:ascii="Calibri" w:hAnsi="Calibri" w:cs="Calibri"/>
          <w:sz w:val="22"/>
          <w:szCs w:val="24"/>
          <w:lang w:val="ro-RO"/>
        </w:rPr>
        <w:t>n intermediul sistemului MySMIS</w:t>
      </w:r>
      <w:r w:rsidR="00B903F1" w:rsidRPr="00100E5C">
        <w:rPr>
          <w:rFonts w:ascii="Calibri" w:hAnsi="Calibri" w:cs="Calibri"/>
          <w:sz w:val="22"/>
          <w:szCs w:val="24"/>
          <w:lang w:val="ro-RO"/>
        </w:rPr>
        <w:t>2021</w:t>
      </w:r>
      <w:r w:rsidR="009B10CA" w:rsidRPr="00100E5C">
        <w:rPr>
          <w:rFonts w:ascii="Calibri" w:hAnsi="Calibri" w:cs="Calibri"/>
          <w:sz w:val="22"/>
          <w:szCs w:val="24"/>
          <w:lang w:val="ro-RO"/>
        </w:rPr>
        <w:t xml:space="preserve"> și/sau prin publicare pe pagina web a AM/OI</w:t>
      </w:r>
      <w:r w:rsidR="00A856EA" w:rsidRPr="00100E5C">
        <w:rPr>
          <w:rFonts w:ascii="Calibri" w:hAnsi="Calibri" w:cs="Calibri"/>
          <w:sz w:val="22"/>
          <w:szCs w:val="24"/>
          <w:lang w:val="ro-RO"/>
        </w:rPr>
        <w:t>.</w:t>
      </w:r>
    </w:p>
    <w:p w14:paraId="1931D40A" w14:textId="304309D4" w:rsidR="00E50D77" w:rsidRPr="00100E5C" w:rsidRDefault="00BF4880" w:rsidP="00B6450E">
      <w:pPr>
        <w:pStyle w:val="ListParagraph"/>
        <w:numPr>
          <w:ilvl w:val="0"/>
          <w:numId w:val="17"/>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 xml:space="preserve">AM/OI are </w:t>
      </w:r>
      <w:r w:rsidR="0014675F" w:rsidRPr="00100E5C">
        <w:rPr>
          <w:rFonts w:ascii="Calibri" w:hAnsi="Calibri" w:cs="Calibri"/>
          <w:sz w:val="22"/>
          <w:szCs w:val="24"/>
          <w:lang w:val="ro-RO"/>
        </w:rPr>
        <w:t>obligația</w:t>
      </w:r>
      <w:r w:rsidRPr="00100E5C">
        <w:rPr>
          <w:rFonts w:ascii="Calibri" w:hAnsi="Calibri" w:cs="Calibri"/>
          <w:sz w:val="22"/>
          <w:szCs w:val="24"/>
          <w:lang w:val="ro-RO"/>
        </w:rPr>
        <w:t xml:space="preserve"> de a informa Beneficiarul cu privire la rapoartele, concluziile şi recomandările care au impact asupra </w:t>
      </w:r>
      <w:r w:rsidR="007A0009" w:rsidRPr="00100E5C">
        <w:rPr>
          <w:rFonts w:ascii="Calibri" w:hAnsi="Calibri" w:cs="Calibri"/>
          <w:sz w:val="22"/>
          <w:szCs w:val="24"/>
          <w:lang w:val="ro-RO"/>
        </w:rPr>
        <w:t>p</w:t>
      </w:r>
      <w:r w:rsidRPr="00100E5C">
        <w:rPr>
          <w:rFonts w:ascii="Calibri" w:hAnsi="Calibri" w:cs="Calibri"/>
          <w:sz w:val="22"/>
          <w:szCs w:val="24"/>
          <w:lang w:val="ro-RO"/>
        </w:rPr>
        <w:t>roiectului acestuia, formulate de către Comisia Europeană şi</w:t>
      </w:r>
      <w:r w:rsidR="007A0009" w:rsidRPr="00100E5C">
        <w:rPr>
          <w:rFonts w:ascii="Calibri" w:hAnsi="Calibri" w:cs="Calibri"/>
          <w:sz w:val="22"/>
          <w:szCs w:val="24"/>
          <w:lang w:val="ro-RO"/>
        </w:rPr>
        <w:t>/sau</w:t>
      </w:r>
      <w:r w:rsidRPr="00100E5C">
        <w:rPr>
          <w:rFonts w:ascii="Calibri" w:hAnsi="Calibri" w:cs="Calibri"/>
          <w:sz w:val="22"/>
          <w:szCs w:val="24"/>
          <w:lang w:val="ro-RO"/>
        </w:rPr>
        <w:t xml:space="preserve"> orice altă autoritate competentă</w:t>
      </w:r>
      <w:r w:rsidR="00433895" w:rsidRPr="00100E5C">
        <w:rPr>
          <w:rFonts w:ascii="Calibri" w:hAnsi="Calibri" w:cs="Calibri"/>
          <w:sz w:val="22"/>
          <w:szCs w:val="24"/>
          <w:lang w:val="ro-RO"/>
        </w:rPr>
        <w:t xml:space="preserve">, în termen de 5 zile lucrătoare de la data </w:t>
      </w:r>
      <w:r w:rsidR="006361E3" w:rsidRPr="00100E5C">
        <w:rPr>
          <w:rFonts w:ascii="Calibri" w:hAnsi="Calibri" w:cs="Calibri"/>
          <w:sz w:val="22"/>
          <w:szCs w:val="24"/>
          <w:lang w:val="ro-RO"/>
        </w:rPr>
        <w:t>aprobării</w:t>
      </w:r>
      <w:r w:rsidR="008362A9" w:rsidRPr="00100E5C">
        <w:rPr>
          <w:rFonts w:ascii="Calibri" w:hAnsi="Calibri" w:cs="Calibri"/>
          <w:sz w:val="22"/>
          <w:szCs w:val="24"/>
          <w:lang w:val="ro-RO"/>
        </w:rPr>
        <w:t>/notificării</w:t>
      </w:r>
      <w:r w:rsidR="009B10CA" w:rsidRPr="00100E5C">
        <w:rPr>
          <w:rFonts w:ascii="Calibri" w:hAnsi="Calibri" w:cs="Calibri"/>
          <w:sz w:val="22"/>
          <w:szCs w:val="24"/>
          <w:lang w:val="ro-RO"/>
        </w:rPr>
        <w:t>/comunicării oficiale a</w:t>
      </w:r>
      <w:r w:rsidR="004D6DEE" w:rsidRPr="00100E5C">
        <w:rPr>
          <w:rFonts w:ascii="Calibri" w:hAnsi="Calibri" w:cs="Calibri"/>
          <w:sz w:val="22"/>
          <w:szCs w:val="24"/>
          <w:lang w:val="ro-RO"/>
        </w:rPr>
        <w:t xml:space="preserve"> respectivelor rapoar</w:t>
      </w:r>
      <w:r w:rsidR="00433895" w:rsidRPr="00100E5C">
        <w:rPr>
          <w:rFonts w:ascii="Calibri" w:hAnsi="Calibri" w:cs="Calibri"/>
          <w:sz w:val="22"/>
          <w:szCs w:val="24"/>
          <w:lang w:val="ro-RO"/>
        </w:rPr>
        <w:t>te/concluzii/</w:t>
      </w:r>
      <w:r w:rsidR="00A856EA" w:rsidRPr="00100E5C">
        <w:rPr>
          <w:rFonts w:ascii="Calibri" w:hAnsi="Calibri" w:cs="Calibri"/>
          <w:sz w:val="22"/>
          <w:szCs w:val="24"/>
          <w:lang w:val="ro-RO"/>
        </w:rPr>
        <w:t xml:space="preserve"> </w:t>
      </w:r>
      <w:r w:rsidR="00433895" w:rsidRPr="00100E5C">
        <w:rPr>
          <w:rFonts w:ascii="Calibri" w:hAnsi="Calibri" w:cs="Calibri"/>
          <w:sz w:val="22"/>
          <w:szCs w:val="24"/>
          <w:lang w:val="ro-RO"/>
        </w:rPr>
        <w:t>recomandări, pri</w:t>
      </w:r>
      <w:r w:rsidR="002F1694" w:rsidRPr="00100E5C">
        <w:rPr>
          <w:rFonts w:ascii="Calibri" w:hAnsi="Calibri" w:cs="Calibri"/>
          <w:sz w:val="22"/>
          <w:szCs w:val="24"/>
          <w:lang w:val="ro-RO"/>
        </w:rPr>
        <w:t>n intermediul sistemului MySMIS</w:t>
      </w:r>
      <w:r w:rsidR="00433895" w:rsidRPr="00100E5C">
        <w:rPr>
          <w:rFonts w:ascii="Calibri" w:hAnsi="Calibri" w:cs="Calibri"/>
          <w:sz w:val="22"/>
          <w:szCs w:val="24"/>
          <w:lang w:val="ro-RO"/>
        </w:rPr>
        <w:t>2021</w:t>
      </w:r>
      <w:r w:rsidRPr="00100E5C">
        <w:rPr>
          <w:rFonts w:ascii="Calibri" w:hAnsi="Calibri" w:cs="Calibri"/>
          <w:sz w:val="22"/>
          <w:szCs w:val="24"/>
          <w:lang w:val="ro-RO"/>
        </w:rPr>
        <w:t>.</w:t>
      </w:r>
    </w:p>
    <w:p w14:paraId="4F2D41DA" w14:textId="3A0FCFC6" w:rsidR="000A01F2" w:rsidRPr="00100E5C" w:rsidRDefault="000A01F2" w:rsidP="00B6450E">
      <w:pPr>
        <w:pStyle w:val="ListParagraph"/>
        <w:numPr>
          <w:ilvl w:val="0"/>
          <w:numId w:val="17"/>
        </w:numPr>
        <w:tabs>
          <w:tab w:val="left" w:pos="180"/>
          <w:tab w:val="left" w:pos="993"/>
        </w:tabs>
        <w:ind w:right="72"/>
        <w:jc w:val="both"/>
        <w:rPr>
          <w:rFonts w:ascii="Calibri" w:hAnsi="Calibri" w:cs="Calibri"/>
          <w:sz w:val="22"/>
          <w:szCs w:val="24"/>
          <w:lang w:val="ro-RO"/>
        </w:rPr>
      </w:pPr>
      <w:r w:rsidRPr="00100E5C">
        <w:rPr>
          <w:rFonts w:ascii="Calibri" w:hAnsi="Calibri" w:cs="Calibri"/>
          <w:sz w:val="22"/>
          <w:szCs w:val="24"/>
          <w:lang w:val="ro-RO"/>
        </w:rPr>
        <w:t>AM/OI are obligația de a răspunde în scris</w:t>
      </w:r>
      <w:r w:rsidR="007A0009" w:rsidRPr="00100E5C">
        <w:rPr>
          <w:rFonts w:ascii="Calibri" w:hAnsi="Calibri" w:cs="Calibri"/>
          <w:sz w:val="22"/>
          <w:szCs w:val="24"/>
          <w:lang w:val="ro-RO"/>
        </w:rPr>
        <w:t>,</w:t>
      </w:r>
      <w:r w:rsidRPr="00100E5C">
        <w:rPr>
          <w:rFonts w:ascii="Calibri" w:hAnsi="Calibri" w:cs="Calibri"/>
          <w:sz w:val="22"/>
          <w:szCs w:val="24"/>
          <w:lang w:val="ro-RO"/>
        </w:rPr>
        <w:t xml:space="preserve"> conform competențelor stabilite, în termen de </w:t>
      </w:r>
      <w:r w:rsidR="005B0042" w:rsidRPr="00100E5C">
        <w:rPr>
          <w:rFonts w:ascii="Calibri" w:hAnsi="Calibri" w:cs="Calibri"/>
          <w:sz w:val="22"/>
          <w:szCs w:val="24"/>
          <w:lang w:val="ro-RO"/>
        </w:rPr>
        <w:t>1</w:t>
      </w:r>
      <w:r w:rsidR="00433895" w:rsidRPr="00100E5C">
        <w:rPr>
          <w:rFonts w:ascii="Calibri" w:hAnsi="Calibri" w:cs="Calibri"/>
          <w:sz w:val="22"/>
          <w:szCs w:val="24"/>
          <w:lang w:val="ro-RO"/>
        </w:rPr>
        <w:t>0</w:t>
      </w:r>
      <w:r w:rsidR="005B0042" w:rsidRPr="00100E5C">
        <w:rPr>
          <w:rFonts w:ascii="Calibri" w:hAnsi="Calibri" w:cs="Calibri"/>
          <w:sz w:val="22"/>
          <w:szCs w:val="24"/>
          <w:lang w:val="ro-RO"/>
        </w:rPr>
        <w:t xml:space="preserve"> </w:t>
      </w:r>
      <w:r w:rsidRPr="00100E5C">
        <w:rPr>
          <w:rFonts w:ascii="Calibri" w:hAnsi="Calibri" w:cs="Calibri"/>
          <w:sz w:val="22"/>
          <w:szCs w:val="24"/>
          <w:lang w:val="ro-RO"/>
        </w:rPr>
        <w:t>zile</w:t>
      </w:r>
      <w:r w:rsidR="00433895" w:rsidRPr="00100E5C">
        <w:rPr>
          <w:rFonts w:ascii="Calibri" w:hAnsi="Calibri" w:cs="Calibri"/>
          <w:sz w:val="22"/>
          <w:szCs w:val="24"/>
          <w:lang w:val="ro-RO"/>
        </w:rPr>
        <w:t xml:space="preserve"> lucrătoare</w:t>
      </w:r>
      <w:r w:rsidRPr="00100E5C">
        <w:rPr>
          <w:rFonts w:ascii="Calibri" w:hAnsi="Calibri" w:cs="Calibri"/>
          <w:sz w:val="22"/>
          <w:szCs w:val="24"/>
          <w:lang w:val="ro-RO"/>
        </w:rPr>
        <w:t xml:space="preserve">, oricărei solicitări a beneficiarului privind informațiile sau clarificările pe care acesta le consideră necesare pentru implementarea </w:t>
      </w:r>
      <w:r w:rsidR="007A0009" w:rsidRPr="00100E5C">
        <w:rPr>
          <w:rFonts w:ascii="Calibri" w:hAnsi="Calibri" w:cs="Calibri"/>
          <w:sz w:val="22"/>
          <w:szCs w:val="24"/>
          <w:lang w:val="ro-RO"/>
        </w:rPr>
        <w:t>p</w:t>
      </w:r>
      <w:r w:rsidRPr="00100E5C">
        <w:rPr>
          <w:rFonts w:ascii="Calibri" w:hAnsi="Calibri" w:cs="Calibri"/>
          <w:sz w:val="22"/>
          <w:szCs w:val="24"/>
          <w:lang w:val="ro-RO"/>
        </w:rPr>
        <w:t>roiectului</w:t>
      </w:r>
      <w:r w:rsidR="00433895" w:rsidRPr="00100E5C">
        <w:rPr>
          <w:rFonts w:ascii="Calibri" w:hAnsi="Calibri" w:cs="Calibri"/>
          <w:sz w:val="22"/>
          <w:szCs w:val="24"/>
          <w:lang w:val="ro-RO"/>
        </w:rPr>
        <w:t xml:space="preserve">, cu excepția situațiilor pentru care legislația în vigoare sau prezentul contract </w:t>
      </w:r>
      <w:r w:rsidR="00DF262E" w:rsidRPr="00100E5C">
        <w:rPr>
          <w:rFonts w:ascii="Calibri" w:hAnsi="Calibri" w:cs="Calibri"/>
          <w:sz w:val="22"/>
          <w:szCs w:val="24"/>
          <w:lang w:val="ro-RO"/>
        </w:rPr>
        <w:t xml:space="preserve">de finanțare </w:t>
      </w:r>
      <w:r w:rsidR="00433895" w:rsidRPr="00100E5C">
        <w:rPr>
          <w:rFonts w:ascii="Calibri" w:hAnsi="Calibri" w:cs="Calibri"/>
          <w:sz w:val="22"/>
          <w:szCs w:val="24"/>
          <w:lang w:val="ro-RO"/>
        </w:rPr>
        <w:t>prevăd alte termene</w:t>
      </w:r>
      <w:r w:rsidRPr="00100E5C">
        <w:rPr>
          <w:rFonts w:ascii="Calibri" w:hAnsi="Calibri" w:cs="Calibri"/>
          <w:sz w:val="22"/>
          <w:szCs w:val="24"/>
          <w:lang w:val="ro-RO"/>
        </w:rPr>
        <w:t>.</w:t>
      </w:r>
    </w:p>
    <w:p w14:paraId="20F88047" w14:textId="45F84DC1" w:rsidR="004516FC" w:rsidRPr="00100E5C" w:rsidRDefault="00BF4880" w:rsidP="00B6450E">
      <w:pPr>
        <w:pStyle w:val="ListParagraph"/>
        <w:numPr>
          <w:ilvl w:val="0"/>
          <w:numId w:val="17"/>
        </w:numPr>
        <w:tabs>
          <w:tab w:val="left" w:pos="180"/>
          <w:tab w:val="left" w:pos="993"/>
        </w:tabs>
        <w:ind w:right="72"/>
        <w:jc w:val="both"/>
        <w:rPr>
          <w:rFonts w:ascii="Calibri" w:eastAsia="Arial" w:hAnsi="Calibri" w:cs="Calibri"/>
          <w:spacing w:val="1"/>
          <w:sz w:val="22"/>
          <w:szCs w:val="24"/>
          <w:lang w:val="ro-RO"/>
        </w:rPr>
      </w:pPr>
      <w:r w:rsidRPr="00100E5C">
        <w:rPr>
          <w:rFonts w:ascii="Calibri" w:hAnsi="Calibri" w:cs="Calibri"/>
          <w:sz w:val="22"/>
          <w:szCs w:val="24"/>
          <w:lang w:val="ro-RO"/>
        </w:rPr>
        <w:t>AM/OI are obligația de a procesa cererile de prefinanțare, cererile de rambursare și</w:t>
      </w:r>
      <w:r w:rsidR="00D44392" w:rsidRPr="00100E5C">
        <w:rPr>
          <w:rFonts w:ascii="Calibri" w:hAnsi="Calibri" w:cs="Calibri"/>
          <w:sz w:val="22"/>
          <w:szCs w:val="24"/>
          <w:lang w:val="ro-RO"/>
        </w:rPr>
        <w:t xml:space="preserve"> </w:t>
      </w:r>
      <w:r w:rsidRPr="00100E5C">
        <w:rPr>
          <w:rFonts w:ascii="Calibri" w:hAnsi="Calibri" w:cs="Calibri"/>
          <w:sz w:val="22"/>
          <w:szCs w:val="24"/>
          <w:lang w:val="ro-RO"/>
        </w:rPr>
        <w:t xml:space="preserve">cererile de plată în conformitate </w:t>
      </w:r>
      <w:r w:rsidR="00433895" w:rsidRPr="00100E5C">
        <w:rPr>
          <w:rFonts w:ascii="Calibri" w:hAnsi="Calibri" w:cs="Calibri"/>
          <w:sz w:val="22"/>
          <w:szCs w:val="24"/>
          <w:lang w:val="ro-RO"/>
        </w:rPr>
        <w:t xml:space="preserve">cu </w:t>
      </w:r>
      <w:r w:rsidR="00BA593B" w:rsidRPr="00100E5C">
        <w:rPr>
          <w:rFonts w:ascii="Calibri" w:hAnsi="Calibri" w:cs="Calibri"/>
          <w:sz w:val="22"/>
          <w:szCs w:val="24"/>
          <w:lang w:val="ro-RO"/>
        </w:rPr>
        <w:t>legislația națională</w:t>
      </w:r>
      <w:r w:rsidR="00BA593B" w:rsidRPr="00100E5C">
        <w:rPr>
          <w:rFonts w:ascii="Calibri" w:eastAsia="Arial" w:hAnsi="Calibri" w:cs="Calibri"/>
          <w:spacing w:val="1"/>
          <w:sz w:val="22"/>
          <w:szCs w:val="24"/>
          <w:lang w:val="ro-RO"/>
        </w:rPr>
        <w:t xml:space="preserve"> aplicabilă</w:t>
      </w:r>
      <w:r w:rsidR="009151B1" w:rsidRPr="00100E5C">
        <w:rPr>
          <w:rFonts w:ascii="Calibri" w:eastAsia="Arial" w:hAnsi="Calibri" w:cs="Calibri"/>
          <w:spacing w:val="1"/>
          <w:sz w:val="22"/>
          <w:szCs w:val="24"/>
          <w:lang w:val="ro-RO"/>
        </w:rPr>
        <w:t xml:space="preserve"> și cu prevederile prezentului contract de finanțare</w:t>
      </w:r>
      <w:r w:rsidR="00433895" w:rsidRPr="00100E5C">
        <w:rPr>
          <w:rFonts w:ascii="Calibri" w:eastAsia="Arial" w:hAnsi="Calibri" w:cs="Calibri"/>
          <w:spacing w:val="1"/>
          <w:sz w:val="22"/>
          <w:szCs w:val="24"/>
          <w:lang w:val="ro-RO"/>
        </w:rPr>
        <w:t>.</w:t>
      </w:r>
    </w:p>
    <w:p w14:paraId="552BECAE" w14:textId="1C96CC9E" w:rsidR="00E50D77" w:rsidRPr="00100E5C" w:rsidRDefault="00BF4880" w:rsidP="00B6450E">
      <w:pPr>
        <w:pStyle w:val="ListParagraph"/>
        <w:numPr>
          <w:ilvl w:val="0"/>
          <w:numId w:val="17"/>
        </w:numPr>
        <w:ind w:right="80"/>
        <w:jc w:val="both"/>
        <w:rPr>
          <w:rFonts w:ascii="Calibri" w:eastAsia="Arial" w:hAnsi="Calibri" w:cs="Calibri"/>
          <w:spacing w:val="-4"/>
          <w:sz w:val="22"/>
          <w:szCs w:val="24"/>
          <w:lang w:val="ro-RO"/>
        </w:rPr>
      </w:pPr>
      <w:r w:rsidRPr="00100E5C">
        <w:rPr>
          <w:rFonts w:ascii="Calibri" w:eastAsia="Arial" w:hAnsi="Calibri" w:cs="Calibri"/>
          <w:spacing w:val="-4"/>
          <w:sz w:val="22"/>
          <w:szCs w:val="24"/>
          <w:lang w:val="ro-RO"/>
        </w:rPr>
        <w:t xml:space="preserve">AM/OI are obligația de a efectua transferul </w:t>
      </w:r>
      <w:r w:rsidR="0014675F" w:rsidRPr="00100E5C">
        <w:rPr>
          <w:rFonts w:ascii="Calibri" w:eastAsia="Arial" w:hAnsi="Calibri" w:cs="Calibri"/>
          <w:spacing w:val="-4"/>
          <w:sz w:val="22"/>
          <w:szCs w:val="24"/>
          <w:lang w:val="ro-RO"/>
        </w:rPr>
        <w:t>prefinanțării</w:t>
      </w:r>
      <w:r w:rsidRPr="00100E5C">
        <w:rPr>
          <w:rFonts w:ascii="Calibri" w:eastAsia="Arial" w:hAnsi="Calibri" w:cs="Calibri"/>
          <w:spacing w:val="-4"/>
          <w:sz w:val="22"/>
          <w:szCs w:val="24"/>
          <w:lang w:val="ro-RO"/>
        </w:rPr>
        <w:t>, în</w:t>
      </w:r>
      <w:r w:rsidR="00DF262E" w:rsidRPr="00100E5C">
        <w:rPr>
          <w:rFonts w:ascii="Calibri" w:eastAsia="Arial" w:hAnsi="Calibri" w:cs="Calibri"/>
          <w:spacing w:val="-4"/>
          <w:sz w:val="22"/>
          <w:szCs w:val="24"/>
          <w:lang w:val="ro-RO"/>
        </w:rPr>
        <w:t xml:space="preserve"> </w:t>
      </w:r>
      <w:r w:rsidR="0014675F" w:rsidRPr="00100E5C">
        <w:rPr>
          <w:rFonts w:ascii="Calibri" w:eastAsia="Arial" w:hAnsi="Calibri" w:cs="Calibri"/>
          <w:spacing w:val="-4"/>
          <w:sz w:val="22"/>
          <w:szCs w:val="24"/>
          <w:lang w:val="ro-RO"/>
        </w:rPr>
        <w:t>condițiile</w:t>
      </w:r>
      <w:r w:rsidR="00DF262E" w:rsidRPr="00100E5C">
        <w:rPr>
          <w:rFonts w:ascii="Calibri" w:eastAsia="Arial" w:hAnsi="Calibri" w:cs="Calibri"/>
          <w:spacing w:val="-4"/>
          <w:sz w:val="22"/>
          <w:szCs w:val="24"/>
          <w:lang w:val="ro-RO"/>
        </w:rPr>
        <w:t xml:space="preserve"> </w:t>
      </w:r>
      <w:r w:rsidRPr="00100E5C">
        <w:rPr>
          <w:rFonts w:ascii="Calibri" w:eastAsia="Arial" w:hAnsi="Calibri" w:cs="Calibri"/>
          <w:spacing w:val="-4"/>
          <w:sz w:val="22"/>
          <w:szCs w:val="24"/>
          <w:lang w:val="ro-RO"/>
        </w:rPr>
        <w:t xml:space="preserve">prevăzute </w:t>
      </w:r>
      <w:r w:rsidR="002A1E5C" w:rsidRPr="00100E5C">
        <w:rPr>
          <w:rFonts w:ascii="Calibri" w:eastAsia="Arial" w:hAnsi="Calibri" w:cs="Calibri"/>
          <w:spacing w:val="-4"/>
          <w:sz w:val="22"/>
          <w:szCs w:val="24"/>
          <w:lang w:val="ro-RO"/>
        </w:rPr>
        <w:t xml:space="preserve">de legislația </w:t>
      </w:r>
      <w:r w:rsidR="00DF262E" w:rsidRPr="00100E5C">
        <w:rPr>
          <w:rFonts w:ascii="Calibri" w:eastAsia="Arial" w:hAnsi="Calibri" w:cs="Calibri"/>
          <w:spacing w:val="-4"/>
          <w:sz w:val="22"/>
          <w:szCs w:val="24"/>
          <w:lang w:val="ro-RO"/>
        </w:rPr>
        <w:t>aplicabilă</w:t>
      </w:r>
      <w:r w:rsidR="009151B1" w:rsidRPr="00100E5C">
        <w:rPr>
          <w:rFonts w:ascii="Calibri" w:eastAsia="Arial" w:hAnsi="Calibri" w:cs="Calibri"/>
          <w:spacing w:val="1"/>
          <w:sz w:val="22"/>
          <w:szCs w:val="24"/>
          <w:lang w:val="ro-RO"/>
        </w:rPr>
        <w:t xml:space="preserve"> și cu prevederile prezentului contract de finanțare</w:t>
      </w:r>
      <w:r w:rsidR="002A1E5C" w:rsidRPr="00100E5C">
        <w:rPr>
          <w:rFonts w:ascii="Calibri" w:eastAsia="Arial" w:hAnsi="Calibri" w:cs="Calibri"/>
          <w:spacing w:val="-4"/>
          <w:sz w:val="22"/>
          <w:szCs w:val="24"/>
          <w:lang w:val="ro-RO"/>
        </w:rPr>
        <w:t>.</w:t>
      </w:r>
    </w:p>
    <w:p w14:paraId="4865E913" w14:textId="5DE2A4F2" w:rsidR="00024335" w:rsidRPr="00100E5C" w:rsidRDefault="00BF4880" w:rsidP="00B6450E">
      <w:pPr>
        <w:pStyle w:val="ListParagraph"/>
        <w:numPr>
          <w:ilvl w:val="0"/>
          <w:numId w:val="1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efectua rambursarea sau plata cheltuielilor</w:t>
      </w:r>
      <w:r w:rsidR="00944FB3" w:rsidRPr="00100E5C">
        <w:rPr>
          <w:rFonts w:ascii="Calibri" w:eastAsia="Arial" w:hAnsi="Calibri" w:cs="Calibri"/>
          <w:spacing w:val="1"/>
          <w:sz w:val="22"/>
          <w:szCs w:val="24"/>
          <w:lang w:val="ro-RO"/>
        </w:rPr>
        <w:t xml:space="preserve">, </w:t>
      </w:r>
      <w:r w:rsidR="00944FB3" w:rsidRPr="00100E5C">
        <w:rPr>
          <w:rFonts w:ascii="Calibri" w:eastAsia="Arial" w:hAnsi="Calibri" w:cs="Calibri"/>
          <w:spacing w:val="-4"/>
          <w:sz w:val="22"/>
          <w:szCs w:val="24"/>
          <w:lang w:val="ro-RO"/>
        </w:rPr>
        <w:t xml:space="preserve">în </w:t>
      </w:r>
      <w:r w:rsidR="0014675F" w:rsidRPr="00100E5C">
        <w:rPr>
          <w:rFonts w:ascii="Calibri" w:eastAsia="Arial" w:hAnsi="Calibri" w:cs="Calibri"/>
          <w:spacing w:val="-4"/>
          <w:sz w:val="22"/>
          <w:szCs w:val="24"/>
          <w:lang w:val="ro-RO"/>
        </w:rPr>
        <w:t>condițiile</w:t>
      </w:r>
      <w:r w:rsidR="00944FB3" w:rsidRPr="00100E5C">
        <w:rPr>
          <w:rFonts w:ascii="Calibri" w:eastAsia="Arial" w:hAnsi="Calibri" w:cs="Calibri"/>
          <w:spacing w:val="-4"/>
          <w:sz w:val="22"/>
          <w:szCs w:val="24"/>
          <w:lang w:val="ro-RO"/>
        </w:rPr>
        <w:t xml:space="preserve"> prevăzute de legislația aplicabilă și </w:t>
      </w:r>
      <w:r w:rsidRPr="00100E5C">
        <w:rPr>
          <w:rFonts w:ascii="Calibri" w:eastAsia="Arial" w:hAnsi="Calibri" w:cs="Calibri"/>
          <w:spacing w:val="1"/>
          <w:sz w:val="22"/>
          <w:szCs w:val="24"/>
          <w:lang w:val="ro-RO"/>
        </w:rPr>
        <w:t>cu respectarea</w:t>
      </w:r>
      <w:r w:rsidR="00D44392"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prevederilor </w:t>
      </w:r>
      <w:r w:rsidR="004A6408" w:rsidRPr="00100E5C">
        <w:rPr>
          <w:rFonts w:ascii="Calibri" w:eastAsia="Arial" w:hAnsi="Calibri" w:cs="Calibri"/>
          <w:spacing w:val="1"/>
          <w:sz w:val="22"/>
          <w:szCs w:val="24"/>
          <w:lang w:val="ro-RO"/>
        </w:rPr>
        <w:t>prezentului contract de finanțare</w:t>
      </w:r>
      <w:r w:rsidRPr="00100E5C">
        <w:rPr>
          <w:rFonts w:ascii="Calibri" w:eastAsia="Arial" w:hAnsi="Calibri" w:cs="Calibri"/>
          <w:spacing w:val="1"/>
          <w:sz w:val="22"/>
          <w:szCs w:val="24"/>
          <w:lang w:val="ro-RO"/>
        </w:rPr>
        <w:t>.</w:t>
      </w:r>
    </w:p>
    <w:p w14:paraId="0F5339CC" w14:textId="249C93D0" w:rsidR="00E50D77" w:rsidRPr="00100E5C" w:rsidRDefault="00BF4880" w:rsidP="00B6450E">
      <w:pPr>
        <w:pStyle w:val="ListParagraph"/>
        <w:numPr>
          <w:ilvl w:val="0"/>
          <w:numId w:val="1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w:t>
      </w:r>
      <w:r w:rsidR="00133951" w:rsidRPr="00100E5C">
        <w:rPr>
          <w:rFonts w:ascii="Calibri" w:eastAsia="Arial" w:hAnsi="Calibri" w:cs="Calibri"/>
          <w:spacing w:val="1"/>
          <w:sz w:val="22"/>
          <w:szCs w:val="24"/>
          <w:lang w:val="ro-RO"/>
        </w:rPr>
        <w:t xml:space="preserve">dreptul </w:t>
      </w:r>
      <w:r w:rsidRPr="00100E5C">
        <w:rPr>
          <w:rFonts w:ascii="Calibri" w:eastAsia="Arial" w:hAnsi="Calibri" w:cs="Calibri"/>
          <w:spacing w:val="-1"/>
          <w:sz w:val="22"/>
          <w:szCs w:val="24"/>
          <w:lang w:val="ro-RO"/>
        </w:rPr>
        <w:t>de a monitoriza</w:t>
      </w:r>
      <w:r w:rsidR="008A51CE" w:rsidRPr="00100E5C">
        <w:rPr>
          <w:rFonts w:ascii="Calibri" w:eastAsia="Arial" w:hAnsi="Calibri" w:cs="Calibri"/>
          <w:spacing w:val="-1"/>
          <w:sz w:val="22"/>
          <w:szCs w:val="24"/>
          <w:lang w:val="ro-RO"/>
        </w:rPr>
        <w:t xml:space="preserve"> și verifica</w:t>
      </w:r>
      <w:r w:rsidRPr="00100E5C">
        <w:rPr>
          <w:rFonts w:ascii="Calibri" w:eastAsia="Arial" w:hAnsi="Calibri" w:cs="Calibri"/>
          <w:spacing w:val="-1"/>
          <w:sz w:val="22"/>
          <w:szCs w:val="24"/>
          <w:lang w:val="ro-RO"/>
        </w:rPr>
        <w:t xml:space="preserve"> din punct de vedere tehnic şi financiar implementarea</w:t>
      </w:r>
      <w:r w:rsidR="00D44392" w:rsidRPr="00100E5C">
        <w:rPr>
          <w:rFonts w:ascii="Calibri" w:eastAsia="Arial" w:hAnsi="Calibri" w:cs="Calibri"/>
          <w:spacing w:val="-1"/>
          <w:sz w:val="22"/>
          <w:szCs w:val="24"/>
          <w:lang w:val="ro-RO"/>
        </w:rPr>
        <w:t xml:space="preserve"> </w:t>
      </w:r>
      <w:r w:rsidR="00FC49C6" w:rsidRPr="00100E5C">
        <w:rPr>
          <w:rFonts w:ascii="Calibri" w:eastAsia="Arial" w:hAnsi="Calibri" w:cs="Calibri"/>
          <w:spacing w:val="-1"/>
          <w:sz w:val="22"/>
          <w:szCs w:val="24"/>
          <w:lang w:val="ro-RO"/>
        </w:rPr>
        <w:t xml:space="preserve">proiectului, pe baza </w:t>
      </w:r>
      <w:r w:rsidR="0062604C" w:rsidRPr="00100E5C">
        <w:rPr>
          <w:rFonts w:ascii="Calibri" w:eastAsia="Arial" w:hAnsi="Calibri" w:cs="Calibri"/>
          <w:spacing w:val="-1"/>
          <w:sz w:val="22"/>
          <w:szCs w:val="24"/>
          <w:lang w:val="ro-RO"/>
        </w:rPr>
        <w:t>c</w:t>
      </w:r>
      <w:r w:rsidR="00850EA7" w:rsidRPr="00100E5C">
        <w:rPr>
          <w:rFonts w:ascii="Calibri" w:eastAsia="Arial" w:hAnsi="Calibri" w:cs="Calibri"/>
          <w:spacing w:val="-1"/>
          <w:sz w:val="22"/>
          <w:szCs w:val="24"/>
          <w:lang w:val="ro-RO"/>
        </w:rPr>
        <w:t xml:space="preserve">ontractului de finanțare și </w:t>
      </w:r>
      <w:r w:rsidR="00C20D53" w:rsidRPr="00100E5C">
        <w:rPr>
          <w:rFonts w:ascii="Calibri" w:eastAsia="Arial" w:hAnsi="Calibri" w:cs="Calibri"/>
          <w:spacing w:val="-1"/>
          <w:sz w:val="22"/>
          <w:szCs w:val="24"/>
          <w:lang w:val="ro-RO"/>
        </w:rPr>
        <w:t>c</w:t>
      </w:r>
      <w:r w:rsidR="00137A9A" w:rsidRPr="00100E5C">
        <w:rPr>
          <w:rFonts w:ascii="Calibri" w:eastAsia="Arial" w:hAnsi="Calibri" w:cs="Calibri"/>
          <w:spacing w:val="-1"/>
          <w:sz w:val="22"/>
          <w:szCs w:val="24"/>
          <w:lang w:val="ro-RO"/>
        </w:rPr>
        <w:t xml:space="preserve">ererii de finanțare aprobate </w:t>
      </w:r>
      <w:r w:rsidR="00FC49C6" w:rsidRPr="00100E5C">
        <w:rPr>
          <w:rFonts w:ascii="Calibri" w:eastAsia="Arial" w:hAnsi="Calibri" w:cs="Calibri"/>
          <w:spacing w:val="-1"/>
          <w:sz w:val="22"/>
          <w:szCs w:val="24"/>
          <w:lang w:val="ro-RO"/>
        </w:rPr>
        <w:t>și a P</w:t>
      </w:r>
      <w:r w:rsidR="00B903F1" w:rsidRPr="00100E5C">
        <w:rPr>
          <w:rFonts w:ascii="Calibri" w:eastAsia="Arial" w:hAnsi="Calibri" w:cs="Calibri"/>
          <w:spacing w:val="-1"/>
          <w:sz w:val="22"/>
          <w:szCs w:val="24"/>
          <w:lang w:val="ro-RO"/>
        </w:rPr>
        <w:t xml:space="preserve">lanului de </w:t>
      </w:r>
      <w:r w:rsidR="00F33EE9" w:rsidRPr="00100E5C">
        <w:rPr>
          <w:rFonts w:ascii="Calibri" w:eastAsia="Arial" w:hAnsi="Calibri" w:cs="Calibri"/>
          <w:spacing w:val="-1"/>
          <w:sz w:val="22"/>
          <w:szCs w:val="24"/>
          <w:lang w:val="ro-RO"/>
        </w:rPr>
        <w:t>m</w:t>
      </w:r>
      <w:r w:rsidR="00FC49C6" w:rsidRPr="00100E5C">
        <w:rPr>
          <w:rFonts w:ascii="Calibri" w:eastAsia="Arial" w:hAnsi="Calibri" w:cs="Calibri"/>
          <w:spacing w:val="-1"/>
          <w:sz w:val="22"/>
          <w:szCs w:val="24"/>
          <w:lang w:val="ro-RO"/>
        </w:rPr>
        <w:t>onitorizare</w:t>
      </w:r>
      <w:r w:rsidR="001E4E4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în vederea asigurării îndeplinirii obiectivelor proiectului și prevenirii neregulilor.</w:t>
      </w:r>
      <w:r w:rsidR="00C63CF7" w:rsidRPr="00100E5C">
        <w:rPr>
          <w:rFonts w:ascii="Calibri" w:eastAsia="Arial" w:hAnsi="Calibri" w:cs="Calibri"/>
          <w:spacing w:val="-1"/>
          <w:sz w:val="22"/>
          <w:szCs w:val="24"/>
          <w:lang w:val="ro-RO"/>
        </w:rPr>
        <w:t xml:space="preserve"> În acest sens, AM/OI va realiza vizite de monitorizare, inclusiv vizite de monitorizare a activităților aflate în derulare. </w:t>
      </w:r>
    </w:p>
    <w:p w14:paraId="202D11DC" w14:textId="0324FC90" w:rsidR="00133951" w:rsidRPr="00100E5C" w:rsidRDefault="00133951" w:rsidP="00B6450E">
      <w:pPr>
        <w:pStyle w:val="ListParagraph"/>
        <w:numPr>
          <w:ilvl w:val="0"/>
          <w:numId w:val="17"/>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dreptul de a verifica legalitatea si realitatea tuturor </w:t>
      </w:r>
      <w:r w:rsidR="0014675F" w:rsidRPr="00100E5C">
        <w:rPr>
          <w:rFonts w:ascii="Calibri" w:eastAsia="Arial" w:hAnsi="Calibri" w:cs="Calibri"/>
          <w:spacing w:val="-1"/>
          <w:sz w:val="22"/>
          <w:szCs w:val="24"/>
          <w:lang w:val="ro-RO"/>
        </w:rPr>
        <w:t>activităților</w:t>
      </w:r>
      <w:r w:rsidRPr="00100E5C">
        <w:rPr>
          <w:rFonts w:ascii="Calibri" w:eastAsia="Arial" w:hAnsi="Calibri" w:cs="Calibri"/>
          <w:spacing w:val="-1"/>
          <w:sz w:val="22"/>
          <w:szCs w:val="24"/>
          <w:lang w:val="ro-RO"/>
        </w:rPr>
        <w:t xml:space="preserve"> și cheltuielilor aferente implementării proiectului care face obiectul prezentului contract de </w:t>
      </w:r>
      <w:r w:rsidR="0014675F" w:rsidRPr="00100E5C">
        <w:rPr>
          <w:rFonts w:ascii="Calibri" w:eastAsia="Arial" w:hAnsi="Calibri" w:cs="Calibri"/>
          <w:spacing w:val="-1"/>
          <w:sz w:val="22"/>
          <w:szCs w:val="24"/>
          <w:lang w:val="ro-RO"/>
        </w:rPr>
        <w:t>finanțare</w:t>
      </w:r>
      <w:r w:rsidR="00A856EA"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p>
    <w:p w14:paraId="07F5A3EB" w14:textId="761A51CF" w:rsidR="004E4BDE" w:rsidRPr="00100E5C" w:rsidRDefault="00BF4880" w:rsidP="00B6450E">
      <w:pPr>
        <w:pStyle w:val="ListParagraph"/>
        <w:numPr>
          <w:ilvl w:val="0"/>
          <w:numId w:val="17"/>
        </w:numPr>
        <w:tabs>
          <w:tab w:val="left" w:pos="993"/>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are </w:t>
      </w:r>
      <w:r w:rsidR="0014675F" w:rsidRPr="00100E5C">
        <w:rPr>
          <w:rFonts w:ascii="Calibri" w:eastAsia="Arial" w:hAnsi="Calibri" w:cs="Calibri"/>
          <w:spacing w:val="1"/>
          <w:sz w:val="22"/>
          <w:szCs w:val="24"/>
          <w:lang w:val="ro-RO"/>
        </w:rPr>
        <w:t>obligația</w:t>
      </w:r>
      <w:r w:rsidRPr="00100E5C">
        <w:rPr>
          <w:rFonts w:ascii="Calibri" w:eastAsia="Arial" w:hAnsi="Calibri" w:cs="Calibri"/>
          <w:spacing w:val="1"/>
          <w:sz w:val="22"/>
          <w:szCs w:val="24"/>
          <w:lang w:val="ro-RO"/>
        </w:rPr>
        <w:t xml:space="preserve"> de a efectua verificarea la </w:t>
      </w:r>
      <w:r w:rsidR="0014675F" w:rsidRPr="00100E5C">
        <w:rPr>
          <w:rFonts w:ascii="Calibri" w:eastAsia="Arial" w:hAnsi="Calibri" w:cs="Calibri"/>
          <w:spacing w:val="1"/>
          <w:sz w:val="22"/>
          <w:szCs w:val="24"/>
          <w:lang w:val="ro-RO"/>
        </w:rPr>
        <w:t>fața</w:t>
      </w:r>
      <w:r w:rsidRPr="00100E5C">
        <w:rPr>
          <w:rFonts w:ascii="Calibri" w:eastAsia="Arial" w:hAnsi="Calibri" w:cs="Calibri"/>
          <w:spacing w:val="1"/>
          <w:sz w:val="22"/>
          <w:szCs w:val="24"/>
          <w:lang w:val="ro-RO"/>
        </w:rPr>
        <w:t xml:space="preserve"> locului a </w:t>
      </w:r>
      <w:r w:rsidR="0014675F" w:rsidRPr="00100E5C">
        <w:rPr>
          <w:rFonts w:ascii="Calibri" w:eastAsia="Arial" w:hAnsi="Calibri" w:cs="Calibri"/>
          <w:spacing w:val="1"/>
          <w:sz w:val="22"/>
          <w:szCs w:val="24"/>
          <w:lang w:val="ro-RO"/>
        </w:rPr>
        <w:t>activităților</w:t>
      </w:r>
      <w:r w:rsidRPr="00100E5C">
        <w:rPr>
          <w:rFonts w:ascii="Calibri" w:eastAsia="Arial" w:hAnsi="Calibri" w:cs="Calibri"/>
          <w:spacing w:val="1"/>
          <w:sz w:val="22"/>
          <w:szCs w:val="24"/>
          <w:lang w:val="ro-RO"/>
        </w:rPr>
        <w:t xml:space="preserve"> </w:t>
      </w:r>
      <w:r w:rsidR="004C53C5" w:rsidRPr="00100E5C">
        <w:rPr>
          <w:rFonts w:ascii="Calibri" w:eastAsia="Arial" w:hAnsi="Calibri" w:cs="Calibri"/>
          <w:spacing w:val="1"/>
          <w:sz w:val="22"/>
          <w:szCs w:val="24"/>
          <w:lang w:val="ro-RO"/>
        </w:rPr>
        <w:t xml:space="preserve">și cheltuielilor </w:t>
      </w:r>
      <w:r w:rsidRPr="00100E5C">
        <w:rPr>
          <w:rFonts w:ascii="Calibri" w:eastAsia="Arial" w:hAnsi="Calibri" w:cs="Calibri"/>
          <w:spacing w:val="1"/>
          <w:sz w:val="22"/>
          <w:szCs w:val="24"/>
          <w:lang w:val="ro-RO"/>
        </w:rPr>
        <w:t xml:space="preserve">aferente implementării </w:t>
      </w:r>
      <w:r w:rsidR="0062604C"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 xml:space="preserve">roiectului, în conformitate cu prevederile </w:t>
      </w:r>
      <w:r w:rsidR="00133951" w:rsidRPr="00100E5C">
        <w:rPr>
          <w:rFonts w:ascii="Calibri" w:eastAsia="Arial" w:hAnsi="Calibri" w:cs="Calibri"/>
          <w:spacing w:val="1"/>
          <w:sz w:val="22"/>
          <w:szCs w:val="24"/>
          <w:lang w:val="ro-RO"/>
        </w:rPr>
        <w:t>contractului de fina</w:t>
      </w:r>
      <w:r w:rsidR="0019487B" w:rsidRPr="00100E5C">
        <w:rPr>
          <w:rFonts w:ascii="Calibri" w:eastAsia="Arial" w:hAnsi="Calibri" w:cs="Calibri"/>
          <w:spacing w:val="1"/>
          <w:sz w:val="22"/>
          <w:szCs w:val="24"/>
          <w:lang w:val="ro-RO"/>
        </w:rPr>
        <w:t>n</w:t>
      </w:r>
      <w:r w:rsidR="00133951" w:rsidRPr="00100E5C">
        <w:rPr>
          <w:rFonts w:ascii="Calibri" w:eastAsia="Arial" w:hAnsi="Calibri" w:cs="Calibri"/>
          <w:spacing w:val="1"/>
          <w:sz w:val="22"/>
          <w:szCs w:val="24"/>
          <w:lang w:val="ro-RO"/>
        </w:rPr>
        <w:t>țare</w:t>
      </w:r>
      <w:r w:rsidRPr="00100E5C">
        <w:rPr>
          <w:rFonts w:ascii="Calibri" w:eastAsia="Arial" w:hAnsi="Calibri" w:cs="Calibri"/>
          <w:spacing w:val="1"/>
          <w:sz w:val="22"/>
          <w:szCs w:val="24"/>
          <w:lang w:val="ro-RO"/>
        </w:rPr>
        <w:t xml:space="preserve">, asigurând cel </w:t>
      </w:r>
      <w:r w:rsidR="0014675F" w:rsidRPr="00100E5C">
        <w:rPr>
          <w:rFonts w:ascii="Calibri" w:eastAsia="Arial" w:hAnsi="Calibri" w:cs="Calibri"/>
          <w:spacing w:val="1"/>
          <w:sz w:val="22"/>
          <w:szCs w:val="24"/>
          <w:lang w:val="ro-RO"/>
        </w:rPr>
        <w:t>puțin</w:t>
      </w:r>
      <w:r w:rsidRPr="00100E5C">
        <w:rPr>
          <w:rFonts w:ascii="Calibri" w:eastAsia="Arial" w:hAnsi="Calibri" w:cs="Calibri"/>
          <w:spacing w:val="1"/>
          <w:sz w:val="22"/>
          <w:szCs w:val="24"/>
          <w:lang w:val="ro-RO"/>
        </w:rPr>
        <w:t xml:space="preserve"> o vizită </w:t>
      </w:r>
      <w:r w:rsidR="005F3A94" w:rsidRPr="00100E5C">
        <w:rPr>
          <w:rFonts w:ascii="Calibri" w:eastAsia="Arial" w:hAnsi="Calibri" w:cs="Calibri"/>
          <w:spacing w:val="1"/>
          <w:sz w:val="22"/>
          <w:szCs w:val="24"/>
          <w:lang w:val="ro-RO"/>
        </w:rPr>
        <w:t>la fața locului</w:t>
      </w:r>
      <w:r w:rsidRPr="00100E5C">
        <w:rPr>
          <w:rFonts w:ascii="Calibri" w:eastAsia="Arial" w:hAnsi="Calibri" w:cs="Calibri"/>
          <w:spacing w:val="1"/>
          <w:sz w:val="22"/>
          <w:szCs w:val="24"/>
          <w:lang w:val="ro-RO"/>
        </w:rPr>
        <w:t xml:space="preserve"> pe durata de implementare a </w:t>
      </w:r>
      <w:r w:rsidR="0062604C"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roiectului.</w:t>
      </w:r>
    </w:p>
    <w:p w14:paraId="030EFE86" w14:textId="317EAF4E" w:rsidR="005F1098" w:rsidRPr="00100E5C" w:rsidRDefault="008504E7" w:rsidP="00A856EA">
      <w:pPr>
        <w:pStyle w:val="ListParagraph"/>
        <w:numPr>
          <w:ilvl w:val="0"/>
          <w:numId w:val="17"/>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are obligația de a informa beneficiarul</w:t>
      </w:r>
      <w:r w:rsidR="009B10CA" w:rsidRPr="00100E5C">
        <w:rPr>
          <w:rFonts w:ascii="Calibri" w:eastAsia="Arial" w:hAnsi="Calibri" w:cs="Calibri"/>
          <w:spacing w:val="-1"/>
          <w:sz w:val="22"/>
          <w:szCs w:val="24"/>
          <w:lang w:val="ro-RO"/>
        </w:rPr>
        <w:t xml:space="preserve">, prin MySMIS2021, </w:t>
      </w:r>
      <w:r w:rsidRPr="00100E5C">
        <w:rPr>
          <w:rFonts w:ascii="Calibri" w:eastAsia="Arial" w:hAnsi="Calibri" w:cs="Calibri"/>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100E5C">
        <w:rPr>
          <w:rFonts w:ascii="Calibri" w:eastAsia="Arial" w:hAnsi="Calibri" w:cs="Calibri"/>
          <w:spacing w:val="-1"/>
          <w:sz w:val="22"/>
          <w:szCs w:val="24"/>
          <w:lang w:val="ro-RO"/>
        </w:rPr>
        <w:t xml:space="preserve">, cu excepția </w:t>
      </w:r>
      <w:r w:rsidR="00A80923" w:rsidRPr="00100E5C">
        <w:rPr>
          <w:rFonts w:ascii="Calibri" w:eastAsia="Arial" w:hAnsi="Calibri" w:cs="Calibri"/>
          <w:spacing w:val="-1"/>
          <w:sz w:val="22"/>
          <w:szCs w:val="24"/>
          <w:lang w:val="ro-RO"/>
        </w:rPr>
        <w:t xml:space="preserve">vizitelor de monitorizare ad-hoc și a </w:t>
      </w:r>
      <w:r w:rsidR="007367D3" w:rsidRPr="00100E5C">
        <w:rPr>
          <w:rFonts w:ascii="Calibri" w:eastAsia="Arial" w:hAnsi="Calibri" w:cs="Calibri"/>
          <w:spacing w:val="-1"/>
          <w:sz w:val="22"/>
          <w:szCs w:val="24"/>
          <w:lang w:val="ro-RO"/>
        </w:rPr>
        <w:t>cazurilor în care informarea prealabilă ar putea prejudicia obiectul verificărilor</w:t>
      </w:r>
      <w:r w:rsidR="005F1098" w:rsidRPr="00100E5C">
        <w:rPr>
          <w:rFonts w:ascii="Calibri" w:eastAsia="Arial" w:hAnsi="Calibri" w:cs="Calibri"/>
          <w:spacing w:val="-1"/>
          <w:sz w:val="22"/>
          <w:szCs w:val="24"/>
          <w:lang w:val="ro-RO"/>
        </w:rPr>
        <w:t>.</w:t>
      </w:r>
    </w:p>
    <w:p w14:paraId="478A036B" w14:textId="75D3B097" w:rsidR="00546610" w:rsidRPr="00100E5C" w:rsidRDefault="003141D1"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asigura comunicarea cu beneficiarul, prin sistemul informatic MySMIS2021, în ceea ce privește solicitarea și/sau primirea documentelor/informațiilor în legătură cu proiectul </w:t>
      </w:r>
      <w:r w:rsidR="004009C7" w:rsidRPr="00100E5C">
        <w:rPr>
          <w:rFonts w:ascii="Calibri" w:hAnsi="Calibri" w:cs="Calibri"/>
          <w:sz w:val="22"/>
          <w:szCs w:val="24"/>
          <w:lang w:val="ro-RO"/>
        </w:rPr>
        <w:t xml:space="preserve">în tot </w:t>
      </w:r>
      <w:r w:rsidR="002357D4" w:rsidRPr="00100E5C">
        <w:rPr>
          <w:rFonts w:ascii="Calibri" w:hAnsi="Calibri" w:cs="Calibri"/>
          <w:sz w:val="22"/>
          <w:szCs w:val="24"/>
          <w:lang w:val="ro-RO"/>
        </w:rPr>
        <w:t xml:space="preserve">ceea ce privește aspectele referitoare la </w:t>
      </w:r>
      <w:r w:rsidRPr="00100E5C">
        <w:rPr>
          <w:rFonts w:ascii="Calibri" w:hAnsi="Calibri" w:cs="Calibri"/>
          <w:sz w:val="22"/>
          <w:szCs w:val="24"/>
          <w:lang w:val="ro-RO"/>
        </w:rPr>
        <w:t>implementare/monitorizare/cereri de prefinanțare/</w:t>
      </w:r>
      <w:r w:rsidR="00A856EA" w:rsidRPr="00100E5C">
        <w:rPr>
          <w:rFonts w:ascii="Calibri" w:hAnsi="Calibri" w:cs="Calibri"/>
          <w:sz w:val="22"/>
          <w:szCs w:val="24"/>
          <w:lang w:val="ro-RO"/>
        </w:rPr>
        <w:t xml:space="preserve"> </w:t>
      </w:r>
      <w:r w:rsidRPr="00100E5C">
        <w:rPr>
          <w:rFonts w:ascii="Calibri" w:hAnsi="Calibri" w:cs="Calibri"/>
          <w:sz w:val="22"/>
          <w:szCs w:val="24"/>
          <w:lang w:val="ro-RO"/>
        </w:rPr>
        <w:t xml:space="preserve">cereri de plată/cereri de rambursare/verificare achiziții/control. </w:t>
      </w:r>
    </w:p>
    <w:p w14:paraId="7A142EF6" w14:textId="7FFFDFC5" w:rsidR="00546610" w:rsidRPr="00100E5C" w:rsidRDefault="00546610"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informa beneficiarul asupra </w:t>
      </w:r>
      <w:r w:rsidR="0019487B" w:rsidRPr="00100E5C">
        <w:rPr>
          <w:rFonts w:ascii="Calibri" w:hAnsi="Calibri" w:cs="Calibri"/>
          <w:sz w:val="22"/>
          <w:szCs w:val="24"/>
          <w:lang w:val="ro-RO"/>
        </w:rPr>
        <w:t>rezultatelor aferente</w:t>
      </w:r>
      <w:r w:rsidR="00137A9A" w:rsidRPr="00100E5C">
        <w:rPr>
          <w:rFonts w:ascii="Calibri" w:hAnsi="Calibri" w:cs="Calibri"/>
          <w:sz w:val="22"/>
          <w:szCs w:val="24"/>
          <w:lang w:val="ro-RO"/>
        </w:rPr>
        <w:t xml:space="preserve"> fiecărei etape </w:t>
      </w:r>
      <w:r w:rsidR="003E5EDB" w:rsidRPr="00100E5C">
        <w:rPr>
          <w:rFonts w:ascii="Calibri" w:hAnsi="Calibri" w:cs="Calibri"/>
          <w:sz w:val="22"/>
          <w:szCs w:val="24"/>
          <w:lang w:val="ro-RO"/>
        </w:rPr>
        <w:t>a procesului de verificare și autorizare a</w:t>
      </w:r>
      <w:r w:rsidRPr="00100E5C">
        <w:rPr>
          <w:rFonts w:ascii="Calibri" w:hAnsi="Calibri" w:cs="Calibri"/>
          <w:sz w:val="22"/>
          <w:szCs w:val="24"/>
          <w:lang w:val="ro-RO"/>
        </w:rPr>
        <w:t xml:space="preserve"> cererilor de prefinanțare/cererilor de rambursare/cererilor de plată</w:t>
      </w:r>
      <w:r w:rsidR="003E5EDB" w:rsidRPr="00100E5C">
        <w:rPr>
          <w:rFonts w:ascii="Calibri" w:hAnsi="Calibri" w:cs="Calibri"/>
          <w:sz w:val="22"/>
          <w:szCs w:val="24"/>
          <w:lang w:val="ro-RO"/>
        </w:rPr>
        <w:t xml:space="preserve">, precum și </w:t>
      </w:r>
      <w:r w:rsidR="00C06E05" w:rsidRPr="00100E5C">
        <w:rPr>
          <w:rFonts w:ascii="Calibri" w:hAnsi="Calibri" w:cs="Calibri"/>
          <w:sz w:val="22"/>
          <w:szCs w:val="24"/>
          <w:lang w:val="ro-RO"/>
        </w:rPr>
        <w:t>rapoartelor de progres/rapoartelor de vizită la fața locului</w:t>
      </w:r>
      <w:r w:rsidR="00A856EA" w:rsidRPr="00100E5C">
        <w:rPr>
          <w:rFonts w:ascii="Calibri" w:hAnsi="Calibri" w:cs="Calibri"/>
          <w:sz w:val="22"/>
          <w:szCs w:val="24"/>
          <w:lang w:val="ro-RO"/>
        </w:rPr>
        <w:t>.</w:t>
      </w:r>
    </w:p>
    <w:p w14:paraId="0730B1E6" w14:textId="6E003E33" w:rsidR="00C06E05" w:rsidRPr="00100E5C" w:rsidRDefault="00C06E05"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AM/OI are obligația de a informa beneficiarul asupra rezultatelor verificării procedurilor de achiziție </w:t>
      </w:r>
      <w:r w:rsidR="00CA0CA6" w:rsidRPr="00100E5C">
        <w:rPr>
          <w:rFonts w:ascii="Calibri" w:hAnsi="Calibri" w:cs="Calibri"/>
          <w:sz w:val="22"/>
          <w:szCs w:val="24"/>
          <w:lang w:val="ro-RO"/>
        </w:rPr>
        <w:t xml:space="preserve">care implică o reducere procentuală/corecție financiară, respectiv asupra </w:t>
      </w:r>
      <w:r w:rsidRPr="00100E5C">
        <w:rPr>
          <w:rFonts w:ascii="Calibri" w:hAnsi="Calibri" w:cs="Calibri"/>
          <w:sz w:val="22"/>
          <w:szCs w:val="24"/>
          <w:lang w:val="ro-RO"/>
        </w:rPr>
        <w:t xml:space="preserve">emiterii </w:t>
      </w:r>
      <w:r w:rsidR="0062604C" w:rsidRPr="00100E5C">
        <w:rPr>
          <w:rFonts w:ascii="Calibri" w:hAnsi="Calibri" w:cs="Calibri"/>
          <w:sz w:val="22"/>
          <w:szCs w:val="24"/>
          <w:lang w:val="ro-RO"/>
        </w:rPr>
        <w:t xml:space="preserve">actelor de constatare a </w:t>
      </w:r>
      <w:r w:rsidRPr="00100E5C">
        <w:rPr>
          <w:rFonts w:ascii="Calibri" w:hAnsi="Calibri" w:cs="Calibri"/>
          <w:sz w:val="22"/>
          <w:szCs w:val="24"/>
          <w:lang w:val="ro-RO"/>
        </w:rPr>
        <w:t>nereguli</w:t>
      </w:r>
      <w:r w:rsidR="0062604C" w:rsidRPr="00100E5C">
        <w:rPr>
          <w:rFonts w:ascii="Calibri" w:hAnsi="Calibri" w:cs="Calibri"/>
          <w:sz w:val="22"/>
          <w:szCs w:val="24"/>
          <w:lang w:val="ro-RO"/>
        </w:rPr>
        <w:t>lor</w:t>
      </w:r>
      <w:r w:rsidRPr="00100E5C">
        <w:rPr>
          <w:rFonts w:ascii="Calibri" w:hAnsi="Calibri" w:cs="Calibri"/>
          <w:sz w:val="22"/>
          <w:szCs w:val="24"/>
          <w:lang w:val="ro-RO"/>
        </w:rPr>
        <w:t xml:space="preserve"> dar și </w:t>
      </w:r>
      <w:r w:rsidR="003E5EDB" w:rsidRPr="00100E5C">
        <w:rPr>
          <w:rFonts w:ascii="Calibri" w:hAnsi="Calibri" w:cs="Calibri"/>
          <w:sz w:val="22"/>
          <w:szCs w:val="24"/>
          <w:lang w:val="ro-RO"/>
        </w:rPr>
        <w:t xml:space="preserve">cu privire la </w:t>
      </w:r>
      <w:r w:rsidRPr="00100E5C">
        <w:rPr>
          <w:rFonts w:ascii="Calibri" w:hAnsi="Calibri" w:cs="Calibri"/>
          <w:sz w:val="22"/>
          <w:szCs w:val="24"/>
          <w:lang w:val="ro-RO"/>
        </w:rPr>
        <w:t>sesizăril</w:t>
      </w:r>
      <w:r w:rsidR="0062604C" w:rsidRPr="00100E5C">
        <w:rPr>
          <w:rFonts w:ascii="Calibri" w:hAnsi="Calibri" w:cs="Calibri"/>
          <w:sz w:val="22"/>
          <w:szCs w:val="24"/>
          <w:lang w:val="ro-RO"/>
        </w:rPr>
        <w:t>e</w:t>
      </w:r>
      <w:r w:rsidRPr="00100E5C">
        <w:rPr>
          <w:rFonts w:ascii="Calibri" w:hAnsi="Calibri" w:cs="Calibri"/>
          <w:sz w:val="22"/>
          <w:szCs w:val="24"/>
          <w:lang w:val="ro-RO"/>
        </w:rPr>
        <w:t xml:space="preserve"> </w:t>
      </w:r>
      <w:r w:rsidR="003E5EDB" w:rsidRPr="00100E5C">
        <w:rPr>
          <w:rFonts w:ascii="Calibri" w:hAnsi="Calibri" w:cs="Calibri"/>
          <w:sz w:val="22"/>
          <w:szCs w:val="24"/>
          <w:lang w:val="ro-RO"/>
        </w:rPr>
        <w:t>formulate</w:t>
      </w:r>
      <w:r w:rsidRPr="00100E5C">
        <w:rPr>
          <w:rFonts w:ascii="Calibri" w:hAnsi="Calibri" w:cs="Calibri"/>
          <w:sz w:val="22"/>
          <w:szCs w:val="24"/>
          <w:lang w:val="ro-RO"/>
        </w:rPr>
        <w:t xml:space="preserve"> în legătură cu existența unor indicii de fraudă</w:t>
      </w:r>
      <w:r w:rsidR="007367D3" w:rsidRPr="00100E5C">
        <w:rPr>
          <w:rFonts w:ascii="Calibri" w:hAnsi="Calibri" w:cs="Calibri"/>
          <w:sz w:val="22"/>
          <w:szCs w:val="24"/>
          <w:lang w:val="ro-RO"/>
        </w:rPr>
        <w:t>, cu excepția cazurilor în care informarea prealabilă ar putea prejudicia obiectul verificărilor</w:t>
      </w:r>
      <w:r w:rsidR="00A856EA" w:rsidRPr="00100E5C">
        <w:rPr>
          <w:rFonts w:ascii="Calibri" w:hAnsi="Calibri" w:cs="Calibri"/>
          <w:sz w:val="22"/>
          <w:szCs w:val="24"/>
          <w:lang w:val="ro-RO"/>
        </w:rPr>
        <w:t>.</w:t>
      </w:r>
    </w:p>
    <w:p w14:paraId="7F350057" w14:textId="7969223E" w:rsidR="004C53C5" w:rsidRPr="00100E5C" w:rsidRDefault="00553935"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 xml:space="preserve">În situația în care, în urma verificărilor pe care le realizează, </w:t>
      </w:r>
      <w:r w:rsidR="004C53C5" w:rsidRPr="00100E5C">
        <w:rPr>
          <w:rFonts w:ascii="Calibri" w:hAnsi="Calibri" w:cs="Calibri"/>
          <w:sz w:val="22"/>
          <w:szCs w:val="24"/>
          <w:lang w:val="ro-RO"/>
        </w:rPr>
        <w:t xml:space="preserve">AM/OI </w:t>
      </w:r>
      <w:r w:rsidRPr="00100E5C">
        <w:rPr>
          <w:rFonts w:ascii="Calibri" w:hAnsi="Calibri" w:cs="Calibri"/>
          <w:sz w:val="22"/>
          <w:szCs w:val="24"/>
          <w:lang w:val="ro-RO"/>
        </w:rPr>
        <w:t xml:space="preserve">constată existența unor indicii de fraudă </w:t>
      </w:r>
      <w:r w:rsidR="004C53C5" w:rsidRPr="00100E5C">
        <w:rPr>
          <w:rFonts w:ascii="Calibri" w:hAnsi="Calibri" w:cs="Calibri"/>
          <w:sz w:val="22"/>
          <w:szCs w:val="24"/>
          <w:lang w:val="ro-RO"/>
        </w:rPr>
        <w:t xml:space="preserve">are obligația </w:t>
      </w:r>
      <w:r w:rsidR="00051CF8" w:rsidRPr="00100E5C">
        <w:rPr>
          <w:rFonts w:ascii="Calibri" w:hAnsi="Calibri" w:cs="Calibri"/>
          <w:sz w:val="22"/>
          <w:szCs w:val="24"/>
          <w:lang w:val="ro-RO"/>
        </w:rPr>
        <w:t xml:space="preserve">să </w:t>
      </w:r>
      <w:r w:rsidR="0014675F" w:rsidRPr="00100E5C">
        <w:rPr>
          <w:rFonts w:ascii="Calibri" w:hAnsi="Calibri" w:cs="Calibri"/>
          <w:sz w:val="22"/>
          <w:szCs w:val="24"/>
          <w:lang w:val="ro-RO"/>
        </w:rPr>
        <w:t>sesizeze</w:t>
      </w:r>
      <w:r w:rsidR="00051CF8" w:rsidRPr="00100E5C">
        <w:rPr>
          <w:rFonts w:ascii="Calibri" w:hAnsi="Calibri" w:cs="Calibri"/>
          <w:sz w:val="22"/>
          <w:szCs w:val="24"/>
          <w:lang w:val="ro-RO"/>
        </w:rPr>
        <w:t xml:space="preserve"> </w:t>
      </w:r>
      <w:r w:rsidR="00D3025A" w:rsidRPr="00100E5C">
        <w:rPr>
          <w:rFonts w:ascii="Calibri" w:hAnsi="Calibri" w:cs="Calibri"/>
          <w:sz w:val="22"/>
          <w:szCs w:val="24"/>
          <w:lang w:val="ro-RO"/>
        </w:rPr>
        <w:t>Par</w:t>
      </w:r>
      <w:r w:rsidR="00E02ED1" w:rsidRPr="00100E5C">
        <w:rPr>
          <w:rFonts w:ascii="Calibri" w:hAnsi="Calibri" w:cs="Calibri"/>
          <w:sz w:val="22"/>
          <w:szCs w:val="24"/>
          <w:lang w:val="ro-RO"/>
        </w:rPr>
        <w:t>c</w:t>
      </w:r>
      <w:r w:rsidR="00D3025A" w:rsidRPr="00100E5C">
        <w:rPr>
          <w:rFonts w:ascii="Calibri" w:hAnsi="Calibri" w:cs="Calibri"/>
          <w:sz w:val="22"/>
          <w:szCs w:val="24"/>
          <w:lang w:val="ro-RO"/>
        </w:rPr>
        <w:t>hetul European/DLAF</w:t>
      </w:r>
      <w:r w:rsidR="005C3AE4" w:rsidRPr="00100E5C">
        <w:rPr>
          <w:rFonts w:ascii="Calibri" w:hAnsi="Calibri" w:cs="Calibri"/>
          <w:sz w:val="22"/>
          <w:szCs w:val="24"/>
          <w:lang w:val="ro-RO"/>
        </w:rPr>
        <w:t>/</w:t>
      </w:r>
      <w:r w:rsidR="004C53C5" w:rsidRPr="00100E5C">
        <w:rPr>
          <w:rFonts w:ascii="Calibri" w:hAnsi="Calibri" w:cs="Calibri"/>
          <w:sz w:val="22"/>
          <w:szCs w:val="24"/>
          <w:lang w:val="ro-RO"/>
        </w:rPr>
        <w:t>organul de urmărire penală</w:t>
      </w:r>
      <w:r w:rsidR="005C3AE4" w:rsidRPr="00100E5C">
        <w:rPr>
          <w:rFonts w:ascii="Calibri" w:hAnsi="Calibri" w:cs="Calibri"/>
          <w:sz w:val="22"/>
          <w:szCs w:val="24"/>
          <w:lang w:val="ro-RO"/>
        </w:rPr>
        <w:t xml:space="preserve">, devenind </w:t>
      </w:r>
      <w:r w:rsidR="004C53C5" w:rsidRPr="00100E5C">
        <w:rPr>
          <w:rFonts w:ascii="Calibri" w:hAnsi="Calibri" w:cs="Calibri"/>
          <w:sz w:val="22"/>
          <w:szCs w:val="24"/>
          <w:lang w:val="ro-RO"/>
        </w:rPr>
        <w:t xml:space="preserve">incidente prevederile art. 8 din </w:t>
      </w:r>
      <w:r w:rsidR="002357D4" w:rsidRPr="00100E5C">
        <w:rPr>
          <w:rFonts w:ascii="Calibri" w:hAnsi="Calibri" w:cs="Calibri"/>
          <w:sz w:val="22"/>
          <w:szCs w:val="24"/>
          <w:lang w:val="ro-RO"/>
        </w:rPr>
        <w:t>Ordonanța de urgență a Guvernului n</w:t>
      </w:r>
      <w:r w:rsidR="004C53C5" w:rsidRPr="00100E5C">
        <w:rPr>
          <w:rFonts w:ascii="Calibri" w:hAnsi="Calibri" w:cs="Calibri"/>
          <w:sz w:val="22"/>
          <w:szCs w:val="24"/>
          <w:lang w:val="ro-RO"/>
        </w:rPr>
        <w:t>r. 66/2011</w:t>
      </w:r>
      <w:r w:rsidR="003E5908" w:rsidRPr="00100E5C">
        <w:rPr>
          <w:rFonts w:ascii="Calibri" w:hAnsi="Calibri" w:cs="Calibri"/>
          <w:sz w:val="22"/>
          <w:szCs w:val="24"/>
          <w:lang w:val="ro-RO"/>
        </w:rPr>
        <w:t>, aprobată cu modificări și completări prin Legea nr. 142/2012, cu modificările și completările ulterioare</w:t>
      </w:r>
      <w:r w:rsidR="004C53C5" w:rsidRPr="00100E5C">
        <w:rPr>
          <w:rFonts w:ascii="Calibri" w:hAnsi="Calibri" w:cs="Calibri"/>
          <w:sz w:val="22"/>
          <w:szCs w:val="24"/>
          <w:lang w:val="ro-RO"/>
        </w:rPr>
        <w:t>.</w:t>
      </w:r>
    </w:p>
    <w:p w14:paraId="13B87E12" w14:textId="00EBD1AC" w:rsidR="002A2572" w:rsidRPr="00100E5C" w:rsidRDefault="00AD58B6" w:rsidP="00A856EA">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100E5C">
        <w:rPr>
          <w:rFonts w:ascii="Calibri" w:hAnsi="Calibri" w:cs="Calibri"/>
          <w:sz w:val="22"/>
          <w:szCs w:val="24"/>
          <w:lang w:val="ro-RO"/>
        </w:rPr>
        <w:t xml:space="preserve"> </w:t>
      </w:r>
    </w:p>
    <w:p w14:paraId="5C935CC0" w14:textId="0EC521C7" w:rsidR="00F333EF" w:rsidRPr="00100E5C" w:rsidRDefault="00E70E4E" w:rsidP="00B6450E">
      <w:pPr>
        <w:pStyle w:val="ListParagraph"/>
        <w:numPr>
          <w:ilvl w:val="0"/>
          <w:numId w:val="1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AM/OI</w:t>
      </w:r>
      <w:r w:rsidR="00F333EF" w:rsidRPr="00100E5C">
        <w:rPr>
          <w:rFonts w:ascii="Calibri" w:hAnsi="Calibri" w:cs="Calibri"/>
          <w:sz w:val="22"/>
          <w:szCs w:val="24"/>
          <w:lang w:val="ro-RO"/>
        </w:rPr>
        <w:t xml:space="preserve"> are dreptul să aplice,</w:t>
      </w:r>
      <w:r w:rsidR="00EF3D65" w:rsidRPr="00100E5C">
        <w:rPr>
          <w:rFonts w:ascii="Calibri" w:hAnsi="Calibri" w:cs="Calibri"/>
          <w:sz w:val="22"/>
          <w:szCs w:val="24"/>
          <w:lang w:val="ro-RO"/>
        </w:rPr>
        <w:t xml:space="preserve"> în situația neîndeplinirii de către beneficiar </w:t>
      </w:r>
      <w:r w:rsidR="004F755C" w:rsidRPr="00100E5C">
        <w:rPr>
          <w:rFonts w:ascii="Calibri" w:hAnsi="Calibri" w:cs="Calibri"/>
          <w:sz w:val="22"/>
          <w:szCs w:val="24"/>
          <w:lang w:val="ro-RO"/>
        </w:rPr>
        <w:t xml:space="preserve">a </w:t>
      </w:r>
      <w:r w:rsidR="00EF3D65" w:rsidRPr="00100E5C">
        <w:rPr>
          <w:rFonts w:ascii="Calibri" w:hAnsi="Calibri" w:cs="Calibri"/>
          <w:sz w:val="22"/>
          <w:szCs w:val="24"/>
          <w:lang w:val="ro-RO"/>
        </w:rPr>
        <w:t>indicatorilor de etapă</w:t>
      </w:r>
      <w:r w:rsidR="002357D4" w:rsidRPr="00100E5C">
        <w:rPr>
          <w:rFonts w:ascii="Calibri" w:hAnsi="Calibri" w:cs="Calibri"/>
          <w:sz w:val="22"/>
          <w:szCs w:val="24"/>
          <w:lang w:val="ro-RO"/>
        </w:rPr>
        <w:t xml:space="preserve"> </w:t>
      </w:r>
      <w:r w:rsidR="00EF3D65" w:rsidRPr="00100E5C">
        <w:rPr>
          <w:rFonts w:ascii="Calibri" w:hAnsi="Calibri" w:cs="Calibri"/>
          <w:sz w:val="22"/>
          <w:szCs w:val="24"/>
          <w:lang w:val="ro-RO"/>
        </w:rPr>
        <w:t>la termenele prevăzute în planul de monitorizare al proiectului</w:t>
      </w:r>
      <w:r w:rsidR="004F755C" w:rsidRPr="00100E5C">
        <w:rPr>
          <w:rFonts w:ascii="Calibri" w:hAnsi="Calibri" w:cs="Calibri"/>
          <w:sz w:val="22"/>
          <w:szCs w:val="24"/>
          <w:lang w:val="ro-RO"/>
        </w:rPr>
        <w:t>,</w:t>
      </w:r>
      <w:r w:rsidR="00F333EF" w:rsidRPr="00100E5C">
        <w:rPr>
          <w:rFonts w:ascii="Calibri" w:hAnsi="Calibri" w:cs="Calibri"/>
          <w:sz w:val="22"/>
          <w:szCs w:val="24"/>
          <w:lang w:val="ro-RO"/>
        </w:rPr>
        <w:t xml:space="preserve"> în funcție de analiza obiectivă și riscurile identificate, măsuri</w:t>
      </w:r>
      <w:r w:rsidR="00EF3D65" w:rsidRPr="00100E5C">
        <w:rPr>
          <w:rFonts w:ascii="Calibri" w:hAnsi="Calibri" w:cs="Calibri"/>
          <w:sz w:val="22"/>
          <w:szCs w:val="24"/>
          <w:lang w:val="ro-RO"/>
        </w:rPr>
        <w:t>le corective prevăzute la art. 13</w:t>
      </w:r>
      <w:r w:rsidR="00411848" w:rsidRPr="00100E5C">
        <w:rPr>
          <w:rFonts w:ascii="Calibri" w:hAnsi="Calibri" w:cs="Calibri"/>
          <w:sz w:val="22"/>
          <w:szCs w:val="24"/>
          <w:lang w:val="ro-RO"/>
        </w:rPr>
        <w:t xml:space="preserve"> din prezentul contract de finanțare</w:t>
      </w:r>
      <w:r w:rsidR="00EF3D65" w:rsidRPr="00100E5C">
        <w:rPr>
          <w:rFonts w:ascii="Calibri" w:hAnsi="Calibri" w:cs="Calibri"/>
          <w:sz w:val="22"/>
          <w:szCs w:val="24"/>
          <w:lang w:val="ro-RO"/>
        </w:rPr>
        <w:t xml:space="preserve">. </w:t>
      </w:r>
    </w:p>
    <w:p w14:paraId="39365BF3" w14:textId="09012186" w:rsidR="00E50D77" w:rsidRPr="00100E5C" w:rsidRDefault="00BF4880" w:rsidP="00B6450E">
      <w:pPr>
        <w:pStyle w:val="ListParagraph"/>
        <w:numPr>
          <w:ilvl w:val="0"/>
          <w:numId w:val="17"/>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va informa despre data închiderii oficiale/parţiale a Programului prin intermediul mijloacelor publice de informare.</w:t>
      </w:r>
    </w:p>
    <w:p w14:paraId="452F9FC9" w14:textId="7255453D" w:rsidR="00D30761" w:rsidRPr="00100E5C" w:rsidRDefault="00D30761" w:rsidP="0058680B">
      <w:pPr>
        <w:rPr>
          <w:rFonts w:ascii="Calibri" w:hAnsi="Calibri" w:cs="Calibri"/>
          <w:sz w:val="22"/>
          <w:szCs w:val="24"/>
          <w:lang w:val="ro-RO"/>
        </w:rPr>
      </w:pPr>
    </w:p>
    <w:p w14:paraId="75725210" w14:textId="53FE778B" w:rsidR="00E50D77" w:rsidRPr="00100E5C" w:rsidRDefault="00BF4880" w:rsidP="00EB332F">
      <w:pPr>
        <w:ind w:firstLine="555"/>
        <w:rPr>
          <w:rFonts w:ascii="Calibri" w:eastAsia="Arial" w:hAnsi="Calibri" w:cs="Calibri"/>
          <w:sz w:val="22"/>
          <w:szCs w:val="24"/>
          <w:lang w:val="ro-RO"/>
        </w:rPr>
      </w:pPr>
      <w:r w:rsidRPr="00100E5C">
        <w:rPr>
          <w:rFonts w:ascii="Calibri" w:eastAsia="Arial" w:hAnsi="Calibri" w:cs="Calibri"/>
          <w:spacing w:val="-6"/>
          <w:sz w:val="22"/>
          <w:szCs w:val="24"/>
          <w:lang w:val="ro-RO"/>
        </w:rPr>
        <w:lastRenderedPageBreak/>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9</w:t>
      </w:r>
      <w:r w:rsidRPr="00100E5C">
        <w:rPr>
          <w:rFonts w:ascii="Calibri" w:eastAsia="Arial" w:hAnsi="Calibri" w:cs="Calibri"/>
          <w:spacing w:val="-1"/>
          <w:sz w:val="22"/>
          <w:szCs w:val="24"/>
          <w:lang w:val="ro-RO"/>
        </w:rPr>
        <w:t xml:space="preserve"> </w:t>
      </w:r>
      <w:r w:rsidR="0072104B"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9"/>
          <w:sz w:val="22"/>
          <w:szCs w:val="24"/>
          <w:lang w:val="ro-RO"/>
        </w:rPr>
        <w:t xml:space="preserve"> </w:t>
      </w:r>
      <w:r w:rsidRPr="00100E5C">
        <w:rPr>
          <w:rFonts w:ascii="Calibri" w:eastAsia="Arial" w:hAnsi="Calibri" w:cs="Calibri"/>
          <w:sz w:val="22"/>
          <w:szCs w:val="24"/>
          <w:lang w:val="ro-RO"/>
        </w:rPr>
        <w:t>și ces</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unea</w:t>
      </w:r>
    </w:p>
    <w:p w14:paraId="643CFCE4" w14:textId="77777777" w:rsidR="00495E31" w:rsidRPr="00100E5C" w:rsidRDefault="00495E31" w:rsidP="00EB332F">
      <w:pPr>
        <w:ind w:firstLine="555"/>
        <w:rPr>
          <w:rFonts w:ascii="Calibri" w:eastAsia="Arial" w:hAnsi="Calibri" w:cs="Calibri"/>
          <w:sz w:val="22"/>
          <w:szCs w:val="24"/>
          <w:lang w:val="ro-RO"/>
        </w:rPr>
      </w:pPr>
    </w:p>
    <w:p w14:paraId="5D81CA7C" w14:textId="03D20000" w:rsidR="004516FC" w:rsidRPr="00100E5C" w:rsidRDefault="00BF4880" w:rsidP="00DC0C4E">
      <w:pPr>
        <w:pStyle w:val="ListParagraph"/>
        <w:numPr>
          <w:ilvl w:val="0"/>
          <w:numId w:val="50"/>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externalizării unor </w:t>
      </w:r>
      <w:r w:rsidR="0014675F" w:rsidRPr="00100E5C">
        <w:rPr>
          <w:rFonts w:ascii="Calibri" w:eastAsia="Arial" w:hAnsi="Calibri" w:cs="Calibri"/>
          <w:spacing w:val="-1"/>
          <w:sz w:val="22"/>
          <w:szCs w:val="24"/>
          <w:lang w:val="ro-RO"/>
        </w:rPr>
        <w:t>activități</w:t>
      </w:r>
      <w:r w:rsidRPr="00100E5C">
        <w:rPr>
          <w:rFonts w:ascii="Calibri" w:eastAsia="Arial" w:hAnsi="Calibri" w:cs="Calibri"/>
          <w:spacing w:val="-1"/>
          <w:sz w:val="22"/>
          <w:szCs w:val="24"/>
          <w:lang w:val="ro-RO"/>
        </w:rPr>
        <w:t xml:space="preserve"> din cadrul </w:t>
      </w:r>
      <w:r w:rsidR="00495E31" w:rsidRPr="00100E5C">
        <w:rPr>
          <w:rFonts w:ascii="Calibri" w:eastAsia="Arial" w:hAnsi="Calibri" w:cs="Calibri"/>
          <w:spacing w:val="-1"/>
          <w:sz w:val="22"/>
          <w:szCs w:val="24"/>
          <w:lang w:val="ro-RO"/>
        </w:rPr>
        <w:t>proiectului</w:t>
      </w:r>
      <w:r w:rsidRPr="00100E5C">
        <w:rPr>
          <w:rFonts w:ascii="Calibri" w:eastAsia="Arial" w:hAnsi="Calibri" w:cs="Calibri"/>
          <w:spacing w:val="-1"/>
          <w:sz w:val="22"/>
          <w:szCs w:val="24"/>
          <w:lang w:val="ro-RO"/>
        </w:rPr>
        <w:t xml:space="preserve">, responsabilitatea pentru implementarea acelor activități revine </w:t>
      </w:r>
      <w:r w:rsidR="00495E31" w:rsidRPr="00100E5C">
        <w:rPr>
          <w:rFonts w:ascii="Calibri" w:eastAsia="Arial" w:hAnsi="Calibri" w:cs="Calibri"/>
          <w:spacing w:val="-1"/>
          <w:sz w:val="22"/>
          <w:szCs w:val="24"/>
          <w:lang w:val="ro-RO"/>
        </w:rPr>
        <w:t>beneficiarului/partenerului în cauză</w:t>
      </w:r>
      <w:r w:rsidRPr="00100E5C">
        <w:rPr>
          <w:rFonts w:ascii="Calibri" w:eastAsia="Arial" w:hAnsi="Calibri" w:cs="Calibri"/>
          <w:spacing w:val="-1"/>
          <w:sz w:val="22"/>
          <w:szCs w:val="24"/>
          <w:lang w:val="ro-RO"/>
        </w:rPr>
        <w:t xml:space="preserve">, în conformitate cu </w:t>
      </w:r>
      <w:r w:rsidR="0014675F" w:rsidRPr="00100E5C">
        <w:rPr>
          <w:rFonts w:ascii="Calibri" w:eastAsia="Arial" w:hAnsi="Calibri" w:cs="Calibri"/>
          <w:spacing w:val="-1"/>
          <w:sz w:val="22"/>
          <w:szCs w:val="24"/>
          <w:lang w:val="ro-RO"/>
        </w:rPr>
        <w:t>dispozițiile</w:t>
      </w:r>
      <w:r w:rsidRPr="00100E5C">
        <w:rPr>
          <w:rFonts w:ascii="Calibri" w:eastAsia="Arial" w:hAnsi="Calibri" w:cs="Calibri"/>
          <w:spacing w:val="-1"/>
          <w:sz w:val="22"/>
          <w:szCs w:val="24"/>
          <w:lang w:val="ro-RO"/>
        </w:rPr>
        <w:t xml:space="preserve"> legale.</w:t>
      </w:r>
    </w:p>
    <w:p w14:paraId="2DE5E859" w14:textId="4CFAD1C1" w:rsidR="00E50D77" w:rsidRPr="00100E5C" w:rsidRDefault="00BF4880" w:rsidP="00DC0C4E">
      <w:pPr>
        <w:pStyle w:val="ListParagraph"/>
        <w:numPr>
          <w:ilvl w:val="0"/>
          <w:numId w:val="50"/>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Prezentul </w:t>
      </w:r>
      <w:r w:rsidR="00495E31" w:rsidRPr="00100E5C">
        <w:rPr>
          <w:rFonts w:ascii="Calibri" w:eastAsia="Arial" w:hAnsi="Calibri" w:cs="Calibri"/>
          <w:spacing w:val="-1"/>
          <w:sz w:val="22"/>
          <w:szCs w:val="24"/>
          <w:lang w:val="ro-RO"/>
        </w:rPr>
        <w:t>contract de finanțare</w:t>
      </w:r>
      <w:r w:rsidRPr="00100E5C">
        <w:rPr>
          <w:rFonts w:ascii="Calibri" w:eastAsia="Arial" w:hAnsi="Calibri" w:cs="Calibri"/>
          <w:spacing w:val="-1"/>
          <w:sz w:val="22"/>
          <w:szCs w:val="24"/>
          <w:lang w:val="ro-RO"/>
        </w:rPr>
        <w:t xml:space="preserve">, precum şi toate drepturile şi </w:t>
      </w:r>
      <w:r w:rsidR="0014675F" w:rsidRPr="00100E5C">
        <w:rPr>
          <w:rFonts w:ascii="Calibri" w:eastAsia="Arial" w:hAnsi="Calibri" w:cs="Calibri"/>
          <w:spacing w:val="-1"/>
          <w:sz w:val="22"/>
          <w:szCs w:val="24"/>
          <w:lang w:val="ro-RO"/>
        </w:rPr>
        <w:t>obligațiile</w:t>
      </w:r>
      <w:r w:rsidRPr="00100E5C">
        <w:rPr>
          <w:rFonts w:ascii="Calibri" w:eastAsia="Arial" w:hAnsi="Calibri" w:cs="Calibri"/>
          <w:spacing w:val="-1"/>
          <w:sz w:val="22"/>
          <w:szCs w:val="24"/>
          <w:lang w:val="ro-RO"/>
        </w:rPr>
        <w:t xml:space="preserve"> decurgând din implementarea acestuia</w:t>
      </w:r>
      <w:r w:rsidR="004F755C"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nu pot face obiectul cesiunii totale sau parțiale, novației, subrogației sau a</w:t>
      </w:r>
      <w:r w:rsidR="00E00C7D"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 xml:space="preserve"> oricărui alt mecanism de transmisiune şi/sau transformare a </w:t>
      </w:r>
      <w:r w:rsidR="0014675F" w:rsidRPr="00100E5C">
        <w:rPr>
          <w:rFonts w:ascii="Calibri" w:eastAsia="Arial" w:hAnsi="Calibri" w:cs="Calibri"/>
          <w:spacing w:val="-1"/>
          <w:sz w:val="22"/>
          <w:szCs w:val="24"/>
          <w:lang w:val="ro-RO"/>
        </w:rPr>
        <w:t>obligațiilor</w:t>
      </w:r>
      <w:r w:rsidRPr="00100E5C">
        <w:rPr>
          <w:rFonts w:ascii="Calibri" w:eastAsia="Arial" w:hAnsi="Calibri" w:cs="Calibri"/>
          <w:spacing w:val="-1"/>
          <w:sz w:val="22"/>
          <w:szCs w:val="24"/>
          <w:lang w:val="ro-RO"/>
        </w:rPr>
        <w:t xml:space="preserve"> şi drepturilor.</w:t>
      </w:r>
    </w:p>
    <w:p w14:paraId="23731069" w14:textId="10495A00" w:rsidR="00743226" w:rsidRPr="00100E5C" w:rsidRDefault="00743226" w:rsidP="002B1851">
      <w:pPr>
        <w:rPr>
          <w:rFonts w:ascii="Calibri" w:hAnsi="Calibri" w:cs="Calibri"/>
          <w:sz w:val="22"/>
          <w:szCs w:val="24"/>
          <w:lang w:val="ro-RO"/>
        </w:rPr>
      </w:pPr>
    </w:p>
    <w:p w14:paraId="62F90403" w14:textId="78111236" w:rsidR="00E50D77" w:rsidRPr="00100E5C" w:rsidRDefault="00BF4880" w:rsidP="00EB332F">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10</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position w:val="1"/>
          <w:sz w:val="22"/>
          <w:szCs w:val="24"/>
          <w:lang w:val="ro-RO"/>
        </w:rPr>
        <w:t>ș</w:t>
      </w:r>
      <w:r w:rsidRPr="00100E5C">
        <w:rPr>
          <w:rFonts w:ascii="Calibri" w:eastAsia="Arial" w:hAnsi="Calibri" w:cs="Calibri"/>
          <w:position w:val="1"/>
          <w:sz w:val="22"/>
          <w:szCs w:val="24"/>
          <w:lang w:val="ro-RO"/>
        </w:rPr>
        <w:t>i</w:t>
      </w:r>
      <w:r w:rsidRPr="00100E5C">
        <w:rPr>
          <w:rFonts w:ascii="Calibri" w:eastAsia="Arial" w:hAnsi="Calibri" w:cs="Calibri"/>
          <w:spacing w:val="2"/>
          <w:position w:val="1"/>
          <w:sz w:val="22"/>
          <w:szCs w:val="24"/>
          <w:lang w:val="ro-RO"/>
        </w:rPr>
        <w:t xml:space="preserve"> </w:t>
      </w:r>
      <w:r w:rsidR="0014675F" w:rsidRPr="00100E5C">
        <w:rPr>
          <w:rFonts w:ascii="Calibri" w:eastAsia="Arial" w:hAnsi="Calibri" w:cs="Calibri"/>
          <w:position w:val="1"/>
          <w:sz w:val="22"/>
          <w:szCs w:val="24"/>
          <w:lang w:val="ro-RO"/>
        </w:rPr>
        <w:t>completări</w:t>
      </w:r>
    </w:p>
    <w:p w14:paraId="0AA26327" w14:textId="77777777" w:rsidR="00495E31" w:rsidRPr="00100E5C" w:rsidRDefault="00495E31" w:rsidP="00BB3782">
      <w:pPr>
        <w:tabs>
          <w:tab w:val="left" w:pos="851"/>
        </w:tabs>
        <w:ind w:left="360" w:right="80"/>
        <w:jc w:val="both"/>
        <w:rPr>
          <w:rFonts w:ascii="Calibri" w:eastAsia="Arial" w:hAnsi="Calibri" w:cs="Calibri"/>
          <w:spacing w:val="-1"/>
          <w:sz w:val="22"/>
          <w:szCs w:val="24"/>
          <w:lang w:val="ro-RO"/>
        </w:rPr>
      </w:pPr>
    </w:p>
    <w:p w14:paraId="736BC91E" w14:textId="266FFAC1" w:rsidR="00E50D77" w:rsidRPr="00100E5C" w:rsidRDefault="0014675F"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w:t>
      </w:r>
      <w:r w:rsidR="00BF4880" w:rsidRPr="00100E5C">
        <w:rPr>
          <w:rFonts w:ascii="Calibri" w:eastAsia="Arial" w:hAnsi="Calibri" w:cs="Calibri"/>
          <w:spacing w:val="-1"/>
          <w:sz w:val="22"/>
          <w:szCs w:val="24"/>
          <w:lang w:val="ro-RO"/>
        </w:rPr>
        <w:t xml:space="preserve"> au dreptul, pe durata îndeplinirii prezentului </w:t>
      </w:r>
      <w:r w:rsidR="004F755C"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 de </w:t>
      </w:r>
      <w:r w:rsidR="004F755C"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 xml:space="preserve">inanțare, de a conveni </w:t>
      </w:r>
      <w:r w:rsidR="00F9747B" w:rsidRPr="00100E5C">
        <w:rPr>
          <w:rFonts w:ascii="Calibri" w:eastAsia="Arial" w:hAnsi="Calibri" w:cs="Calibri"/>
          <w:spacing w:val="-1"/>
          <w:sz w:val="22"/>
          <w:szCs w:val="24"/>
          <w:lang w:val="ro-RO"/>
        </w:rPr>
        <w:t>modificări</w:t>
      </w:r>
      <w:r w:rsidR="00BF4880" w:rsidRPr="00100E5C">
        <w:rPr>
          <w:rFonts w:ascii="Calibri" w:eastAsia="Arial" w:hAnsi="Calibri" w:cs="Calibri"/>
          <w:spacing w:val="-1"/>
          <w:sz w:val="22"/>
          <w:szCs w:val="24"/>
          <w:lang w:val="ro-RO"/>
        </w:rPr>
        <w:t xml:space="preserve">, prin act </w:t>
      </w:r>
      <w:r w:rsidRPr="00100E5C">
        <w:rPr>
          <w:rFonts w:ascii="Calibri" w:eastAsia="Arial" w:hAnsi="Calibri" w:cs="Calibri"/>
          <w:spacing w:val="-1"/>
          <w:sz w:val="22"/>
          <w:szCs w:val="24"/>
          <w:lang w:val="ro-RO"/>
        </w:rPr>
        <w:t>adițional</w:t>
      </w:r>
      <w:r w:rsidR="00BF4880" w:rsidRPr="00100E5C">
        <w:rPr>
          <w:rFonts w:ascii="Calibri" w:eastAsia="Arial" w:hAnsi="Calibri" w:cs="Calibri"/>
          <w:spacing w:val="-1"/>
          <w:sz w:val="22"/>
          <w:szCs w:val="24"/>
          <w:lang w:val="ro-RO"/>
        </w:rPr>
        <w:t xml:space="preserve"> încheiat în </w:t>
      </w:r>
      <w:r w:rsidRPr="00100E5C">
        <w:rPr>
          <w:rFonts w:ascii="Calibri" w:eastAsia="Arial" w:hAnsi="Calibri" w:cs="Calibri"/>
          <w:spacing w:val="-1"/>
          <w:sz w:val="22"/>
          <w:szCs w:val="24"/>
          <w:lang w:val="ro-RO"/>
        </w:rPr>
        <w:t>aceleași</w:t>
      </w:r>
      <w:r w:rsidR="00BF4880"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condiții</w:t>
      </w:r>
      <w:r w:rsidR="00BF4880" w:rsidRPr="00100E5C">
        <w:rPr>
          <w:rFonts w:ascii="Calibri" w:eastAsia="Arial" w:hAnsi="Calibri" w:cs="Calibri"/>
          <w:spacing w:val="-1"/>
          <w:sz w:val="22"/>
          <w:szCs w:val="24"/>
          <w:lang w:val="ro-RO"/>
        </w:rPr>
        <w:t xml:space="preserve"> </w:t>
      </w:r>
      <w:r w:rsidR="006D0A4E" w:rsidRPr="00100E5C">
        <w:rPr>
          <w:rFonts w:ascii="Calibri" w:eastAsia="Arial" w:hAnsi="Calibri" w:cs="Calibri"/>
          <w:spacing w:val="-1"/>
          <w:sz w:val="22"/>
          <w:szCs w:val="24"/>
          <w:lang w:val="ro-RO"/>
        </w:rPr>
        <w:t xml:space="preserve"> de legalitate și valabilitate </w:t>
      </w:r>
      <w:r w:rsidR="00BF4880" w:rsidRPr="00100E5C">
        <w:rPr>
          <w:rFonts w:ascii="Calibri" w:eastAsia="Arial" w:hAnsi="Calibri" w:cs="Calibri"/>
          <w:spacing w:val="-1"/>
          <w:sz w:val="22"/>
          <w:szCs w:val="24"/>
          <w:lang w:val="ro-RO"/>
        </w:rPr>
        <w:t xml:space="preserve">ca şi </w:t>
      </w:r>
      <w:r w:rsidR="004F755C"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ontractul de </w:t>
      </w:r>
      <w:r w:rsidR="004F755C"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inanțare.</w:t>
      </w:r>
    </w:p>
    <w:p w14:paraId="090F8BAC" w14:textId="3F9FEFCD" w:rsidR="00E50D77" w:rsidRPr="00100E5C" w:rsidRDefault="00BF4880"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în care propunerea de modificare a </w:t>
      </w:r>
      <w:r w:rsidR="004F755C"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ontractului</w:t>
      </w:r>
      <w:r w:rsidR="0044313D"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xml:space="preserve"> </w:t>
      </w:r>
      <w:r w:rsidR="005B0042" w:rsidRPr="00100E5C">
        <w:rPr>
          <w:rFonts w:ascii="Calibri" w:eastAsia="Arial" w:hAnsi="Calibri" w:cs="Calibri"/>
          <w:spacing w:val="-1"/>
          <w:sz w:val="22"/>
          <w:szCs w:val="24"/>
          <w:lang w:val="ro-RO"/>
        </w:rPr>
        <w:t>este i</w:t>
      </w:r>
      <w:r w:rsidR="00E623BF" w:rsidRPr="00100E5C">
        <w:rPr>
          <w:rFonts w:ascii="Calibri" w:eastAsia="Arial" w:hAnsi="Calibri" w:cs="Calibri"/>
          <w:spacing w:val="-1"/>
          <w:sz w:val="22"/>
          <w:szCs w:val="24"/>
          <w:lang w:val="ro-RO"/>
        </w:rPr>
        <w:t>nițiată de către</w:t>
      </w:r>
      <w:r w:rsidRPr="00100E5C">
        <w:rPr>
          <w:rFonts w:ascii="Calibri" w:eastAsia="Arial" w:hAnsi="Calibri" w:cs="Calibri"/>
          <w:spacing w:val="-1"/>
          <w:sz w:val="22"/>
          <w:szCs w:val="24"/>
          <w:lang w:val="ro-RO"/>
        </w:rPr>
        <w:t xml:space="preserve"> Beneficiar, acesta are </w:t>
      </w:r>
      <w:r w:rsidR="0014675F" w:rsidRPr="00100E5C">
        <w:rPr>
          <w:rFonts w:ascii="Calibri" w:eastAsia="Arial" w:hAnsi="Calibri" w:cs="Calibri"/>
          <w:spacing w:val="-1"/>
          <w:sz w:val="22"/>
          <w:szCs w:val="24"/>
          <w:lang w:val="ro-RO"/>
        </w:rPr>
        <w:t>obligația</w:t>
      </w:r>
      <w:r w:rsidRPr="00100E5C">
        <w:rPr>
          <w:rFonts w:ascii="Calibri" w:eastAsia="Arial" w:hAnsi="Calibri" w:cs="Calibri"/>
          <w:spacing w:val="-1"/>
          <w:sz w:val="22"/>
          <w:szCs w:val="24"/>
          <w:lang w:val="ro-RO"/>
        </w:rPr>
        <w:t xml:space="preserve"> de a o transmite AM/OI cu cel </w:t>
      </w:r>
      <w:r w:rsidR="0014675F" w:rsidRPr="00100E5C">
        <w:rPr>
          <w:rFonts w:ascii="Calibri" w:eastAsia="Arial" w:hAnsi="Calibri" w:cs="Calibri"/>
          <w:spacing w:val="-1"/>
          <w:sz w:val="22"/>
          <w:szCs w:val="24"/>
          <w:lang w:val="ro-RO"/>
        </w:rPr>
        <w:t>puțin</w:t>
      </w:r>
      <w:r w:rsidRPr="00100E5C">
        <w:rPr>
          <w:rFonts w:ascii="Calibri" w:eastAsia="Arial" w:hAnsi="Calibri" w:cs="Calibri"/>
          <w:spacing w:val="-1"/>
          <w:sz w:val="22"/>
          <w:szCs w:val="24"/>
          <w:lang w:val="ro-RO"/>
        </w:rPr>
        <w:t xml:space="preserve"> </w:t>
      </w:r>
      <w:r w:rsidR="00E623BF" w:rsidRPr="00100E5C">
        <w:rPr>
          <w:rFonts w:ascii="Calibri" w:eastAsia="Arial" w:hAnsi="Calibri" w:cs="Calibri"/>
          <w:spacing w:val="-1"/>
          <w:sz w:val="22"/>
          <w:szCs w:val="24"/>
          <w:lang w:val="ro-RO"/>
        </w:rPr>
        <w:t xml:space="preserve">30 </w:t>
      </w:r>
      <w:r w:rsidRPr="00100E5C">
        <w:rPr>
          <w:rFonts w:ascii="Calibri" w:eastAsia="Arial" w:hAnsi="Calibri" w:cs="Calibri"/>
          <w:spacing w:val="-1"/>
          <w:sz w:val="22"/>
          <w:szCs w:val="24"/>
          <w:lang w:val="ro-RO"/>
        </w:rPr>
        <w:t xml:space="preserve">de zile înainte de termenul la care este </w:t>
      </w:r>
      <w:r w:rsidR="0014675F" w:rsidRPr="00100E5C">
        <w:rPr>
          <w:rFonts w:ascii="Calibri" w:eastAsia="Arial" w:hAnsi="Calibri" w:cs="Calibri"/>
          <w:spacing w:val="-1"/>
          <w:sz w:val="22"/>
          <w:szCs w:val="24"/>
          <w:lang w:val="ro-RO"/>
        </w:rPr>
        <w:t>intenționată</w:t>
      </w:r>
      <w:r w:rsidRPr="00100E5C">
        <w:rPr>
          <w:rFonts w:ascii="Calibri" w:eastAsia="Arial" w:hAnsi="Calibri" w:cs="Calibri"/>
          <w:spacing w:val="-1"/>
          <w:sz w:val="22"/>
          <w:szCs w:val="24"/>
          <w:lang w:val="ro-RO"/>
        </w:rPr>
        <w:t xml:space="preserve"> a intra în vigoare, cu </w:t>
      </w:r>
      <w:r w:rsidR="0014675F" w:rsidRPr="00100E5C">
        <w:rPr>
          <w:rFonts w:ascii="Calibri" w:eastAsia="Arial" w:hAnsi="Calibri" w:cs="Calibri"/>
          <w:spacing w:val="-1"/>
          <w:sz w:val="22"/>
          <w:szCs w:val="24"/>
          <w:lang w:val="ro-RO"/>
        </w:rPr>
        <w:t>excepția</w:t>
      </w:r>
      <w:r w:rsidRPr="00100E5C">
        <w:rPr>
          <w:rFonts w:ascii="Calibri" w:eastAsia="Arial" w:hAnsi="Calibri" w:cs="Calibri"/>
          <w:spacing w:val="-1"/>
          <w:sz w:val="22"/>
          <w:szCs w:val="24"/>
          <w:lang w:val="ro-RO"/>
        </w:rPr>
        <w:t xml:space="preserve"> </w:t>
      </w:r>
      <w:r w:rsidR="0014675F" w:rsidRPr="00100E5C">
        <w:rPr>
          <w:rFonts w:ascii="Calibri" w:eastAsia="Arial" w:hAnsi="Calibri" w:cs="Calibri"/>
          <w:spacing w:val="-1"/>
          <w:sz w:val="22"/>
          <w:szCs w:val="24"/>
          <w:lang w:val="ro-RO"/>
        </w:rPr>
        <w:t>circumstanțelor</w:t>
      </w:r>
      <w:r w:rsidRPr="00100E5C">
        <w:rPr>
          <w:rFonts w:ascii="Calibri" w:eastAsia="Arial" w:hAnsi="Calibri" w:cs="Calibri"/>
          <w:spacing w:val="-1"/>
          <w:sz w:val="22"/>
          <w:szCs w:val="24"/>
          <w:lang w:val="ro-RO"/>
        </w:rPr>
        <w:t xml:space="preserve"> acceptate de AM/OI. Beneficiarul va transmite, de asemenea, o</w:t>
      </w:r>
      <w:r w:rsidR="004F755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dată cu solicitarea de modificare, toate documentele justificative necesare.</w:t>
      </w:r>
    </w:p>
    <w:p w14:paraId="412F9ADB" w14:textId="2BE03017" w:rsidR="004846B3" w:rsidRPr="00100E5C" w:rsidRDefault="00BF4880" w:rsidP="00B6450E">
      <w:pPr>
        <w:pStyle w:val="ListParagraph"/>
        <w:numPr>
          <w:ilvl w:val="0"/>
          <w:numId w:val="19"/>
        </w:numPr>
        <w:tabs>
          <w:tab w:val="left" w:pos="851"/>
        </w:tabs>
        <w:ind w:right="80"/>
        <w:jc w:val="both"/>
        <w:rPr>
          <w:rFonts w:ascii="Calibri" w:hAnsi="Calibri" w:cs="Calibri"/>
          <w:sz w:val="22"/>
          <w:szCs w:val="24"/>
          <w:lang w:val="ro-RO"/>
        </w:rPr>
      </w:pPr>
      <w:r w:rsidRPr="00100E5C">
        <w:rPr>
          <w:rFonts w:ascii="Calibri" w:eastAsia="Arial" w:hAnsi="Calibri" w:cs="Calibri"/>
          <w:spacing w:val="-1"/>
          <w:sz w:val="22"/>
          <w:szCs w:val="24"/>
          <w:lang w:val="ro-RO"/>
        </w:rPr>
        <w:t>AM</w:t>
      </w:r>
      <w:r w:rsidR="004F755C"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OI răspunde solicitării de modificare a</w:t>
      </w:r>
      <w:r w:rsidR="00A20F0C" w:rsidRPr="00100E5C">
        <w:rPr>
          <w:rFonts w:ascii="Calibri" w:eastAsia="Arial" w:hAnsi="Calibri" w:cs="Calibri"/>
          <w:spacing w:val="-1"/>
          <w:sz w:val="22"/>
          <w:szCs w:val="24"/>
          <w:lang w:val="ro-RO"/>
        </w:rPr>
        <w:t xml:space="preserve"> c</w:t>
      </w:r>
      <w:r w:rsidRPr="00100E5C">
        <w:rPr>
          <w:rFonts w:ascii="Calibri" w:eastAsia="Arial" w:hAnsi="Calibri" w:cs="Calibri"/>
          <w:spacing w:val="-1"/>
          <w:sz w:val="22"/>
          <w:szCs w:val="24"/>
          <w:lang w:val="ro-RO"/>
        </w:rPr>
        <w:t xml:space="preserve">ontractului </w:t>
      </w:r>
      <w:r w:rsidR="00A20F0C" w:rsidRPr="00100E5C">
        <w:rPr>
          <w:rFonts w:ascii="Calibri" w:eastAsia="Arial" w:hAnsi="Calibri" w:cs="Calibri"/>
          <w:spacing w:val="-1"/>
          <w:sz w:val="22"/>
          <w:szCs w:val="24"/>
          <w:lang w:val="ro-RO"/>
        </w:rPr>
        <w:t xml:space="preserve">de finanțare </w:t>
      </w:r>
      <w:r w:rsidRPr="00100E5C">
        <w:rPr>
          <w:rFonts w:ascii="Calibri" w:eastAsia="Arial" w:hAnsi="Calibri" w:cs="Calibri"/>
          <w:spacing w:val="-1"/>
          <w:sz w:val="22"/>
          <w:szCs w:val="24"/>
          <w:lang w:val="ro-RO"/>
        </w:rPr>
        <w:t>prin act adițional, în termen de</w:t>
      </w:r>
      <w:r w:rsidR="0041090D" w:rsidRPr="00100E5C">
        <w:rPr>
          <w:rFonts w:ascii="Calibri" w:eastAsia="Arial" w:hAnsi="Calibri" w:cs="Calibri"/>
          <w:spacing w:val="-1"/>
          <w:sz w:val="22"/>
          <w:szCs w:val="24"/>
          <w:lang w:val="ro-RO"/>
        </w:rPr>
        <w:t xml:space="preserve"> maximum</w:t>
      </w:r>
      <w:r w:rsidRPr="00100E5C">
        <w:rPr>
          <w:rFonts w:ascii="Calibri" w:eastAsia="Arial" w:hAnsi="Calibri" w:cs="Calibri"/>
          <w:spacing w:val="-1"/>
          <w:sz w:val="22"/>
          <w:szCs w:val="24"/>
          <w:lang w:val="ro-RO"/>
        </w:rPr>
        <w:t xml:space="preserve"> </w:t>
      </w:r>
      <w:r w:rsidR="00E623BF" w:rsidRPr="00100E5C">
        <w:rPr>
          <w:rFonts w:ascii="Calibri" w:eastAsia="Arial" w:hAnsi="Calibri" w:cs="Calibri"/>
          <w:spacing w:val="-1"/>
          <w:sz w:val="22"/>
          <w:szCs w:val="24"/>
          <w:lang w:val="ro-RO"/>
        </w:rPr>
        <w:t xml:space="preserve">30 </w:t>
      </w:r>
      <w:r w:rsidRPr="00100E5C">
        <w:rPr>
          <w:rFonts w:ascii="Calibri" w:eastAsia="Arial" w:hAnsi="Calibri" w:cs="Calibri"/>
          <w:spacing w:val="-1"/>
          <w:sz w:val="22"/>
          <w:szCs w:val="24"/>
          <w:lang w:val="ro-RO"/>
        </w:rPr>
        <w:t xml:space="preserve">de zile de la </w:t>
      </w:r>
      <w:r w:rsidR="004F755C" w:rsidRPr="00100E5C">
        <w:rPr>
          <w:rFonts w:ascii="Calibri" w:eastAsia="Arial" w:hAnsi="Calibri" w:cs="Calibri"/>
          <w:spacing w:val="-1"/>
          <w:sz w:val="22"/>
          <w:szCs w:val="24"/>
          <w:lang w:val="ro-RO"/>
        </w:rPr>
        <w:t xml:space="preserve">data </w:t>
      </w:r>
      <w:r w:rsidR="0044313D" w:rsidRPr="00100E5C">
        <w:rPr>
          <w:rFonts w:ascii="Calibri" w:eastAsia="Arial" w:hAnsi="Calibri" w:cs="Calibri"/>
          <w:spacing w:val="-1"/>
          <w:sz w:val="22"/>
          <w:szCs w:val="24"/>
          <w:lang w:val="ro-RO"/>
        </w:rPr>
        <w:t xml:space="preserve">primirii </w:t>
      </w:r>
      <w:r w:rsidR="00864B96" w:rsidRPr="00100E5C">
        <w:rPr>
          <w:rFonts w:ascii="Calibri" w:eastAsia="Arial" w:hAnsi="Calibri" w:cs="Calibri"/>
          <w:spacing w:val="-1"/>
          <w:sz w:val="22"/>
          <w:szCs w:val="24"/>
          <w:lang w:val="ro-RO"/>
        </w:rPr>
        <w:t>solicitării de modificare a contractului de finanțare</w:t>
      </w:r>
      <w:r w:rsidRPr="00100E5C">
        <w:rPr>
          <w:rFonts w:ascii="Calibri" w:eastAsia="Arial" w:hAnsi="Calibri" w:cs="Calibri"/>
          <w:spacing w:val="-1"/>
          <w:sz w:val="22"/>
          <w:szCs w:val="24"/>
          <w:lang w:val="ro-RO"/>
        </w:rPr>
        <w:t>.</w:t>
      </w:r>
      <w:r w:rsidR="0041090D" w:rsidRPr="00100E5C">
        <w:rPr>
          <w:rFonts w:ascii="Calibri" w:eastAsia="Arial" w:hAnsi="Calibri" w:cs="Calibri"/>
          <w:spacing w:val="-1"/>
          <w:sz w:val="22"/>
          <w:szCs w:val="24"/>
          <w:lang w:val="ro-RO"/>
        </w:rPr>
        <w:t xml:space="preserve"> </w:t>
      </w:r>
      <w:r w:rsidR="004846B3" w:rsidRPr="00100E5C">
        <w:rPr>
          <w:rFonts w:ascii="Calibri" w:hAnsi="Calibri" w:cs="Calibri"/>
          <w:sz w:val="22"/>
          <w:szCs w:val="24"/>
          <w:lang w:val="ro-RO"/>
        </w:rPr>
        <w:t xml:space="preserve">În interiorul acestui termen pot fi solicitate clarificări de către AM/OI care suspendă termenul de aprobare sau de </w:t>
      </w:r>
      <w:r w:rsidR="004846B3" w:rsidRPr="00100E5C">
        <w:rPr>
          <w:rFonts w:ascii="Calibri" w:eastAsia="Arial" w:hAnsi="Calibri" w:cs="Calibri"/>
          <w:spacing w:val="-1"/>
          <w:sz w:val="22"/>
          <w:szCs w:val="24"/>
          <w:lang w:val="ro-RO"/>
        </w:rPr>
        <w:t>respingere</w:t>
      </w:r>
      <w:r w:rsidR="004846B3" w:rsidRPr="00100E5C">
        <w:rPr>
          <w:rFonts w:ascii="Calibri" w:hAnsi="Calibri" w:cs="Calibri"/>
          <w:sz w:val="22"/>
          <w:szCs w:val="24"/>
          <w:lang w:val="ro-RO"/>
        </w:rPr>
        <w:t xml:space="preserve"> a actului adițional, fără ca această perioadă de suspendare s</w:t>
      </w:r>
      <w:r w:rsidR="00864B96" w:rsidRPr="00100E5C">
        <w:rPr>
          <w:rFonts w:ascii="Calibri" w:hAnsi="Calibri" w:cs="Calibri"/>
          <w:sz w:val="22"/>
          <w:szCs w:val="24"/>
          <w:lang w:val="ro-RO"/>
        </w:rPr>
        <w:t>ă</w:t>
      </w:r>
      <w:r w:rsidR="004846B3" w:rsidRPr="00100E5C">
        <w:rPr>
          <w:rFonts w:ascii="Calibri" w:hAnsi="Calibri" w:cs="Calibri"/>
          <w:sz w:val="22"/>
          <w:szCs w:val="24"/>
          <w:lang w:val="ro-RO"/>
        </w:rPr>
        <w:t xml:space="preserve"> depășească 5 zile </w:t>
      </w:r>
      <w:r w:rsidR="0044313D" w:rsidRPr="00100E5C">
        <w:rPr>
          <w:rFonts w:ascii="Calibri" w:hAnsi="Calibri" w:cs="Calibri"/>
          <w:sz w:val="22"/>
          <w:szCs w:val="24"/>
          <w:lang w:val="ro-RO"/>
        </w:rPr>
        <w:t>lucrătoare.</w:t>
      </w:r>
    </w:p>
    <w:p w14:paraId="4A2EF236" w14:textId="4E371571" w:rsidR="00B71B3D" w:rsidRPr="00100E5C" w:rsidRDefault="00BF4880"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propunerilor de acte adiționale care au ca obiect reducerea valorii indicatorilor ce urmează a fi atinsă prin proiect, valoarea totală eligibilă a </w:t>
      </w:r>
      <w:r w:rsidR="0044313D" w:rsidRPr="00100E5C">
        <w:rPr>
          <w:rFonts w:ascii="Calibri" w:eastAsia="Arial" w:hAnsi="Calibri" w:cs="Calibri"/>
          <w:spacing w:val="-1"/>
          <w:sz w:val="22"/>
          <w:szCs w:val="24"/>
          <w:lang w:val="ro-RO"/>
        </w:rPr>
        <w:t xml:space="preserve">proiectului </w:t>
      </w:r>
      <w:r w:rsidRPr="00100E5C">
        <w:rPr>
          <w:rFonts w:ascii="Calibri" w:eastAsia="Arial" w:hAnsi="Calibri" w:cs="Calibri"/>
          <w:spacing w:val="-1"/>
          <w:sz w:val="22"/>
          <w:szCs w:val="24"/>
          <w:lang w:val="ro-RO"/>
        </w:rPr>
        <w:t>va fi redusă proporțional, cu excepția cazurilor temeinic justificate.</w:t>
      </w:r>
    </w:p>
    <w:p w14:paraId="643C0470" w14:textId="323E5D61" w:rsidR="008502F6" w:rsidRPr="00100E5C" w:rsidRDefault="008502F6"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planului de monitorizare a proiectului, temeinic justificată, se realizează</w:t>
      </w:r>
      <w:r w:rsidR="0044313D"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prin act adițional. </w:t>
      </w:r>
    </w:p>
    <w:p w14:paraId="0D02F8BA" w14:textId="58C5ED6B" w:rsidR="007E3202" w:rsidRPr="00100E5C" w:rsidRDefault="007C6887"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w:t>
      </w:r>
      <w:r w:rsidR="007E3202" w:rsidRPr="00100E5C">
        <w:rPr>
          <w:rFonts w:ascii="Calibri" w:eastAsia="Arial" w:hAnsi="Calibri" w:cs="Calibri"/>
          <w:spacing w:val="-1"/>
          <w:sz w:val="22"/>
          <w:szCs w:val="24"/>
          <w:lang w:val="ro-RO"/>
        </w:rPr>
        <w:t>duratei de implementare, temeinic justificată, se realizează prin act adițional</w:t>
      </w:r>
      <w:r w:rsidR="008D66BD" w:rsidRPr="00100E5C">
        <w:rPr>
          <w:rFonts w:ascii="Calibri" w:eastAsia="Arial" w:hAnsi="Calibri" w:cs="Calibri"/>
          <w:spacing w:val="-1"/>
          <w:sz w:val="22"/>
          <w:szCs w:val="24"/>
          <w:lang w:val="ro-RO"/>
        </w:rPr>
        <w:t>, fără ca perioada de</w:t>
      </w:r>
      <w:r w:rsidR="00FC0D20" w:rsidRPr="00100E5C">
        <w:rPr>
          <w:rFonts w:ascii="Calibri" w:eastAsia="Arial" w:hAnsi="Calibri" w:cs="Calibri"/>
          <w:spacing w:val="-1"/>
          <w:sz w:val="22"/>
          <w:szCs w:val="24"/>
          <w:lang w:val="ro-RO"/>
        </w:rPr>
        <w:t xml:space="preserve"> </w:t>
      </w:r>
      <w:r w:rsidR="008D66BD" w:rsidRPr="00100E5C">
        <w:rPr>
          <w:rFonts w:ascii="Calibri" w:eastAsia="Arial" w:hAnsi="Calibri" w:cs="Calibri"/>
          <w:spacing w:val="-1"/>
          <w:sz w:val="22"/>
          <w:szCs w:val="24"/>
          <w:lang w:val="ro-RO"/>
        </w:rPr>
        <w:t>implementare să depășească 31 decembrie 2029</w:t>
      </w:r>
      <w:r w:rsidR="007E3202" w:rsidRPr="00100E5C">
        <w:rPr>
          <w:rFonts w:ascii="Calibri" w:eastAsia="Arial" w:hAnsi="Calibri" w:cs="Calibri"/>
          <w:spacing w:val="-1"/>
          <w:sz w:val="22"/>
          <w:szCs w:val="24"/>
          <w:lang w:val="ro-RO"/>
        </w:rPr>
        <w:t xml:space="preserve">. </w:t>
      </w:r>
    </w:p>
    <w:p w14:paraId="7BFD1A73" w14:textId="1E3FA40F" w:rsidR="005C09D4" w:rsidRPr="00100E5C" w:rsidRDefault="005C09D4"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Suspendarea implementării proiectului, pentru motive întemeiate, se realizează prin act adițional. </w:t>
      </w:r>
      <w:r w:rsidR="00697E71" w:rsidRPr="00100E5C">
        <w:rPr>
          <w:rFonts w:ascii="Calibri" w:eastAsia="Arial" w:hAnsi="Calibri" w:cs="Calibri"/>
          <w:spacing w:val="-1"/>
          <w:sz w:val="22"/>
          <w:szCs w:val="24"/>
          <w:lang w:val="ro-RO"/>
        </w:rPr>
        <w:t>Pe perioada suspendării, Beneficiarul poate depune la AM/OI responsabil solicitări de modificări contractuale și cereri de prefinanțare/plată/rambursare, precum și cereri de rambursare aferente cererilor de prefinanțare/plată</w:t>
      </w:r>
      <w:r w:rsidR="00EE429F" w:rsidRPr="00100E5C">
        <w:rPr>
          <w:rFonts w:ascii="Calibri" w:eastAsia="Arial" w:hAnsi="Calibri" w:cs="Calibri"/>
          <w:spacing w:val="-1"/>
          <w:sz w:val="22"/>
          <w:szCs w:val="24"/>
          <w:lang w:val="ro-RO"/>
        </w:rPr>
        <w:t xml:space="preserve"> care cuprind cheltuieli angajate și plătite de </w:t>
      </w:r>
      <w:r w:rsidR="004C73DA" w:rsidRPr="00100E5C">
        <w:rPr>
          <w:rFonts w:ascii="Calibri" w:eastAsia="Arial" w:hAnsi="Calibri" w:cs="Calibri"/>
          <w:spacing w:val="-1"/>
          <w:sz w:val="22"/>
          <w:szCs w:val="24"/>
          <w:lang w:val="ro-RO"/>
        </w:rPr>
        <w:t>B</w:t>
      </w:r>
      <w:r w:rsidR="00EE429F" w:rsidRPr="00100E5C">
        <w:rPr>
          <w:rFonts w:ascii="Calibri" w:eastAsia="Arial" w:hAnsi="Calibri" w:cs="Calibri"/>
          <w:spacing w:val="-1"/>
          <w:sz w:val="22"/>
          <w:szCs w:val="24"/>
          <w:lang w:val="ro-RO"/>
        </w:rPr>
        <w:t>eneficiar anterior începerii perioadei de suspendare, precum și cheltuieli angajate anterior începerii perioadei de suspendare și care sunt plătite în perioada de suspendare</w:t>
      </w:r>
      <w:r w:rsidR="00697E71" w:rsidRPr="00100E5C">
        <w:rPr>
          <w:rFonts w:ascii="Calibri" w:eastAsia="Arial" w:hAnsi="Calibri" w:cs="Calibri"/>
          <w:spacing w:val="-1"/>
          <w:sz w:val="22"/>
          <w:szCs w:val="24"/>
          <w:lang w:val="ro-RO"/>
        </w:rPr>
        <w:t>. Cheltuielile efectuate de Beneficiar/Lider de parteneriat</w:t>
      </w:r>
      <w:r w:rsidR="00A20F0C" w:rsidRPr="00100E5C">
        <w:rPr>
          <w:rFonts w:ascii="Calibri" w:eastAsia="Arial" w:hAnsi="Calibri" w:cs="Calibri"/>
          <w:spacing w:val="-1"/>
          <w:sz w:val="22"/>
          <w:szCs w:val="24"/>
          <w:lang w:val="ro-RO"/>
        </w:rPr>
        <w:t xml:space="preserve">  și p</w:t>
      </w:r>
      <w:r w:rsidR="00697E71" w:rsidRPr="00100E5C">
        <w:rPr>
          <w:rFonts w:ascii="Calibri" w:eastAsia="Arial" w:hAnsi="Calibri" w:cs="Calibri"/>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100E5C" w:rsidRDefault="005C09D4" w:rsidP="00DC1586">
      <w:pPr>
        <w:ind w:right="80"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(Dacă este cazul, </w:t>
      </w:r>
      <w:r w:rsidR="00FC0D20" w:rsidRPr="00100E5C">
        <w:rPr>
          <w:rFonts w:ascii="Calibri" w:eastAsia="Arial" w:hAnsi="Calibri" w:cs="Calibri"/>
          <w:spacing w:val="-1"/>
          <w:sz w:val="22"/>
          <w:szCs w:val="24"/>
          <w:lang w:val="ro-RO"/>
        </w:rPr>
        <w:t xml:space="preserve">se </w:t>
      </w:r>
      <w:r w:rsidR="00A20F0C" w:rsidRPr="00100E5C">
        <w:rPr>
          <w:rFonts w:ascii="Calibri" w:eastAsia="Arial" w:hAnsi="Calibri" w:cs="Calibri"/>
          <w:spacing w:val="-1"/>
          <w:sz w:val="22"/>
          <w:szCs w:val="24"/>
          <w:lang w:val="ro-RO"/>
        </w:rPr>
        <w:t xml:space="preserve">poate  </w:t>
      </w:r>
      <w:r w:rsidR="0014675F" w:rsidRPr="00100E5C">
        <w:rPr>
          <w:rFonts w:ascii="Calibri" w:eastAsia="Arial" w:hAnsi="Calibri" w:cs="Calibri"/>
          <w:spacing w:val="-1"/>
          <w:sz w:val="22"/>
          <w:szCs w:val="24"/>
          <w:lang w:val="ro-RO"/>
        </w:rPr>
        <w:t>adăuga</w:t>
      </w:r>
      <w:r w:rsidR="00FC0D20"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 </w:t>
      </w:r>
    </w:p>
    <w:p w14:paraId="6CE19838" w14:textId="0254BFB5" w:rsidR="005C09D4" w:rsidRPr="00100E5C" w:rsidRDefault="005C09D4" w:rsidP="00BB3782">
      <w:pPr>
        <w:ind w:left="72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Perioadele cumulate de suspendare nu pot </w:t>
      </w:r>
      <w:r w:rsidR="0014675F" w:rsidRPr="00100E5C">
        <w:rPr>
          <w:rFonts w:ascii="Calibri" w:eastAsia="Arial" w:hAnsi="Calibri" w:cs="Calibri"/>
          <w:spacing w:val="-1"/>
          <w:sz w:val="22"/>
          <w:szCs w:val="24"/>
          <w:lang w:val="ro-RO"/>
        </w:rPr>
        <w:t>depăși</w:t>
      </w:r>
      <w:r w:rsidRPr="00100E5C">
        <w:rPr>
          <w:rFonts w:ascii="Calibri" w:eastAsia="Arial" w:hAnsi="Calibri" w:cs="Calibri"/>
          <w:spacing w:val="-1"/>
          <w:sz w:val="22"/>
          <w:szCs w:val="24"/>
          <w:lang w:val="ro-RO"/>
        </w:rPr>
        <w:t xml:space="preserve"> ..</w:t>
      </w:r>
      <w:r w:rsidR="00FC0D20" w:rsidRPr="00100E5C">
        <w:rPr>
          <w:rFonts w:ascii="Calibri" w:eastAsia="Arial" w:hAnsi="Calibri" w:cs="Calibri"/>
          <w:spacing w:val="-1"/>
          <w:sz w:val="22"/>
          <w:szCs w:val="24"/>
          <w:lang w:val="ro-RO"/>
        </w:rPr>
        <w:t>.se stabilește de AM/OI</w:t>
      </w:r>
      <w:r w:rsidRPr="00100E5C">
        <w:rPr>
          <w:rFonts w:ascii="Calibri" w:eastAsia="Arial" w:hAnsi="Calibri" w:cs="Calibri"/>
          <w:spacing w:val="-1"/>
          <w:sz w:val="22"/>
          <w:szCs w:val="24"/>
          <w:lang w:val="ro-RO"/>
        </w:rPr>
        <w:t>... luni</w:t>
      </w:r>
      <w:r w:rsidR="0068509A"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cu asigurarea condițiilor necesare ca finalizarea implementării proiectului să nu depășească data de 31 decembrie 2029.</w:t>
      </w:r>
    </w:p>
    <w:p w14:paraId="6B72DBED" w14:textId="7C77A95A" w:rsidR="00BF05F0" w:rsidRPr="00100E5C" w:rsidRDefault="00216159" w:rsidP="00B6450E">
      <w:pPr>
        <w:pStyle w:val="ListParagraph"/>
        <w:numPr>
          <w:ilvl w:val="0"/>
          <w:numId w:val="19"/>
        </w:numPr>
        <w:tabs>
          <w:tab w:val="left" w:pos="851"/>
        </w:tabs>
        <w:ind w:right="80"/>
        <w:jc w:val="both"/>
        <w:rPr>
          <w:rFonts w:ascii="Calibri" w:eastAsia="Arial" w:hAnsi="Calibri" w:cs="Calibri"/>
          <w:spacing w:val="-1"/>
          <w:sz w:val="22"/>
          <w:szCs w:val="24"/>
          <w:lang w:val="ro-RO"/>
        </w:rPr>
      </w:pPr>
      <w:bookmarkStart w:id="2" w:name="_Hlk131930907"/>
      <w:r w:rsidRPr="00100E5C">
        <w:rPr>
          <w:rFonts w:ascii="Calibri" w:eastAsia="Arial" w:hAnsi="Calibri" w:cs="Calibri"/>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100E5C">
        <w:rPr>
          <w:rFonts w:ascii="Calibri" w:eastAsia="Arial" w:hAnsi="Calibri" w:cs="Calibri"/>
          <w:spacing w:val="-1"/>
          <w:sz w:val="22"/>
          <w:szCs w:val="24"/>
          <w:lang w:val="ro-RO"/>
        </w:rPr>
        <w:t xml:space="preserve">și care sunt reglementate prin acte normative. </w:t>
      </w:r>
      <w:r w:rsidR="00BF05F0" w:rsidRPr="00100E5C">
        <w:rPr>
          <w:rFonts w:ascii="Calibri" w:eastAsia="Arial" w:hAnsi="Calibri" w:cs="Calibri"/>
          <w:spacing w:val="-1"/>
          <w:sz w:val="22"/>
          <w:szCs w:val="24"/>
          <w:lang w:val="ro-RO"/>
        </w:rPr>
        <w:t>Beneficiarul poate efectua cheltuieli</w:t>
      </w:r>
      <w:r w:rsidR="00BE56FA" w:rsidRPr="00100E5C">
        <w:rPr>
          <w:rFonts w:ascii="Calibri" w:eastAsia="Arial" w:hAnsi="Calibri" w:cs="Calibri"/>
          <w:spacing w:val="-1"/>
          <w:sz w:val="22"/>
          <w:szCs w:val="24"/>
          <w:lang w:val="ro-RO"/>
        </w:rPr>
        <w:t xml:space="preserve"> în </w:t>
      </w:r>
      <w:r w:rsidR="00BF05F0" w:rsidRPr="00100E5C">
        <w:rPr>
          <w:rFonts w:ascii="Calibri" w:eastAsia="Arial" w:hAnsi="Calibri" w:cs="Calibri"/>
          <w:spacing w:val="-1"/>
          <w:sz w:val="22"/>
          <w:szCs w:val="24"/>
          <w:lang w:val="ro-RO"/>
        </w:rPr>
        <w:t>condi</w:t>
      </w:r>
      <w:r w:rsidR="001474F8" w:rsidRPr="00100E5C">
        <w:rPr>
          <w:rFonts w:ascii="Calibri" w:eastAsia="Arial" w:hAnsi="Calibri" w:cs="Calibri"/>
          <w:spacing w:val="-1"/>
          <w:sz w:val="22"/>
          <w:szCs w:val="24"/>
          <w:lang w:val="ro-RO"/>
        </w:rPr>
        <w:t>ț</w:t>
      </w:r>
      <w:r w:rsidR="00BF05F0" w:rsidRPr="00100E5C">
        <w:rPr>
          <w:rFonts w:ascii="Calibri" w:eastAsia="Arial" w:hAnsi="Calibri" w:cs="Calibri"/>
          <w:spacing w:val="-1"/>
          <w:sz w:val="22"/>
          <w:szCs w:val="24"/>
          <w:lang w:val="ro-RO"/>
        </w:rPr>
        <w:t>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4B11F38D" w14:textId="7E0F545C" w:rsidR="00BF05F0" w:rsidRPr="00100E5C" w:rsidRDefault="003E5908" w:rsidP="00BB3782">
      <w:pPr>
        <w:tabs>
          <w:tab w:val="left" w:pos="851"/>
        </w:tabs>
        <w:ind w:left="360"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w:t>
      </w:r>
      <w:r w:rsidR="00FC0D20" w:rsidRPr="00100E5C">
        <w:rPr>
          <w:rFonts w:ascii="Calibri" w:eastAsia="Arial" w:hAnsi="Calibri" w:cs="Calibri"/>
          <w:spacing w:val="-1"/>
          <w:sz w:val="22"/>
          <w:szCs w:val="24"/>
          <w:lang w:val="ro-RO"/>
        </w:rPr>
        <w:t xml:space="preserve">lin (8) va avea următorul conținut pentru </w:t>
      </w:r>
      <w:r w:rsidR="00520AA4" w:rsidRPr="00100E5C">
        <w:rPr>
          <w:rFonts w:ascii="Calibri" w:eastAsia="Arial" w:hAnsi="Calibri" w:cs="Calibri"/>
          <w:spacing w:val="-1"/>
          <w:sz w:val="22"/>
          <w:szCs w:val="24"/>
          <w:lang w:val="ro-RO"/>
        </w:rPr>
        <w:t>programul de asistență tehnică/ prioritățile de asistență tehnică din programe</w:t>
      </w:r>
      <w:r w:rsidRPr="00100E5C">
        <w:rPr>
          <w:rFonts w:ascii="Calibri" w:eastAsia="Arial" w:hAnsi="Calibri" w:cs="Calibri"/>
          <w:spacing w:val="-1"/>
          <w:sz w:val="22"/>
          <w:szCs w:val="24"/>
          <w:lang w:val="ro-RO"/>
        </w:rPr>
        <w:t>:</w:t>
      </w:r>
    </w:p>
    <w:p w14:paraId="21D9C5B9" w14:textId="6AFA27AB" w:rsidR="00216159" w:rsidRPr="00100E5C" w:rsidRDefault="003E5908" w:rsidP="00E6121B">
      <w:pPr>
        <w:pStyle w:val="ListParagraph"/>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w:t>
      </w:r>
      <w:r w:rsidR="001474F8" w:rsidRPr="00100E5C">
        <w:rPr>
          <w:rFonts w:ascii="Calibri" w:eastAsia="Arial" w:hAnsi="Calibri" w:cs="Calibri"/>
          <w:spacing w:val="-1"/>
          <w:sz w:val="22"/>
          <w:szCs w:val="24"/>
          <w:lang w:val="ro-RO"/>
        </w:rPr>
        <w:t xml:space="preserve">Valoarea eligibilă nerambursabilă a contractului, după caz, se poate majora prin acte adiționale, în funcție de necesități, </w:t>
      </w:r>
      <w:r w:rsidR="009716BE" w:rsidRPr="00100E5C">
        <w:rPr>
          <w:rFonts w:ascii="Calibri" w:eastAsia="Arial" w:hAnsi="Calibri" w:cs="Calibri"/>
          <w:spacing w:val="-1"/>
          <w:sz w:val="22"/>
          <w:szCs w:val="24"/>
          <w:lang w:val="ro-RO"/>
        </w:rPr>
        <w:t xml:space="preserve">pentru </w:t>
      </w:r>
      <w:r w:rsidR="001474F8" w:rsidRPr="00100E5C">
        <w:rPr>
          <w:rFonts w:ascii="Calibri" w:eastAsia="Arial" w:hAnsi="Calibri" w:cs="Calibri"/>
          <w:spacing w:val="-1"/>
          <w:sz w:val="22"/>
          <w:szCs w:val="24"/>
          <w:lang w:val="ro-RO"/>
        </w:rPr>
        <w:t>cazuri justificate. Beneficiarul poate efectua cheltuieli</w:t>
      </w:r>
      <w:r w:rsidR="00BE56FA" w:rsidRPr="00100E5C">
        <w:rPr>
          <w:rFonts w:ascii="Calibri" w:eastAsia="Arial" w:hAnsi="Calibri" w:cs="Calibri"/>
          <w:spacing w:val="-1"/>
          <w:sz w:val="22"/>
          <w:szCs w:val="24"/>
          <w:lang w:val="ro-RO"/>
        </w:rPr>
        <w:t xml:space="preserve"> în </w:t>
      </w:r>
      <w:r w:rsidR="001474F8" w:rsidRPr="00100E5C">
        <w:rPr>
          <w:rFonts w:ascii="Calibri" w:eastAsia="Arial" w:hAnsi="Calibri" w:cs="Calibri"/>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w:t>
      </w:r>
      <w:r w:rsidR="001474F8" w:rsidRPr="00100E5C">
        <w:rPr>
          <w:rFonts w:ascii="Calibri" w:eastAsia="Arial" w:hAnsi="Calibri" w:cs="Calibri"/>
          <w:spacing w:val="-1"/>
          <w:sz w:val="22"/>
          <w:szCs w:val="24"/>
          <w:lang w:val="ro-RO"/>
        </w:rPr>
        <w:lastRenderedPageBreak/>
        <w:t>de AM/OI, respectivele cheltuieli efectuate de beneficiar nu vor fi considerate eligibile de către AM/OI.</w:t>
      </w:r>
      <w:r w:rsidRPr="00100E5C">
        <w:rPr>
          <w:rFonts w:ascii="Calibri" w:eastAsia="Arial" w:hAnsi="Calibri" w:cs="Calibri"/>
          <w:spacing w:val="-1"/>
          <w:sz w:val="22"/>
          <w:szCs w:val="24"/>
          <w:lang w:val="ro-RO"/>
        </w:rPr>
        <w:t>”</w:t>
      </w:r>
    </w:p>
    <w:p w14:paraId="4725C24D" w14:textId="25C4DE95" w:rsidR="001659A2"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(9)</w:t>
      </w:r>
      <w:r w:rsidR="0054774D" w:rsidRPr="00100E5C">
        <w:rPr>
          <w:rFonts w:ascii="Calibri" w:eastAsia="Arial" w:hAnsi="Calibri" w:cs="Calibri"/>
          <w:spacing w:val="-1"/>
          <w:sz w:val="22"/>
          <w:szCs w:val="24"/>
          <w:lang w:val="ro-RO"/>
        </w:rPr>
        <w:t>Actul adițional intră în vigoare la data semnării de către ultima parte</w:t>
      </w:r>
      <w:r w:rsidR="00075C5C" w:rsidRPr="00100E5C">
        <w:rPr>
          <w:rFonts w:ascii="Calibri" w:eastAsia="Arial" w:hAnsi="Calibri" w:cs="Calibri"/>
          <w:spacing w:val="-1"/>
          <w:sz w:val="22"/>
          <w:szCs w:val="24"/>
          <w:lang w:val="ro-RO"/>
        </w:rPr>
        <w:t>, respectiv de către AM/OI</w:t>
      </w:r>
      <w:r w:rsidR="004C73DA" w:rsidRPr="00100E5C">
        <w:rPr>
          <w:rFonts w:ascii="Calibri" w:eastAsia="Arial" w:hAnsi="Calibri" w:cs="Calibri"/>
          <w:spacing w:val="-1"/>
          <w:sz w:val="22"/>
          <w:szCs w:val="24"/>
          <w:lang w:val="ro-RO"/>
        </w:rPr>
        <w:t>, după ce a fost semnat în prealabil de către Beneficiar/Lider de parteneriat</w:t>
      </w:r>
      <w:r w:rsidR="0054774D" w:rsidRPr="00100E5C">
        <w:rPr>
          <w:rFonts w:ascii="Calibri" w:eastAsia="Arial" w:hAnsi="Calibri" w:cs="Calibri"/>
          <w:spacing w:val="-1"/>
          <w:sz w:val="22"/>
          <w:szCs w:val="24"/>
          <w:lang w:val="ro-RO"/>
        </w:rPr>
        <w:t>. Actul adițional nu poate avea caracter retroactiv și nu poate avea scopul sau efectul de a</w:t>
      </w:r>
      <w:r w:rsidR="001659A2" w:rsidRPr="00100E5C">
        <w:rPr>
          <w:rFonts w:ascii="Calibri" w:eastAsia="Arial" w:hAnsi="Calibri" w:cs="Calibri"/>
          <w:spacing w:val="-1"/>
          <w:sz w:val="22"/>
          <w:szCs w:val="24"/>
          <w:lang w:val="ro-RO"/>
        </w:rPr>
        <w:t xml:space="preserve"> </w:t>
      </w:r>
      <w:r w:rsidR="0054774D" w:rsidRPr="00100E5C">
        <w:rPr>
          <w:rFonts w:ascii="Calibri" w:eastAsia="Arial" w:hAnsi="Calibri" w:cs="Calibri"/>
          <w:spacing w:val="-1"/>
          <w:sz w:val="22"/>
          <w:szCs w:val="24"/>
          <w:lang w:val="ro-RO"/>
        </w:rPr>
        <w:t xml:space="preserve">produce schimbări în </w:t>
      </w:r>
      <w:r w:rsidR="003212C6" w:rsidRPr="00100E5C">
        <w:rPr>
          <w:rFonts w:ascii="Calibri" w:eastAsia="Arial" w:hAnsi="Calibri" w:cs="Calibri"/>
          <w:spacing w:val="-1"/>
          <w:sz w:val="22"/>
          <w:szCs w:val="24"/>
          <w:lang w:val="ro-RO"/>
        </w:rPr>
        <w:t>c</w:t>
      </w:r>
      <w:r w:rsidR="0054774D" w:rsidRPr="00100E5C">
        <w:rPr>
          <w:rFonts w:ascii="Calibri" w:eastAsia="Arial" w:hAnsi="Calibri" w:cs="Calibri"/>
          <w:spacing w:val="-1"/>
          <w:sz w:val="22"/>
          <w:szCs w:val="24"/>
          <w:lang w:val="ro-RO"/>
        </w:rPr>
        <w:t>ontract</w:t>
      </w:r>
      <w:r w:rsidR="008502F6" w:rsidRPr="00100E5C">
        <w:rPr>
          <w:rFonts w:ascii="Calibri" w:eastAsia="Arial" w:hAnsi="Calibri" w:cs="Calibri"/>
          <w:spacing w:val="-1"/>
          <w:sz w:val="22"/>
          <w:szCs w:val="24"/>
          <w:lang w:val="ro-RO"/>
        </w:rPr>
        <w:t>ul de finanțare</w:t>
      </w:r>
      <w:r w:rsidR="00672610" w:rsidRPr="00100E5C">
        <w:rPr>
          <w:rFonts w:ascii="Calibri" w:eastAsia="Arial" w:hAnsi="Calibri" w:cs="Calibri"/>
          <w:spacing w:val="-1"/>
          <w:sz w:val="22"/>
          <w:szCs w:val="24"/>
          <w:lang w:val="ro-RO"/>
        </w:rPr>
        <w:t xml:space="preserve"> </w:t>
      </w:r>
      <w:r w:rsidR="0054774D" w:rsidRPr="00100E5C">
        <w:rPr>
          <w:rFonts w:ascii="Calibri" w:eastAsia="Arial" w:hAnsi="Calibri" w:cs="Calibri"/>
          <w:spacing w:val="-1"/>
          <w:sz w:val="22"/>
          <w:szCs w:val="24"/>
          <w:lang w:val="ro-RO"/>
        </w:rPr>
        <w:t xml:space="preserve">care ar putea aduce atingere condițiilor inițiale  de acordare a finanțării sau care ar fi contrare principiului tratamentului egal al </w:t>
      </w:r>
      <w:r w:rsidR="0068509A" w:rsidRPr="00100E5C">
        <w:rPr>
          <w:rFonts w:ascii="Calibri" w:eastAsia="Arial" w:hAnsi="Calibri" w:cs="Calibri"/>
          <w:spacing w:val="-1"/>
          <w:sz w:val="22"/>
          <w:szCs w:val="24"/>
          <w:lang w:val="ro-RO"/>
        </w:rPr>
        <w:t>Solicitanților</w:t>
      </w:r>
      <w:r w:rsidR="005C2485" w:rsidRPr="00100E5C">
        <w:rPr>
          <w:rFonts w:ascii="Calibri" w:eastAsia="Arial" w:hAnsi="Calibri" w:cs="Calibri"/>
          <w:spacing w:val="-1"/>
          <w:sz w:val="22"/>
          <w:szCs w:val="24"/>
          <w:lang w:val="ro-RO"/>
        </w:rPr>
        <w:t>/</w:t>
      </w:r>
      <w:r w:rsidR="0068509A" w:rsidRPr="00100E5C">
        <w:rPr>
          <w:rFonts w:ascii="Calibri" w:eastAsia="Arial" w:hAnsi="Calibri" w:cs="Calibri"/>
          <w:spacing w:val="-1"/>
          <w:sz w:val="22"/>
          <w:szCs w:val="24"/>
          <w:lang w:val="ro-RO"/>
        </w:rPr>
        <w:t>Beneficiarilor</w:t>
      </w:r>
      <w:r w:rsidR="0054774D" w:rsidRPr="00100E5C">
        <w:rPr>
          <w:rFonts w:ascii="Calibri" w:eastAsia="Arial" w:hAnsi="Calibri" w:cs="Calibri"/>
          <w:spacing w:val="-1"/>
          <w:sz w:val="22"/>
          <w:szCs w:val="24"/>
          <w:lang w:val="ro-RO"/>
        </w:rPr>
        <w:t>.</w:t>
      </w:r>
      <w:r w:rsidR="005D16F7" w:rsidRPr="00100E5C">
        <w:rPr>
          <w:rFonts w:ascii="Calibri" w:eastAsia="Arial" w:hAnsi="Calibri" w:cs="Calibri"/>
          <w:spacing w:val="-1"/>
          <w:sz w:val="22"/>
          <w:szCs w:val="24"/>
          <w:lang w:val="ro-RO"/>
        </w:rPr>
        <w:t xml:space="preserve"> </w:t>
      </w:r>
    </w:p>
    <w:p w14:paraId="616DF3C4" w14:textId="17B3B261" w:rsidR="00EE5FA2" w:rsidRPr="00100E5C" w:rsidRDefault="003E5908" w:rsidP="00E6121B">
      <w:pPr>
        <w:tabs>
          <w:tab w:val="left" w:pos="851"/>
          <w:tab w:val="left" w:pos="1134"/>
          <w:tab w:val="left" w:pos="1276"/>
          <w:tab w:val="left" w:pos="1418"/>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(10)</w:t>
      </w:r>
      <w:r w:rsidR="00EE5FA2" w:rsidRPr="00100E5C">
        <w:rPr>
          <w:rFonts w:ascii="Calibri" w:eastAsia="Arial" w:hAnsi="Calibri" w:cs="Calibri"/>
          <w:spacing w:val="-1"/>
          <w:sz w:val="22"/>
          <w:szCs w:val="24"/>
          <w:lang w:val="ro-RO"/>
        </w:rPr>
        <w:t xml:space="preserve">Prin excepție de la prevederile alin. (1), </w:t>
      </w:r>
      <w:r w:rsidR="004514BB" w:rsidRPr="00100E5C">
        <w:rPr>
          <w:rFonts w:ascii="Calibri" w:eastAsia="Arial" w:hAnsi="Calibri" w:cs="Calibri"/>
          <w:spacing w:val="-1"/>
          <w:sz w:val="22"/>
          <w:szCs w:val="24"/>
          <w:lang w:val="ro-RO"/>
        </w:rPr>
        <w:t>c</w:t>
      </w:r>
      <w:r w:rsidR="00EE5FA2" w:rsidRPr="00100E5C">
        <w:rPr>
          <w:rFonts w:ascii="Calibri" w:eastAsia="Arial" w:hAnsi="Calibri" w:cs="Calibri"/>
          <w:spacing w:val="-1"/>
          <w:sz w:val="22"/>
          <w:szCs w:val="24"/>
          <w:lang w:val="ro-RO"/>
        </w:rPr>
        <w:t xml:space="preserve">ontractul de finanțare poate fi modificat de către </w:t>
      </w:r>
      <w:r w:rsidR="001032C3" w:rsidRPr="00100E5C">
        <w:rPr>
          <w:rFonts w:ascii="Calibri" w:eastAsia="Arial" w:hAnsi="Calibri" w:cs="Calibri"/>
          <w:spacing w:val="-1"/>
          <w:sz w:val="22"/>
          <w:szCs w:val="24"/>
          <w:lang w:val="ro-RO"/>
        </w:rPr>
        <w:t>AM/OI</w:t>
      </w:r>
      <w:r w:rsidR="00EE5FA2" w:rsidRPr="00100E5C">
        <w:rPr>
          <w:rFonts w:ascii="Calibri" w:eastAsia="Arial" w:hAnsi="Calibri" w:cs="Calibri"/>
          <w:spacing w:val="-1"/>
          <w:sz w:val="22"/>
          <w:szCs w:val="24"/>
          <w:lang w:val="ro-RO"/>
        </w:rPr>
        <w:t>, unilateral, prin notificare, în următoarele situații:</w:t>
      </w:r>
    </w:p>
    <w:p w14:paraId="72528CE1" w14:textId="3F26DB74" w:rsidR="00B57A44" w:rsidRPr="00100E5C" w:rsidRDefault="00A856EA" w:rsidP="00B6450E">
      <w:pPr>
        <w:pStyle w:val="ListParagraph"/>
        <w:numPr>
          <w:ilvl w:val="0"/>
          <w:numId w:val="21"/>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w:t>
      </w:r>
      <w:r w:rsidR="00B57A44" w:rsidRPr="00100E5C">
        <w:rPr>
          <w:rFonts w:ascii="Calibri" w:eastAsia="Arial" w:hAnsi="Calibri" w:cs="Calibri"/>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100E5C">
        <w:rPr>
          <w:rFonts w:ascii="Calibri" w:eastAsia="Arial" w:hAnsi="Calibri" w:cs="Calibri"/>
          <w:spacing w:val="-1"/>
          <w:sz w:val="22"/>
          <w:szCs w:val="24"/>
          <w:lang w:val="ro-RO"/>
        </w:rPr>
        <w:t>, cu excepția majorării valorii eligibile nerambursabile prevăzută la art. 3, alin (3)</w:t>
      </w:r>
      <w:r w:rsidR="00B57A44" w:rsidRPr="00100E5C">
        <w:rPr>
          <w:rFonts w:ascii="Calibri" w:eastAsia="Arial" w:hAnsi="Calibri" w:cs="Calibri"/>
          <w:spacing w:val="-1"/>
          <w:sz w:val="22"/>
          <w:szCs w:val="24"/>
          <w:lang w:val="ro-RO"/>
        </w:rPr>
        <w:t>;</w:t>
      </w:r>
    </w:p>
    <w:p w14:paraId="63F37824" w14:textId="4A399745" w:rsidR="00B57A44" w:rsidRPr="00100E5C" w:rsidRDefault="00B57A44" w:rsidP="00B6450E">
      <w:pPr>
        <w:pStyle w:val="ListParagraph"/>
        <w:numPr>
          <w:ilvl w:val="0"/>
          <w:numId w:val="21"/>
        </w:numPr>
        <w:tabs>
          <w:tab w:val="left" w:pos="851"/>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100E5C">
        <w:rPr>
          <w:rFonts w:ascii="Calibri" w:eastAsia="Arial" w:hAnsi="Calibri" w:cs="Calibri"/>
          <w:spacing w:val="-1"/>
          <w:sz w:val="22"/>
          <w:szCs w:val="24"/>
          <w:lang w:val="ro-RO"/>
        </w:rPr>
        <w:t>la</w:t>
      </w:r>
      <w:r w:rsidRPr="00100E5C">
        <w:rPr>
          <w:rFonts w:ascii="Calibri" w:eastAsia="Arial" w:hAnsi="Calibri" w:cs="Calibri"/>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78B3049C" w:rsidR="00402585"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(11)</w:t>
      </w:r>
      <w:r w:rsidR="00B57A44"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Prin excepție de la prevederile alin. (1), contractul de finanțare</w:t>
      </w:r>
      <w:r w:rsidR="00A00901"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poate fi modificat de Beneficiar prin Notificare, care nu face obiectul aprobării de către AM/OI, cu respectarea condițiilor de eligibilitate stabilite prin Ghidul Solicitantului, în următoarele situații:</w:t>
      </w:r>
    </w:p>
    <w:p w14:paraId="71BC56C1" w14:textId="2DA09043"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reprezentantului legal;</w:t>
      </w:r>
    </w:p>
    <w:p w14:paraId="338E44A0" w14:textId="362D6A93"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100E5C">
        <w:rPr>
          <w:rFonts w:ascii="Calibri" w:eastAsia="Arial" w:hAnsi="Calibri" w:cs="Calibri"/>
          <w:spacing w:val="-1"/>
          <w:sz w:val="22"/>
          <w:szCs w:val="24"/>
          <w:lang w:val="ro-RO"/>
        </w:rPr>
        <w:t>S</w:t>
      </w:r>
      <w:r w:rsidR="003212C6" w:rsidRPr="00100E5C">
        <w:rPr>
          <w:rFonts w:ascii="Calibri" w:eastAsia="Arial" w:hAnsi="Calibri" w:cs="Calibri"/>
          <w:spacing w:val="-1"/>
          <w:sz w:val="22"/>
          <w:szCs w:val="24"/>
          <w:lang w:val="ro-RO"/>
        </w:rPr>
        <w:t xml:space="preserve">ocial </w:t>
      </w:r>
      <w:r w:rsidR="00A856EA" w:rsidRPr="00100E5C">
        <w:rPr>
          <w:rFonts w:ascii="Calibri" w:eastAsia="Arial" w:hAnsi="Calibri" w:cs="Calibri"/>
          <w:spacing w:val="-1"/>
          <w:sz w:val="22"/>
          <w:szCs w:val="24"/>
          <w:lang w:val="ro-RO"/>
        </w:rPr>
        <w:t>E</w:t>
      </w:r>
      <w:r w:rsidR="003212C6" w:rsidRPr="00100E5C">
        <w:rPr>
          <w:rFonts w:ascii="Calibri" w:eastAsia="Arial" w:hAnsi="Calibri" w:cs="Calibri"/>
          <w:spacing w:val="-1"/>
          <w:sz w:val="22"/>
          <w:szCs w:val="24"/>
          <w:lang w:val="ro-RO"/>
        </w:rPr>
        <w:t xml:space="preserve">uropean </w:t>
      </w:r>
      <w:r w:rsidR="0045129E" w:rsidRPr="00100E5C">
        <w:rPr>
          <w:rFonts w:ascii="Calibri" w:eastAsia="Arial" w:hAnsi="Calibri" w:cs="Calibri"/>
          <w:spacing w:val="-1"/>
          <w:sz w:val="22"/>
          <w:szCs w:val="24"/>
          <w:lang w:val="ro-RO"/>
        </w:rPr>
        <w:t>Plus</w:t>
      </w:r>
      <w:r w:rsidRPr="00100E5C">
        <w:rPr>
          <w:rFonts w:ascii="Calibri" w:eastAsia="Arial" w:hAnsi="Calibri" w:cs="Calibri"/>
          <w:spacing w:val="-1"/>
          <w:sz w:val="22"/>
          <w:szCs w:val="24"/>
          <w:lang w:val="ro-RO"/>
        </w:rPr>
        <w:t>;</w:t>
      </w:r>
    </w:p>
    <w:p w14:paraId="73EB6EB6" w14:textId="61B589EF" w:rsidR="00402585" w:rsidRPr="00100E5C" w:rsidRDefault="00402585" w:rsidP="00B6450E">
      <w:pPr>
        <w:pStyle w:val="ListParagraph"/>
        <w:numPr>
          <w:ilvl w:val="0"/>
          <w:numId w:val="22"/>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 graficul de depunere a cererilor de </w:t>
      </w:r>
      <w:r w:rsidR="0014675F" w:rsidRPr="00100E5C">
        <w:rPr>
          <w:rFonts w:ascii="Calibri" w:eastAsia="Arial" w:hAnsi="Calibri" w:cs="Calibri"/>
          <w:spacing w:val="-1"/>
          <w:sz w:val="22"/>
          <w:szCs w:val="24"/>
          <w:lang w:val="ro-RO"/>
        </w:rPr>
        <w:t>prefinanțare</w:t>
      </w:r>
      <w:r w:rsidRPr="00100E5C">
        <w:rPr>
          <w:rFonts w:ascii="Calibri" w:eastAsia="Arial" w:hAnsi="Calibri" w:cs="Calibri"/>
          <w:spacing w:val="-1"/>
          <w:sz w:val="22"/>
          <w:szCs w:val="24"/>
          <w:lang w:val="ro-RO"/>
        </w:rPr>
        <w:t xml:space="preserve">/plată/rambursare a cheltuielilor cu respectarea conditionalităților stabilite prin Ghidul Solicitantului și </w:t>
      </w:r>
      <w:r w:rsidR="0045129E" w:rsidRPr="00100E5C">
        <w:rPr>
          <w:rFonts w:ascii="Calibri" w:eastAsia="Arial" w:hAnsi="Calibri" w:cs="Calibri"/>
          <w:spacing w:val="-1"/>
          <w:sz w:val="22"/>
          <w:szCs w:val="24"/>
          <w:lang w:val="ro-RO"/>
        </w:rPr>
        <w:t xml:space="preserve">detaliate în </w:t>
      </w:r>
      <w:r w:rsidRPr="00100E5C">
        <w:rPr>
          <w:rFonts w:ascii="Calibri" w:eastAsia="Arial" w:hAnsi="Calibri" w:cs="Calibri"/>
          <w:spacing w:val="-1"/>
          <w:sz w:val="22"/>
          <w:szCs w:val="24"/>
          <w:lang w:val="ro-RO"/>
        </w:rPr>
        <w:t>Manualul Beneficiarului</w:t>
      </w:r>
      <w:r w:rsidR="0045129E" w:rsidRPr="00100E5C">
        <w:rPr>
          <w:rFonts w:ascii="Calibri" w:eastAsia="Arial" w:hAnsi="Calibri" w:cs="Calibri"/>
          <w:spacing w:val="-1"/>
          <w:sz w:val="22"/>
          <w:szCs w:val="24"/>
          <w:lang w:val="ro-RO"/>
        </w:rPr>
        <w:t xml:space="preserve"> sau</w:t>
      </w:r>
      <w:r w:rsidR="00D55D1B" w:rsidRPr="00100E5C">
        <w:rPr>
          <w:rFonts w:ascii="Calibri" w:eastAsia="Arial" w:hAnsi="Calibri" w:cs="Calibri"/>
          <w:spacing w:val="-1"/>
          <w:sz w:val="22"/>
          <w:szCs w:val="24"/>
          <w:lang w:val="ro-RO"/>
        </w:rPr>
        <w:t>, după caz</w:t>
      </w:r>
      <w:r w:rsidR="0045129E" w:rsidRPr="00100E5C">
        <w:rPr>
          <w:rFonts w:ascii="Calibri" w:eastAsia="Arial" w:hAnsi="Calibri" w:cs="Calibri"/>
          <w:spacing w:val="-1"/>
          <w:sz w:val="22"/>
          <w:szCs w:val="24"/>
          <w:lang w:val="ro-RO"/>
        </w:rPr>
        <w:t xml:space="preserve"> prin </w:t>
      </w:r>
      <w:r w:rsidR="00C660D1" w:rsidRPr="00100E5C">
        <w:rPr>
          <w:rFonts w:ascii="Calibri" w:eastAsia="Arial" w:hAnsi="Calibri" w:cs="Calibri"/>
          <w:spacing w:val="-1"/>
          <w:sz w:val="22"/>
          <w:szCs w:val="24"/>
          <w:lang w:val="ro-RO"/>
        </w:rPr>
        <w:t xml:space="preserve">Condițiile </w:t>
      </w:r>
      <w:r w:rsidR="0014675F" w:rsidRPr="00100E5C">
        <w:rPr>
          <w:rFonts w:ascii="Calibri" w:eastAsia="Arial" w:hAnsi="Calibri" w:cs="Calibri"/>
          <w:spacing w:val="-1"/>
          <w:sz w:val="22"/>
          <w:szCs w:val="24"/>
          <w:lang w:val="ro-RO"/>
        </w:rPr>
        <w:t>specifice</w:t>
      </w:r>
      <w:r w:rsidR="0045129E" w:rsidRPr="00100E5C">
        <w:rPr>
          <w:rFonts w:ascii="Calibri" w:eastAsia="Arial" w:hAnsi="Calibri" w:cs="Calibri"/>
          <w:spacing w:val="-1"/>
          <w:sz w:val="22"/>
          <w:szCs w:val="24"/>
          <w:lang w:val="ro-RO"/>
        </w:rPr>
        <w:t xml:space="preserve"> la prezentul contract de finanțare</w:t>
      </w:r>
      <w:r w:rsidRPr="00100E5C">
        <w:rPr>
          <w:rFonts w:ascii="Calibri" w:eastAsia="Arial" w:hAnsi="Calibri" w:cs="Calibri"/>
          <w:spacing w:val="-1"/>
          <w:sz w:val="22"/>
          <w:szCs w:val="24"/>
          <w:lang w:val="ro-RO"/>
        </w:rPr>
        <w:t xml:space="preserve">. </w:t>
      </w:r>
    </w:p>
    <w:p w14:paraId="2A032BFD" w14:textId="2B33200B" w:rsidR="00402585" w:rsidRPr="00100E5C" w:rsidRDefault="003E5908" w:rsidP="00E6121B">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(12)</w:t>
      </w:r>
      <w:r w:rsidR="0083246D"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 xml:space="preserve">Netransmiterea notificării </w:t>
      </w:r>
      <w:r w:rsidR="007447E4" w:rsidRPr="00100E5C">
        <w:rPr>
          <w:rFonts w:ascii="Calibri" w:eastAsia="Arial" w:hAnsi="Calibri" w:cs="Calibri"/>
          <w:spacing w:val="-1"/>
          <w:sz w:val="22"/>
          <w:szCs w:val="24"/>
          <w:lang w:val="ro-RO"/>
        </w:rPr>
        <w:t>prevăzute la alin (</w:t>
      </w:r>
      <w:r w:rsidR="007E51E7"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1</w:t>
      </w:r>
      <w:r w:rsidR="007447E4" w:rsidRPr="00100E5C">
        <w:rPr>
          <w:rFonts w:ascii="Calibri" w:eastAsia="Arial" w:hAnsi="Calibri" w:cs="Calibri"/>
          <w:spacing w:val="-1"/>
          <w:sz w:val="22"/>
          <w:szCs w:val="24"/>
          <w:lang w:val="ro-RO"/>
        </w:rPr>
        <w:t xml:space="preserve">) </w:t>
      </w:r>
      <w:r w:rsidR="00402585" w:rsidRPr="00100E5C">
        <w:rPr>
          <w:rFonts w:ascii="Calibri" w:eastAsia="Arial" w:hAnsi="Calibri" w:cs="Calibri"/>
          <w:spacing w:val="-1"/>
          <w:sz w:val="22"/>
          <w:szCs w:val="24"/>
          <w:lang w:val="ro-RO"/>
        </w:rPr>
        <w:t>atrage după sine imposibilitatea modificării clauzelor contractului de finanțare.</w:t>
      </w:r>
    </w:p>
    <w:p w14:paraId="2F6181E7" w14:textId="44CC9362" w:rsidR="004514BB" w:rsidRPr="00100E5C" w:rsidRDefault="003E5908" w:rsidP="00E6121B">
      <w:pPr>
        <w:tabs>
          <w:tab w:val="left" w:pos="851"/>
          <w:tab w:val="left" w:pos="1276"/>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(13)</w:t>
      </w:r>
      <w:r w:rsidR="00402585" w:rsidRPr="00100E5C">
        <w:rPr>
          <w:rFonts w:ascii="Calibri" w:eastAsia="Arial" w:hAnsi="Calibri" w:cs="Calibri"/>
          <w:spacing w:val="-1"/>
          <w:sz w:val="22"/>
          <w:szCs w:val="24"/>
          <w:lang w:val="ro-RO"/>
        </w:rPr>
        <w:t>Modificările prevăzute la alin. (</w:t>
      </w:r>
      <w:r w:rsidR="007E51E7"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1</w:t>
      </w:r>
      <w:r w:rsidR="00402585" w:rsidRPr="00100E5C">
        <w:rPr>
          <w:rFonts w:ascii="Calibri" w:eastAsia="Arial" w:hAnsi="Calibri" w:cs="Calibri"/>
          <w:spacing w:val="-1"/>
          <w:sz w:val="22"/>
          <w:szCs w:val="24"/>
          <w:lang w:val="ro-RO"/>
        </w:rPr>
        <w:t xml:space="preserve">) se aduc la </w:t>
      </w:r>
      <w:r w:rsidR="003B4ACF" w:rsidRPr="00100E5C">
        <w:rPr>
          <w:rFonts w:ascii="Calibri" w:eastAsia="Arial" w:hAnsi="Calibri" w:cs="Calibri"/>
          <w:spacing w:val="-1"/>
          <w:sz w:val="22"/>
          <w:szCs w:val="24"/>
          <w:lang w:val="ro-RO"/>
        </w:rPr>
        <w:t>cunoștința</w:t>
      </w:r>
      <w:r w:rsidR="00402585" w:rsidRPr="00100E5C">
        <w:rPr>
          <w:rFonts w:ascii="Calibri" w:eastAsia="Arial" w:hAnsi="Calibri" w:cs="Calibri"/>
          <w:spacing w:val="-1"/>
          <w:sz w:val="22"/>
          <w:szCs w:val="24"/>
          <w:lang w:val="ro-RO"/>
        </w:rPr>
        <w:t xml:space="preserve"> </w:t>
      </w:r>
      <w:r w:rsidR="007447E4" w:rsidRPr="00100E5C">
        <w:rPr>
          <w:rFonts w:ascii="Calibri" w:eastAsia="Arial" w:hAnsi="Calibri" w:cs="Calibri"/>
          <w:spacing w:val="-1"/>
          <w:sz w:val="22"/>
          <w:szCs w:val="24"/>
          <w:lang w:val="ro-RO"/>
        </w:rPr>
        <w:t>AM/OI</w:t>
      </w:r>
      <w:r w:rsidR="00402585" w:rsidRPr="00100E5C">
        <w:rPr>
          <w:rFonts w:ascii="Calibri" w:eastAsia="Arial" w:hAnsi="Calibri" w:cs="Calibri"/>
          <w:spacing w:val="-1"/>
          <w:sz w:val="22"/>
          <w:szCs w:val="24"/>
          <w:lang w:val="ro-RO"/>
        </w:rPr>
        <w:t xml:space="preserve">, după caz, în termen de 5 zile lucrătoare de la data intrării în vigoare a modificărilor, sub </w:t>
      </w:r>
      <w:r w:rsidR="003B4ACF" w:rsidRPr="00100E5C">
        <w:rPr>
          <w:rFonts w:ascii="Calibri" w:eastAsia="Arial" w:hAnsi="Calibri" w:cs="Calibri"/>
          <w:spacing w:val="-1"/>
          <w:sz w:val="22"/>
          <w:szCs w:val="24"/>
          <w:lang w:val="ro-RO"/>
        </w:rPr>
        <w:t>sancțiunea</w:t>
      </w:r>
      <w:r w:rsidR="00402585" w:rsidRPr="00100E5C">
        <w:rPr>
          <w:rFonts w:ascii="Calibri" w:eastAsia="Arial" w:hAnsi="Calibri" w:cs="Calibri"/>
          <w:spacing w:val="-1"/>
          <w:sz w:val="22"/>
          <w:szCs w:val="24"/>
          <w:lang w:val="ro-RO"/>
        </w:rPr>
        <w:t xml:space="preserve"> </w:t>
      </w:r>
      <w:r w:rsidR="003B4ACF" w:rsidRPr="00100E5C">
        <w:rPr>
          <w:rFonts w:ascii="Calibri" w:eastAsia="Arial" w:hAnsi="Calibri" w:cs="Calibri"/>
          <w:spacing w:val="-1"/>
          <w:sz w:val="22"/>
          <w:szCs w:val="24"/>
          <w:lang w:val="ro-RO"/>
        </w:rPr>
        <w:t>inopozabilității</w:t>
      </w:r>
      <w:r w:rsidR="00402585" w:rsidRPr="00100E5C">
        <w:rPr>
          <w:rFonts w:ascii="Calibri" w:eastAsia="Arial" w:hAnsi="Calibri" w:cs="Calibri"/>
          <w:spacing w:val="-1"/>
          <w:sz w:val="22"/>
          <w:szCs w:val="24"/>
          <w:lang w:val="ro-RO"/>
        </w:rPr>
        <w:t xml:space="preserve"> acestora </w:t>
      </w:r>
      <w:r w:rsidR="003B4ACF" w:rsidRPr="00100E5C">
        <w:rPr>
          <w:rFonts w:ascii="Calibri" w:eastAsia="Arial" w:hAnsi="Calibri" w:cs="Calibri"/>
          <w:spacing w:val="-1"/>
          <w:sz w:val="22"/>
          <w:szCs w:val="24"/>
          <w:lang w:val="ro-RO"/>
        </w:rPr>
        <w:t>față</w:t>
      </w:r>
      <w:r w:rsidR="00402585" w:rsidRPr="00100E5C">
        <w:rPr>
          <w:rFonts w:ascii="Calibri" w:eastAsia="Arial" w:hAnsi="Calibri" w:cs="Calibri"/>
          <w:spacing w:val="-1"/>
          <w:sz w:val="22"/>
          <w:szCs w:val="24"/>
          <w:lang w:val="ro-RO"/>
        </w:rPr>
        <w:t xml:space="preserve"> de </w:t>
      </w:r>
      <w:r w:rsidR="002A114D" w:rsidRPr="00100E5C">
        <w:rPr>
          <w:rFonts w:ascii="Calibri" w:eastAsia="Arial" w:hAnsi="Calibri" w:cs="Calibri"/>
          <w:spacing w:val="-1"/>
          <w:sz w:val="22"/>
          <w:szCs w:val="24"/>
          <w:lang w:val="ro-RO"/>
        </w:rPr>
        <w:t>AM/OI</w:t>
      </w:r>
      <w:r w:rsidR="00402585" w:rsidRPr="00100E5C">
        <w:rPr>
          <w:rFonts w:ascii="Calibri" w:eastAsia="Arial" w:hAnsi="Calibri" w:cs="Calibri"/>
          <w:spacing w:val="-1"/>
          <w:sz w:val="22"/>
          <w:szCs w:val="24"/>
          <w:lang w:val="ro-RO"/>
        </w:rPr>
        <w:t>.</w:t>
      </w:r>
    </w:p>
    <w:p w14:paraId="4AC1561B" w14:textId="2DC2F4B9" w:rsidR="004514BB" w:rsidRPr="00100E5C" w:rsidRDefault="003E5908" w:rsidP="00E6121B">
      <w:pPr>
        <w:tabs>
          <w:tab w:val="left" w:pos="851"/>
        </w:tabs>
        <w:ind w:left="56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(14)</w:t>
      </w:r>
      <w:r w:rsidR="0083246D" w:rsidRPr="00100E5C">
        <w:rPr>
          <w:rFonts w:ascii="Calibri" w:eastAsia="Arial" w:hAnsi="Calibri" w:cs="Calibri"/>
          <w:spacing w:val="-1"/>
          <w:sz w:val="22"/>
          <w:szCs w:val="24"/>
          <w:lang w:val="ro-RO"/>
        </w:rPr>
        <w:t xml:space="preserve"> </w:t>
      </w:r>
      <w:r w:rsidR="001032C3" w:rsidRPr="00100E5C">
        <w:rPr>
          <w:rFonts w:ascii="Calibri" w:eastAsia="Arial" w:hAnsi="Calibri" w:cs="Calibri"/>
          <w:spacing w:val="-1"/>
          <w:sz w:val="22"/>
          <w:szCs w:val="24"/>
          <w:lang w:val="ro-RO"/>
        </w:rPr>
        <w:t xml:space="preserve">Prin excepție de la prevederile alin. (1), contractul </w:t>
      </w:r>
      <w:r w:rsidR="004514BB" w:rsidRPr="00100E5C">
        <w:rPr>
          <w:rFonts w:ascii="Calibri" w:eastAsia="Arial" w:hAnsi="Calibri" w:cs="Calibri"/>
          <w:spacing w:val="-1"/>
          <w:sz w:val="22"/>
          <w:szCs w:val="24"/>
          <w:lang w:val="ro-RO"/>
        </w:rPr>
        <w:t xml:space="preserve">de finanțare poate fi modificat prin Notificare, cu justificare adecvată și temeinică, adresată </w:t>
      </w:r>
      <w:r w:rsidR="00216159" w:rsidRPr="00100E5C">
        <w:rPr>
          <w:rFonts w:ascii="Calibri" w:eastAsia="Arial" w:hAnsi="Calibri" w:cs="Calibri"/>
          <w:spacing w:val="-1"/>
          <w:sz w:val="22"/>
          <w:szCs w:val="24"/>
          <w:lang w:val="ro-RO"/>
        </w:rPr>
        <w:t>AM/OI</w:t>
      </w:r>
      <w:r w:rsidR="004514BB" w:rsidRPr="00100E5C">
        <w:rPr>
          <w:rFonts w:ascii="Calibri" w:eastAsia="Arial" w:hAnsi="Calibri" w:cs="Calibri"/>
          <w:spacing w:val="-1"/>
          <w:sz w:val="22"/>
          <w:szCs w:val="24"/>
          <w:lang w:val="ro-RO"/>
        </w:rPr>
        <w:t xml:space="preserve"> în următoarele situații:</w:t>
      </w:r>
    </w:p>
    <w:p w14:paraId="7B22FC03" w14:textId="2EDE4EF0"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modificarea secțiunii „Justificare” din cadrul Bugetului, </w:t>
      </w:r>
      <w:r w:rsidR="003212C6" w:rsidRPr="00100E5C">
        <w:rPr>
          <w:rFonts w:ascii="Calibri" w:eastAsia="Arial" w:hAnsi="Calibri" w:cs="Calibri"/>
          <w:spacing w:val="-1"/>
          <w:sz w:val="22"/>
          <w:szCs w:val="24"/>
          <w:lang w:val="ro-RO"/>
        </w:rPr>
        <w:t>î</w:t>
      </w:r>
      <w:r w:rsidRPr="00100E5C">
        <w:rPr>
          <w:rFonts w:ascii="Calibri" w:eastAsia="Arial" w:hAnsi="Calibri" w:cs="Calibri"/>
          <w:spacing w:val="-1"/>
          <w:sz w:val="22"/>
          <w:szCs w:val="24"/>
          <w:lang w:val="ro-RO"/>
        </w:rPr>
        <w:t xml:space="preserve">n condițiile </w:t>
      </w:r>
      <w:r w:rsidR="003212C6" w:rsidRPr="00100E5C">
        <w:rPr>
          <w:rFonts w:ascii="Calibri" w:eastAsia="Arial" w:hAnsi="Calibri" w:cs="Calibri"/>
          <w:spacing w:val="-1"/>
          <w:sz w:val="22"/>
          <w:szCs w:val="24"/>
          <w:lang w:val="ro-RO"/>
        </w:rPr>
        <w:t>î</w:t>
      </w:r>
      <w:r w:rsidRPr="00100E5C">
        <w:rPr>
          <w:rFonts w:ascii="Calibri" w:eastAsia="Arial" w:hAnsi="Calibri" w:cs="Calibri"/>
          <w:spacing w:val="-1"/>
          <w:sz w:val="22"/>
          <w:szCs w:val="24"/>
          <w:lang w:val="ro-RO"/>
        </w:rPr>
        <w:t>n care nu se modific</w:t>
      </w:r>
      <w:r w:rsidR="008F2A34" w:rsidRPr="00100E5C">
        <w:rPr>
          <w:rFonts w:ascii="Calibri" w:eastAsia="Arial" w:hAnsi="Calibri" w:cs="Calibri"/>
          <w:spacing w:val="-1"/>
          <w:sz w:val="22"/>
          <w:szCs w:val="24"/>
          <w:lang w:val="ro-RO"/>
        </w:rPr>
        <w:t>ă</w:t>
      </w:r>
      <w:r w:rsidRPr="00100E5C">
        <w:rPr>
          <w:rFonts w:ascii="Calibri" w:eastAsia="Arial" w:hAnsi="Calibri" w:cs="Calibri"/>
          <w:spacing w:val="-1"/>
          <w:sz w:val="22"/>
          <w:szCs w:val="24"/>
          <w:lang w:val="ro-RO"/>
        </w:rPr>
        <w:t xml:space="preserve"> valoarea liniei bugetare;</w:t>
      </w:r>
    </w:p>
    <w:p w14:paraId="756B2829" w14:textId="38519234"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sau introducerea de membri noi în echipa de implementare a proiectului, acolo unde este cazul;</w:t>
      </w:r>
    </w:p>
    <w:p w14:paraId="2AF0AD53" w14:textId="2C62A1B2"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înlocuirea managerului de proiect;</w:t>
      </w:r>
    </w:p>
    <w:p w14:paraId="6E360983" w14:textId="732D6D9B"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modificarea activităților previzionate și a graficului de implementare, dacă aceasta nu are impact asupra obiectului contractului</w:t>
      </w:r>
      <w:r w:rsidR="006769BD"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cuantumului finanțării nerambursabile, a indicatorilor de rezultat, a duratei de implementare și asupra planului de monitorizare;</w:t>
      </w:r>
    </w:p>
    <w:p w14:paraId="2A17E7EB" w14:textId="56DF39F8"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îndreptarea unor erori materiale identificate în cererea de finanțare;</w:t>
      </w:r>
    </w:p>
    <w:p w14:paraId="7228E9A0" w14:textId="4CBFD029"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corelarea de informații din cadrul secțiunilor cererii de finanțare;</w:t>
      </w:r>
    </w:p>
    <w:p w14:paraId="2697955D" w14:textId="7838AA02"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modificarea planului de achiziții dacă aceasta nu are impact asupra obiectului contractului de finanțare, cuantumului finanțării nerambursabile</w:t>
      </w:r>
      <w:r w:rsidR="0073675F" w:rsidRPr="00100E5C">
        <w:rPr>
          <w:rFonts w:ascii="Calibri" w:eastAsia="Arial" w:hAnsi="Calibri" w:cs="Calibri"/>
          <w:spacing w:val="-1"/>
          <w:sz w:val="22"/>
          <w:szCs w:val="24"/>
          <w:lang w:val="ro-RO"/>
        </w:rPr>
        <w:t>, perioadei de implementare</w:t>
      </w:r>
      <w:r w:rsidRPr="00100E5C">
        <w:rPr>
          <w:rFonts w:ascii="Calibri" w:eastAsia="Arial" w:hAnsi="Calibri" w:cs="Calibri"/>
          <w:spacing w:val="-1"/>
          <w:sz w:val="22"/>
          <w:szCs w:val="24"/>
          <w:lang w:val="ro-RO"/>
        </w:rPr>
        <w:t xml:space="preserve"> și după caz a indicatorilor de rezultat ai proiectului, cu respectarea prevederilor legale privind procedurile de achiziție;</w:t>
      </w:r>
    </w:p>
    <w:p w14:paraId="2049DC8A" w14:textId="32371D28" w:rsidR="00216159" w:rsidRPr="00100E5C" w:rsidRDefault="00E71084"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100E5C">
        <w:rPr>
          <w:rFonts w:ascii="Calibri" w:eastAsia="Arial" w:hAnsi="Calibri" w:cs="Calibri"/>
          <w:spacing w:val="-1"/>
          <w:sz w:val="22"/>
          <w:szCs w:val="24"/>
          <w:lang w:val="ro-RO"/>
        </w:rPr>
        <w:t>.</w:t>
      </w:r>
    </w:p>
    <w:p w14:paraId="4C9E661C" w14:textId="77579DD6" w:rsidR="00216159" w:rsidRPr="00100E5C" w:rsidRDefault="00216159" w:rsidP="00B6450E">
      <w:pPr>
        <w:pStyle w:val="ListParagraph"/>
        <w:numPr>
          <w:ilvl w:val="0"/>
          <w:numId w:val="23"/>
        </w:numPr>
        <w:tabs>
          <w:tab w:val="left" w:pos="1418"/>
        </w:tabs>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100E5C">
        <w:rPr>
          <w:rFonts w:ascii="Calibri" w:eastAsia="Arial" w:hAnsi="Calibri" w:cs="Calibri"/>
          <w:spacing w:val="-1"/>
          <w:sz w:val="22"/>
          <w:szCs w:val="24"/>
          <w:lang w:val="ro-RO"/>
        </w:rPr>
        <w:t>categorie de</w:t>
      </w:r>
      <w:r w:rsidRPr="00100E5C">
        <w:rPr>
          <w:rFonts w:ascii="Calibri" w:eastAsia="Arial" w:hAnsi="Calibri" w:cs="Calibri"/>
          <w:spacing w:val="-1"/>
          <w:sz w:val="22"/>
          <w:szCs w:val="24"/>
          <w:lang w:val="ro-RO"/>
        </w:rPr>
        <w:t xml:space="preserve"> cheltuieli, cu respectarea conditionalităților stabilite prin Ghidul Solicitantului în cazul proiectelor finanțate din Fondul </w:t>
      </w:r>
      <w:r w:rsidR="003212C6" w:rsidRPr="00100E5C">
        <w:rPr>
          <w:rFonts w:ascii="Calibri" w:eastAsia="Arial" w:hAnsi="Calibri" w:cs="Calibri"/>
          <w:spacing w:val="-1"/>
          <w:sz w:val="22"/>
          <w:szCs w:val="24"/>
          <w:lang w:val="ro-RO"/>
        </w:rPr>
        <w:t>S</w:t>
      </w:r>
      <w:r w:rsidRPr="00100E5C">
        <w:rPr>
          <w:rFonts w:ascii="Calibri" w:eastAsia="Arial" w:hAnsi="Calibri" w:cs="Calibri"/>
          <w:spacing w:val="-1"/>
          <w:sz w:val="22"/>
          <w:szCs w:val="24"/>
          <w:lang w:val="ro-RO"/>
        </w:rPr>
        <w:t xml:space="preserve">ocial </w:t>
      </w:r>
      <w:r w:rsidR="003212C6" w:rsidRPr="00100E5C">
        <w:rPr>
          <w:rFonts w:ascii="Calibri" w:eastAsia="Arial" w:hAnsi="Calibri" w:cs="Calibri"/>
          <w:spacing w:val="-1"/>
          <w:sz w:val="22"/>
          <w:szCs w:val="24"/>
          <w:lang w:val="ro-RO"/>
        </w:rPr>
        <w:t>E</w:t>
      </w:r>
      <w:r w:rsidRPr="00100E5C">
        <w:rPr>
          <w:rFonts w:ascii="Calibri" w:eastAsia="Arial" w:hAnsi="Calibri" w:cs="Calibri"/>
          <w:spacing w:val="-1"/>
          <w:sz w:val="22"/>
          <w:szCs w:val="24"/>
          <w:lang w:val="ro-RO"/>
        </w:rPr>
        <w:t xml:space="preserve">uropean </w:t>
      </w:r>
      <w:r w:rsidR="00057EF9"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lus.</w:t>
      </w:r>
    </w:p>
    <w:p w14:paraId="73C0210D" w14:textId="52E9DAC3" w:rsidR="00216159" w:rsidRPr="00100E5C" w:rsidRDefault="00A47A3C" w:rsidP="00E6121B">
      <w:pPr>
        <w:pStyle w:val="ListParagraph"/>
        <w:tabs>
          <w:tab w:val="left" w:pos="851"/>
        </w:tabs>
        <w:ind w:left="928"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(15) </w:t>
      </w:r>
      <w:r w:rsidR="00216159" w:rsidRPr="00100E5C">
        <w:rPr>
          <w:rFonts w:ascii="Calibri" w:eastAsia="Arial" w:hAnsi="Calibri" w:cs="Calibri"/>
          <w:spacing w:val="-1"/>
          <w:sz w:val="22"/>
          <w:szCs w:val="24"/>
          <w:lang w:val="ro-RO"/>
        </w:rPr>
        <w:t xml:space="preserve">Aprobarea sau respingerea notificării </w:t>
      </w:r>
      <w:r w:rsidR="00E834B2" w:rsidRPr="00100E5C">
        <w:rPr>
          <w:rFonts w:ascii="Calibri" w:eastAsia="Arial" w:hAnsi="Calibri" w:cs="Calibri"/>
          <w:spacing w:val="-1"/>
          <w:sz w:val="22"/>
          <w:szCs w:val="24"/>
          <w:lang w:val="ro-RO"/>
        </w:rPr>
        <w:t>prevăzută la alin (</w:t>
      </w:r>
      <w:r w:rsidR="00CF3ADA" w:rsidRPr="00100E5C">
        <w:rPr>
          <w:rFonts w:ascii="Calibri" w:eastAsia="Arial" w:hAnsi="Calibri" w:cs="Calibri"/>
          <w:spacing w:val="-1"/>
          <w:sz w:val="22"/>
          <w:szCs w:val="24"/>
          <w:lang w:val="ro-RO"/>
        </w:rPr>
        <w:t>1</w:t>
      </w:r>
      <w:r w:rsidR="001F4993" w:rsidRPr="00100E5C">
        <w:rPr>
          <w:rFonts w:ascii="Calibri" w:eastAsia="Arial" w:hAnsi="Calibri" w:cs="Calibri"/>
          <w:spacing w:val="-1"/>
          <w:sz w:val="22"/>
          <w:szCs w:val="24"/>
          <w:lang w:val="ro-RO"/>
        </w:rPr>
        <w:t>4</w:t>
      </w:r>
      <w:r w:rsidR="00E834B2" w:rsidRPr="00100E5C">
        <w:rPr>
          <w:rFonts w:ascii="Calibri" w:eastAsia="Arial" w:hAnsi="Calibri" w:cs="Calibri"/>
          <w:spacing w:val="-1"/>
          <w:sz w:val="22"/>
          <w:szCs w:val="24"/>
          <w:lang w:val="ro-RO"/>
        </w:rPr>
        <w:t xml:space="preserve">) </w:t>
      </w:r>
      <w:r w:rsidR="00216159" w:rsidRPr="00100E5C">
        <w:rPr>
          <w:rFonts w:ascii="Calibri" w:eastAsia="Arial" w:hAnsi="Calibri" w:cs="Calibri"/>
          <w:spacing w:val="-1"/>
          <w:sz w:val="22"/>
          <w:szCs w:val="24"/>
          <w:lang w:val="ro-RO"/>
        </w:rPr>
        <w:t xml:space="preserve">se realizează de către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în termen de 10 zile lucrătoare de la înregistrarea acesteia, prin </w:t>
      </w:r>
      <w:r w:rsidR="00E71084" w:rsidRPr="00100E5C">
        <w:rPr>
          <w:rFonts w:ascii="Calibri" w:eastAsia="Arial" w:hAnsi="Calibri" w:cs="Calibri"/>
          <w:spacing w:val="-1"/>
          <w:sz w:val="22"/>
          <w:szCs w:val="24"/>
          <w:lang w:val="ro-RO"/>
        </w:rPr>
        <w:t xml:space="preserve">Informare </w:t>
      </w:r>
      <w:r w:rsidR="00216159" w:rsidRPr="00100E5C">
        <w:rPr>
          <w:rFonts w:ascii="Calibri" w:eastAsia="Arial" w:hAnsi="Calibri" w:cs="Calibri"/>
          <w:spacing w:val="-1"/>
          <w:sz w:val="22"/>
          <w:szCs w:val="24"/>
          <w:lang w:val="ro-RO"/>
        </w:rPr>
        <w:t>privind aprobarea/respingerea Notificării, prin sistemul MySMIS</w:t>
      </w:r>
      <w:r w:rsidR="00EF0CA5" w:rsidRPr="00100E5C">
        <w:rPr>
          <w:rFonts w:ascii="Calibri" w:eastAsia="Arial" w:hAnsi="Calibri" w:cs="Calibri"/>
          <w:spacing w:val="-1"/>
          <w:sz w:val="22"/>
          <w:szCs w:val="24"/>
          <w:lang w:val="ro-RO"/>
        </w:rPr>
        <w:t>2021</w:t>
      </w:r>
      <w:r w:rsidR="00216159" w:rsidRPr="00100E5C">
        <w:rPr>
          <w:rFonts w:ascii="Calibri" w:eastAsia="Arial" w:hAnsi="Calibri" w:cs="Calibri"/>
          <w:spacing w:val="-1"/>
          <w:sz w:val="22"/>
          <w:szCs w:val="24"/>
          <w:lang w:val="ro-RO"/>
        </w:rPr>
        <w:t xml:space="preserve">. În interiorul acestui termen pot fi solicitate clarificări de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care suspendă termenul de aprobare sau de respingere a Notificării, fără ca această perioadă de suspendare să depășească 5 zile lucrătoare</w:t>
      </w:r>
      <w:r w:rsidR="00E71084" w:rsidRPr="00100E5C">
        <w:rPr>
          <w:rFonts w:ascii="Calibri" w:eastAsia="Arial" w:hAnsi="Calibri" w:cs="Calibri"/>
          <w:spacing w:val="-1"/>
          <w:sz w:val="22"/>
          <w:szCs w:val="24"/>
          <w:lang w:val="ro-RO"/>
        </w:rPr>
        <w:t>.</w:t>
      </w:r>
    </w:p>
    <w:p w14:paraId="212D7EC9" w14:textId="3A3BC5F2" w:rsidR="00665FDD" w:rsidRPr="00100E5C" w:rsidRDefault="00A47A3C" w:rsidP="00E6121B">
      <w:pPr>
        <w:pStyle w:val="ListParagraph"/>
        <w:tabs>
          <w:tab w:val="left" w:pos="851"/>
        </w:tabs>
        <w:ind w:left="928" w:right="80"/>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(16) </w:t>
      </w:r>
      <w:r w:rsidR="00216159" w:rsidRPr="00100E5C">
        <w:rPr>
          <w:rFonts w:ascii="Calibri" w:eastAsia="Arial" w:hAnsi="Calibri" w:cs="Calibri"/>
          <w:spacing w:val="-1"/>
          <w:sz w:val="22"/>
          <w:szCs w:val="24"/>
          <w:lang w:val="ro-RO"/>
        </w:rPr>
        <w:t>Notificarea prevăzută la alin (</w:t>
      </w:r>
      <w:r w:rsidR="001F4993" w:rsidRPr="00100E5C">
        <w:rPr>
          <w:rFonts w:ascii="Calibri" w:eastAsia="Arial" w:hAnsi="Calibri" w:cs="Calibri"/>
          <w:spacing w:val="-1"/>
          <w:sz w:val="22"/>
          <w:szCs w:val="24"/>
          <w:lang w:val="ro-RO"/>
        </w:rPr>
        <w:t>14</w:t>
      </w:r>
      <w:r w:rsidR="00216159" w:rsidRPr="00100E5C">
        <w:rPr>
          <w:rFonts w:ascii="Calibri" w:eastAsia="Arial" w:hAnsi="Calibri" w:cs="Calibri"/>
          <w:spacing w:val="-1"/>
          <w:sz w:val="22"/>
          <w:szCs w:val="24"/>
          <w:lang w:val="ro-RO"/>
        </w:rPr>
        <w:t xml:space="preserve">) intră în vigoare și produce efecte de la data transmiterii de către </w:t>
      </w:r>
      <w:r w:rsidR="00EF0CA5" w:rsidRPr="00100E5C">
        <w:rPr>
          <w:rFonts w:ascii="Calibri" w:eastAsia="Arial" w:hAnsi="Calibri" w:cs="Calibri"/>
          <w:spacing w:val="-1"/>
          <w:sz w:val="22"/>
          <w:szCs w:val="24"/>
          <w:lang w:val="ro-RO"/>
        </w:rPr>
        <w:t>AM/OI</w:t>
      </w:r>
      <w:r w:rsidR="00216159" w:rsidRPr="00100E5C">
        <w:rPr>
          <w:rFonts w:ascii="Calibri" w:eastAsia="Arial" w:hAnsi="Calibri" w:cs="Calibri"/>
          <w:spacing w:val="-1"/>
          <w:sz w:val="22"/>
          <w:szCs w:val="24"/>
          <w:lang w:val="ro-RO"/>
        </w:rPr>
        <w:t xml:space="preserve"> a unei informări privind aprobarea notificării, cu</w:t>
      </w:r>
      <w:r w:rsidR="00216159" w:rsidRPr="00100E5C">
        <w:rPr>
          <w:rFonts w:ascii="Calibri" w:hAnsi="Calibri" w:cs="Calibri"/>
          <w:sz w:val="22"/>
          <w:szCs w:val="24"/>
          <w:lang w:val="ro-RO"/>
        </w:rPr>
        <w:t xml:space="preserve"> respectarea termenului specificat la alin (</w:t>
      </w:r>
      <w:r w:rsidR="00E71084" w:rsidRPr="00100E5C">
        <w:rPr>
          <w:rFonts w:ascii="Calibri" w:hAnsi="Calibri" w:cs="Calibri"/>
          <w:sz w:val="22"/>
          <w:szCs w:val="24"/>
          <w:lang w:val="ro-RO"/>
        </w:rPr>
        <w:t>15</w:t>
      </w:r>
      <w:r w:rsidR="00216159" w:rsidRPr="00100E5C">
        <w:rPr>
          <w:rFonts w:ascii="Calibri" w:hAnsi="Calibri" w:cs="Calibri"/>
          <w:sz w:val="22"/>
          <w:szCs w:val="24"/>
          <w:lang w:val="ro-RO"/>
        </w:rPr>
        <w:t>). Contractul de finanțare</w:t>
      </w:r>
      <w:r w:rsidR="00EF0CA5" w:rsidRPr="00100E5C">
        <w:rPr>
          <w:rFonts w:ascii="Calibri" w:hAnsi="Calibri" w:cs="Calibri"/>
          <w:sz w:val="22"/>
          <w:szCs w:val="24"/>
          <w:lang w:val="ro-RO"/>
        </w:rPr>
        <w:t xml:space="preserve"> </w:t>
      </w:r>
      <w:r w:rsidR="00216159" w:rsidRPr="00100E5C">
        <w:rPr>
          <w:rFonts w:ascii="Calibri" w:hAnsi="Calibri" w:cs="Calibri"/>
          <w:sz w:val="22"/>
          <w:szCs w:val="24"/>
          <w:lang w:val="ro-RO"/>
        </w:rPr>
        <w:t xml:space="preserve">nu se modifică în cazul respingerii </w:t>
      </w:r>
      <w:r w:rsidR="001F5182" w:rsidRPr="00100E5C">
        <w:rPr>
          <w:rFonts w:ascii="Calibri" w:hAnsi="Calibri" w:cs="Calibri"/>
          <w:sz w:val="22"/>
          <w:szCs w:val="24"/>
          <w:lang w:val="ro-RO"/>
        </w:rPr>
        <w:t xml:space="preserve">Notificării </w:t>
      </w:r>
      <w:r w:rsidR="00216159" w:rsidRPr="00100E5C">
        <w:rPr>
          <w:rFonts w:ascii="Calibri" w:hAnsi="Calibri" w:cs="Calibri"/>
          <w:sz w:val="22"/>
          <w:szCs w:val="24"/>
          <w:lang w:val="ro-RO"/>
        </w:rPr>
        <w:t xml:space="preserve">de către </w:t>
      </w:r>
      <w:r w:rsidR="00EF0CA5" w:rsidRPr="00100E5C">
        <w:rPr>
          <w:rFonts w:ascii="Calibri" w:hAnsi="Calibri" w:cs="Calibri"/>
          <w:sz w:val="22"/>
          <w:szCs w:val="24"/>
          <w:lang w:val="ro-RO"/>
        </w:rPr>
        <w:t>AM/OI</w:t>
      </w:r>
      <w:r w:rsidR="00216159" w:rsidRPr="00100E5C">
        <w:rPr>
          <w:rFonts w:ascii="Calibri" w:hAnsi="Calibri" w:cs="Calibri"/>
          <w:sz w:val="22"/>
          <w:szCs w:val="24"/>
          <w:lang w:val="ro-RO"/>
        </w:rPr>
        <w:t>. Respingerea Notificării trebuie comunicată beneficiarului, însoțită de motivele respingerii, în termenul prevăzut la alin. (</w:t>
      </w:r>
      <w:r w:rsidR="00E71084" w:rsidRPr="00100E5C">
        <w:rPr>
          <w:rFonts w:ascii="Calibri" w:hAnsi="Calibri" w:cs="Calibri"/>
          <w:sz w:val="22"/>
          <w:szCs w:val="24"/>
          <w:lang w:val="ro-RO"/>
        </w:rPr>
        <w:t>15</w:t>
      </w:r>
      <w:r w:rsidR="00216159" w:rsidRPr="00100E5C">
        <w:rPr>
          <w:rFonts w:ascii="Calibri" w:hAnsi="Calibri" w:cs="Calibri"/>
          <w:sz w:val="22"/>
          <w:szCs w:val="24"/>
          <w:lang w:val="ro-RO"/>
        </w:rPr>
        <w:t xml:space="preserve">). </w:t>
      </w:r>
    </w:p>
    <w:p w14:paraId="48E62777" w14:textId="77777777" w:rsidR="006B6A2A" w:rsidRPr="00100E5C" w:rsidRDefault="006B6A2A" w:rsidP="00312F4C">
      <w:pPr>
        <w:pStyle w:val="ListParagraph"/>
        <w:tabs>
          <w:tab w:val="left" w:pos="851"/>
        </w:tabs>
        <w:ind w:left="1080" w:right="80"/>
        <w:jc w:val="both"/>
        <w:rPr>
          <w:rFonts w:ascii="Calibri" w:hAnsi="Calibri" w:cs="Calibri"/>
          <w:sz w:val="22"/>
          <w:szCs w:val="24"/>
          <w:lang w:val="ro-RO"/>
        </w:rPr>
      </w:pPr>
    </w:p>
    <w:p w14:paraId="509D51AF" w14:textId="775DAE03" w:rsidR="00E50D77" w:rsidRPr="00100E5C" w:rsidRDefault="00BF4880" w:rsidP="00995F10">
      <w:pPr>
        <w:ind w:left="118" w:firstLine="30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11</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li</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erese</w:t>
      </w:r>
      <w:r w:rsidR="00DC368F" w:rsidRPr="00100E5C">
        <w:rPr>
          <w:rFonts w:ascii="Calibri" w:eastAsia="Arial" w:hAnsi="Calibri" w:cs="Calibri"/>
          <w:sz w:val="22"/>
          <w:szCs w:val="24"/>
          <w:lang w:val="ro-RO"/>
        </w:rPr>
        <w:t xml:space="preserve"> și incompatibilități</w:t>
      </w:r>
    </w:p>
    <w:p w14:paraId="5FE9A625" w14:textId="77777777" w:rsidR="00C72DC9" w:rsidRPr="00100E5C" w:rsidRDefault="00C72DC9" w:rsidP="00995F10">
      <w:pPr>
        <w:ind w:left="118" w:firstLine="302"/>
        <w:rPr>
          <w:rFonts w:ascii="Calibri" w:eastAsia="Arial" w:hAnsi="Calibri" w:cs="Calibri"/>
          <w:sz w:val="22"/>
          <w:szCs w:val="24"/>
          <w:lang w:val="ro-RO"/>
        </w:rPr>
      </w:pPr>
    </w:p>
    <w:p w14:paraId="59678829" w14:textId="14C24AF2" w:rsidR="008D66BD" w:rsidRPr="00100E5C" w:rsidRDefault="008D66BD" w:rsidP="00B6450E">
      <w:pPr>
        <w:pStyle w:val="ListParagraph"/>
        <w:numPr>
          <w:ilvl w:val="0"/>
          <w:numId w:val="2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Reprezintă conflict de interese sau incompatibilitate orice </w:t>
      </w:r>
      <w:r w:rsidR="003B4ACF" w:rsidRPr="00100E5C">
        <w:rPr>
          <w:rFonts w:ascii="Calibri" w:eastAsia="Arial" w:hAnsi="Calibri" w:cs="Calibri"/>
          <w:spacing w:val="-1"/>
          <w:sz w:val="22"/>
          <w:szCs w:val="24"/>
          <w:lang w:val="ro-RO"/>
        </w:rPr>
        <w:t>situație</w:t>
      </w:r>
      <w:r w:rsidRPr="00100E5C">
        <w:rPr>
          <w:rFonts w:ascii="Calibri" w:eastAsia="Arial" w:hAnsi="Calibri" w:cs="Calibri"/>
          <w:spacing w:val="-1"/>
          <w:sz w:val="22"/>
          <w:szCs w:val="24"/>
          <w:lang w:val="ro-RO"/>
        </w:rPr>
        <w:t xml:space="preserve"> definită ca atare în </w:t>
      </w:r>
      <w:r w:rsidR="003B4ACF" w:rsidRPr="00100E5C">
        <w:rPr>
          <w:rFonts w:ascii="Calibri" w:eastAsia="Arial" w:hAnsi="Calibri" w:cs="Calibri"/>
          <w:spacing w:val="-1"/>
          <w:sz w:val="22"/>
          <w:szCs w:val="24"/>
          <w:lang w:val="ro-RO"/>
        </w:rPr>
        <w:t>legislația</w:t>
      </w:r>
      <w:r w:rsidRPr="00100E5C">
        <w:rPr>
          <w:rFonts w:ascii="Calibri" w:eastAsia="Arial" w:hAnsi="Calibri" w:cs="Calibri"/>
          <w:spacing w:val="-1"/>
          <w:sz w:val="22"/>
          <w:szCs w:val="24"/>
          <w:lang w:val="ro-RO"/>
        </w:rPr>
        <w:t xml:space="preserve"> </w:t>
      </w:r>
      <w:r w:rsidR="003B4ACF" w:rsidRPr="00100E5C">
        <w:rPr>
          <w:rFonts w:ascii="Calibri" w:eastAsia="Arial" w:hAnsi="Calibri" w:cs="Calibri"/>
          <w:spacing w:val="-1"/>
          <w:sz w:val="22"/>
          <w:szCs w:val="24"/>
          <w:lang w:val="ro-RO"/>
        </w:rPr>
        <w:t>națională</w:t>
      </w:r>
      <w:r w:rsidRPr="00100E5C">
        <w:rPr>
          <w:rFonts w:ascii="Calibri" w:eastAsia="Arial" w:hAnsi="Calibri" w:cs="Calibri"/>
          <w:spacing w:val="-1"/>
          <w:sz w:val="22"/>
          <w:szCs w:val="24"/>
          <w:lang w:val="ro-RO"/>
        </w:rPr>
        <w:t xml:space="preserve"> şi </w:t>
      </w:r>
      <w:r w:rsidR="00C72DC9" w:rsidRPr="00100E5C">
        <w:rPr>
          <w:rFonts w:ascii="Calibri" w:eastAsia="Arial" w:hAnsi="Calibri" w:cs="Calibri"/>
          <w:spacing w:val="-1"/>
          <w:sz w:val="22"/>
          <w:szCs w:val="24"/>
          <w:lang w:val="ro-RO"/>
        </w:rPr>
        <w:t>europeană</w:t>
      </w:r>
      <w:r w:rsidRPr="00100E5C">
        <w:rPr>
          <w:rFonts w:ascii="Calibri" w:eastAsia="Arial" w:hAnsi="Calibri" w:cs="Calibri"/>
          <w:spacing w:val="-1"/>
          <w:sz w:val="22"/>
          <w:szCs w:val="24"/>
          <w:lang w:val="ro-RO"/>
        </w:rPr>
        <w:t xml:space="preserve">. </w:t>
      </w:r>
    </w:p>
    <w:p w14:paraId="527E934B" w14:textId="326962E0" w:rsidR="008D66BD" w:rsidRPr="00100E5C" w:rsidRDefault="003B4ACF"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z w:val="22"/>
          <w:szCs w:val="24"/>
          <w:lang w:val="ro-RO"/>
        </w:rPr>
        <w:t>Părțile</w:t>
      </w:r>
      <w:r w:rsidR="008D66BD" w:rsidRPr="00100E5C">
        <w:rPr>
          <w:rFonts w:ascii="Calibri" w:eastAsia="Arial" w:hAnsi="Calibri" w:cs="Calibri"/>
          <w:sz w:val="22"/>
          <w:szCs w:val="24"/>
          <w:lang w:val="ro-RO"/>
        </w:rPr>
        <w:t xml:space="preserve"> contractante se obligă să întreprindă toate </w:t>
      </w:r>
      <w:r w:rsidRPr="00100E5C">
        <w:rPr>
          <w:rFonts w:ascii="Calibri" w:eastAsia="Arial" w:hAnsi="Calibri" w:cs="Calibri"/>
          <w:sz w:val="22"/>
          <w:szCs w:val="24"/>
          <w:lang w:val="ro-RO"/>
        </w:rPr>
        <w:t>diligențele</w:t>
      </w:r>
      <w:r w:rsidR="008D66BD" w:rsidRPr="00100E5C">
        <w:rPr>
          <w:rFonts w:ascii="Calibri" w:eastAsia="Arial" w:hAnsi="Calibri" w:cs="Calibri"/>
          <w:sz w:val="22"/>
          <w:szCs w:val="24"/>
          <w:lang w:val="ro-RO"/>
        </w:rPr>
        <w:t xml:space="preserve"> necesare pentru a identifica </w:t>
      </w:r>
      <w:r w:rsidR="00BE56FA" w:rsidRPr="00100E5C">
        <w:rPr>
          <w:rFonts w:ascii="Calibri" w:eastAsia="Arial" w:hAnsi="Calibri" w:cs="Calibri"/>
          <w:sz w:val="22"/>
          <w:szCs w:val="24"/>
          <w:lang w:val="ro-RO"/>
        </w:rPr>
        <w:t xml:space="preserve">și </w:t>
      </w:r>
      <w:r w:rsidR="008D66BD" w:rsidRPr="00100E5C">
        <w:rPr>
          <w:rFonts w:ascii="Calibri" w:eastAsia="Arial" w:hAnsi="Calibri" w:cs="Calibri"/>
          <w:sz w:val="22"/>
          <w:szCs w:val="24"/>
          <w:lang w:val="ro-RO"/>
        </w:rPr>
        <w:t xml:space="preserve">evita </w:t>
      </w:r>
      <w:r w:rsidR="00C72DC9" w:rsidRPr="00100E5C">
        <w:rPr>
          <w:rFonts w:ascii="Calibri" w:eastAsia="Arial" w:hAnsi="Calibri" w:cs="Calibri"/>
          <w:sz w:val="22"/>
          <w:szCs w:val="24"/>
          <w:lang w:val="ro-RO"/>
        </w:rPr>
        <w:t>o</w:t>
      </w:r>
      <w:r w:rsidR="008D66BD" w:rsidRPr="00100E5C">
        <w:rPr>
          <w:rFonts w:ascii="Calibri" w:eastAsia="Arial" w:hAnsi="Calibri" w:cs="Calibri"/>
          <w:sz w:val="22"/>
          <w:szCs w:val="24"/>
          <w:lang w:val="ro-RO"/>
        </w:rPr>
        <w:t xml:space="preserve">rice conflict de interese sau incompatibilitate definită de </w:t>
      </w:r>
      <w:r w:rsidRPr="00100E5C">
        <w:rPr>
          <w:rFonts w:ascii="Calibri" w:eastAsia="Arial" w:hAnsi="Calibri" w:cs="Calibri"/>
          <w:sz w:val="22"/>
          <w:szCs w:val="24"/>
          <w:lang w:val="ro-RO"/>
        </w:rPr>
        <w:t>legislația</w:t>
      </w:r>
      <w:r w:rsidR="008D66BD" w:rsidRPr="00100E5C">
        <w:rPr>
          <w:rFonts w:ascii="Calibri" w:eastAsia="Arial" w:hAnsi="Calibri" w:cs="Calibri"/>
          <w:sz w:val="22"/>
          <w:szCs w:val="24"/>
          <w:lang w:val="ro-RO"/>
        </w:rPr>
        <w:t xml:space="preserve"> </w:t>
      </w:r>
      <w:r w:rsidR="00C72DC9" w:rsidRPr="00100E5C">
        <w:rPr>
          <w:rFonts w:ascii="Calibri" w:eastAsia="Arial" w:hAnsi="Calibri" w:cs="Calibri"/>
          <w:sz w:val="22"/>
          <w:szCs w:val="24"/>
          <w:lang w:val="ro-RO"/>
        </w:rPr>
        <w:t>europeană</w:t>
      </w:r>
      <w:r w:rsidR="00BE56FA" w:rsidRPr="00100E5C">
        <w:rPr>
          <w:rFonts w:ascii="Calibri" w:eastAsia="Arial" w:hAnsi="Calibri" w:cs="Calibri"/>
          <w:sz w:val="22"/>
          <w:szCs w:val="24"/>
          <w:lang w:val="ro-RO"/>
        </w:rPr>
        <w:t xml:space="preserve"> și </w:t>
      </w:r>
      <w:r w:rsidRPr="00100E5C">
        <w:rPr>
          <w:rFonts w:ascii="Calibri" w:eastAsia="Arial" w:hAnsi="Calibri" w:cs="Calibri"/>
          <w:sz w:val="22"/>
          <w:szCs w:val="24"/>
          <w:lang w:val="ro-RO"/>
        </w:rPr>
        <w:t>națională</w:t>
      </w:r>
      <w:r w:rsidR="008D66BD" w:rsidRPr="00100E5C">
        <w:rPr>
          <w:rFonts w:ascii="Calibri" w:eastAsia="Arial" w:hAnsi="Calibri" w:cs="Calibri"/>
          <w:sz w:val="22"/>
          <w:szCs w:val="24"/>
          <w:lang w:val="ro-RO"/>
        </w:rPr>
        <w:t xml:space="preserve"> în vigoare şi să se informeze reciproc, cu celeritate, şi cu respectarea eventualelor termene prevăzute în contract</w:t>
      </w:r>
      <w:r w:rsidR="00C72DC9" w:rsidRPr="00100E5C">
        <w:rPr>
          <w:rFonts w:ascii="Calibri" w:eastAsia="Arial" w:hAnsi="Calibri" w:cs="Calibri"/>
          <w:sz w:val="22"/>
          <w:szCs w:val="24"/>
          <w:lang w:val="ro-RO"/>
        </w:rPr>
        <w:t>ul de finanțare</w:t>
      </w:r>
      <w:r w:rsidR="008D66BD" w:rsidRPr="00100E5C">
        <w:rPr>
          <w:rFonts w:ascii="Calibri" w:eastAsia="Arial" w:hAnsi="Calibri" w:cs="Calibri"/>
          <w:sz w:val="22"/>
          <w:szCs w:val="24"/>
          <w:lang w:val="ro-RO"/>
        </w:rPr>
        <w:t xml:space="preserve">, în legătură cu orice </w:t>
      </w:r>
      <w:r w:rsidRPr="00100E5C">
        <w:rPr>
          <w:rFonts w:ascii="Calibri" w:eastAsia="Arial" w:hAnsi="Calibri" w:cs="Calibri"/>
          <w:sz w:val="22"/>
          <w:szCs w:val="24"/>
          <w:lang w:val="ro-RO"/>
        </w:rPr>
        <w:t>situație</w:t>
      </w:r>
      <w:r w:rsidR="008D66BD" w:rsidRPr="00100E5C">
        <w:rPr>
          <w:rFonts w:ascii="Calibri" w:eastAsia="Arial" w:hAnsi="Calibri" w:cs="Calibri"/>
          <w:sz w:val="22"/>
          <w:szCs w:val="24"/>
          <w:lang w:val="ro-RO"/>
        </w:rPr>
        <w:t xml:space="preserve"> de conflict de interese sau incompatibilitate, </w:t>
      </w:r>
      <w:r w:rsidRPr="00100E5C">
        <w:rPr>
          <w:rFonts w:ascii="Calibri" w:eastAsia="Arial" w:hAnsi="Calibri" w:cs="Calibri"/>
          <w:sz w:val="22"/>
          <w:szCs w:val="24"/>
          <w:lang w:val="ro-RO"/>
        </w:rPr>
        <w:t>potențială</w:t>
      </w:r>
      <w:r w:rsidR="008D66BD" w:rsidRPr="00100E5C">
        <w:rPr>
          <w:rFonts w:ascii="Calibri" w:eastAsia="Arial" w:hAnsi="Calibri" w:cs="Calibri"/>
          <w:sz w:val="22"/>
          <w:szCs w:val="24"/>
          <w:lang w:val="ro-RO"/>
        </w:rPr>
        <w:t>, actual</w:t>
      </w:r>
      <w:r w:rsidRPr="00100E5C">
        <w:rPr>
          <w:rFonts w:ascii="Calibri" w:eastAsia="Arial" w:hAnsi="Calibri" w:cs="Calibri"/>
          <w:sz w:val="22"/>
          <w:szCs w:val="24"/>
          <w:lang w:val="ro-RO"/>
        </w:rPr>
        <w:t>ă</w:t>
      </w:r>
      <w:r w:rsidR="008D66BD" w:rsidRPr="00100E5C">
        <w:rPr>
          <w:rFonts w:ascii="Calibri" w:eastAsia="Arial" w:hAnsi="Calibri" w:cs="Calibri"/>
          <w:sz w:val="22"/>
          <w:szCs w:val="24"/>
          <w:lang w:val="ro-RO"/>
        </w:rPr>
        <w:t xml:space="preserve"> sau consumată.</w:t>
      </w:r>
    </w:p>
    <w:p w14:paraId="612EB28A" w14:textId="6CF24F33" w:rsidR="00D23A0A" w:rsidRPr="00100E5C" w:rsidRDefault="00D23A0A"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se obligă să ia toate măsurile pentru respectarea regulilor pentru evitarea conflictului de interese, conform</w:t>
      </w:r>
      <w:r w:rsidR="001E13C1" w:rsidRPr="00100E5C">
        <w:rPr>
          <w:rFonts w:ascii="Calibri" w:eastAsia="Arial" w:hAnsi="Calibri" w:cs="Calibri"/>
          <w:spacing w:val="-1"/>
          <w:sz w:val="22"/>
          <w:szCs w:val="24"/>
          <w:lang w:val="ro-RO"/>
        </w:rPr>
        <w:t xml:space="preserve"> art.</w:t>
      </w:r>
      <w:r w:rsidR="004C2120" w:rsidRPr="00100E5C">
        <w:rPr>
          <w:rFonts w:ascii="Calibri" w:eastAsia="Arial" w:hAnsi="Calibri" w:cs="Calibri"/>
          <w:spacing w:val="-1"/>
          <w:sz w:val="22"/>
          <w:szCs w:val="24"/>
          <w:lang w:val="ro-RO"/>
        </w:rPr>
        <w:t xml:space="preserve"> </w:t>
      </w:r>
      <w:r w:rsidR="001E13C1" w:rsidRPr="00100E5C">
        <w:rPr>
          <w:rFonts w:ascii="Calibri" w:eastAsia="Arial" w:hAnsi="Calibri" w:cs="Calibri"/>
          <w:spacing w:val="-1"/>
          <w:sz w:val="22"/>
          <w:szCs w:val="24"/>
          <w:lang w:val="ro-RO"/>
        </w:rPr>
        <w:t xml:space="preserve">61 din Regulamentul </w:t>
      </w:r>
      <w:r w:rsidR="00336298" w:rsidRPr="00100E5C">
        <w:rPr>
          <w:rFonts w:ascii="Calibri" w:eastAsia="Arial" w:hAnsi="Calibri" w:cs="Calibri"/>
          <w:spacing w:val="-1"/>
          <w:sz w:val="22"/>
          <w:szCs w:val="24"/>
          <w:lang w:val="ro-RO"/>
        </w:rPr>
        <w:t xml:space="preserve">(UE) </w:t>
      </w:r>
      <w:r w:rsidR="004C2120" w:rsidRPr="00100E5C">
        <w:rPr>
          <w:rFonts w:ascii="Calibri" w:eastAsia="Arial" w:hAnsi="Calibri" w:cs="Calibri"/>
          <w:spacing w:val="-1"/>
          <w:sz w:val="22"/>
          <w:szCs w:val="24"/>
          <w:lang w:val="ro-RO"/>
        </w:rPr>
        <w:t xml:space="preserve"> </w:t>
      </w:r>
      <w:r w:rsidR="0042743A" w:rsidRPr="00100E5C">
        <w:rPr>
          <w:rFonts w:ascii="Calibri" w:eastAsia="Arial" w:hAnsi="Calibri" w:cs="Calibri"/>
          <w:spacing w:val="-1"/>
          <w:sz w:val="22"/>
          <w:szCs w:val="24"/>
          <w:lang w:val="ro-RO"/>
        </w:rPr>
        <w:t>2018/</w:t>
      </w:r>
      <w:r w:rsidR="001E13C1" w:rsidRPr="00100E5C">
        <w:rPr>
          <w:rFonts w:ascii="Calibri" w:eastAsia="Arial" w:hAnsi="Calibri" w:cs="Calibri"/>
          <w:spacing w:val="-1"/>
          <w:sz w:val="22"/>
          <w:szCs w:val="24"/>
          <w:lang w:val="ro-RO"/>
        </w:rPr>
        <w:t xml:space="preserve">1046 și </w:t>
      </w:r>
      <w:r w:rsidRPr="00100E5C">
        <w:rPr>
          <w:rFonts w:ascii="Calibri" w:eastAsia="Arial" w:hAnsi="Calibri" w:cs="Calibri"/>
          <w:spacing w:val="-1"/>
          <w:sz w:val="22"/>
          <w:szCs w:val="24"/>
          <w:lang w:val="ro-RO"/>
        </w:rPr>
        <w:t>capitolului 2, s</w:t>
      </w:r>
      <w:r w:rsidR="001F7B84" w:rsidRPr="00100E5C">
        <w:rPr>
          <w:rFonts w:ascii="Calibri" w:eastAsia="Arial" w:hAnsi="Calibri" w:cs="Calibri"/>
          <w:spacing w:val="-1"/>
          <w:sz w:val="22"/>
          <w:szCs w:val="24"/>
          <w:lang w:val="ro-RO"/>
        </w:rPr>
        <w:t xml:space="preserve">ecțiunea 2, din </w:t>
      </w:r>
      <w:r w:rsidR="003B4ACF" w:rsidRPr="00100E5C">
        <w:rPr>
          <w:rFonts w:ascii="Calibri" w:eastAsia="Arial" w:hAnsi="Calibri" w:cs="Calibri"/>
          <w:spacing w:val="-1"/>
          <w:sz w:val="22"/>
          <w:szCs w:val="24"/>
          <w:lang w:val="ro-RO"/>
        </w:rPr>
        <w:t>Ordonanța</w:t>
      </w:r>
      <w:r w:rsidR="00336298" w:rsidRPr="00100E5C">
        <w:rPr>
          <w:rFonts w:ascii="Calibri" w:eastAsia="Arial" w:hAnsi="Calibri" w:cs="Calibri"/>
          <w:spacing w:val="-1"/>
          <w:sz w:val="22"/>
          <w:szCs w:val="24"/>
          <w:lang w:val="ro-RO"/>
        </w:rPr>
        <w:t xml:space="preserve"> de urgență a Guvernului </w:t>
      </w:r>
      <w:r w:rsidR="001F7B84" w:rsidRPr="00100E5C">
        <w:rPr>
          <w:rFonts w:ascii="Calibri" w:eastAsia="Arial" w:hAnsi="Calibri" w:cs="Calibri"/>
          <w:spacing w:val="-1"/>
          <w:sz w:val="22"/>
          <w:szCs w:val="24"/>
          <w:lang w:val="ro-RO"/>
        </w:rPr>
        <w:t>nr. 66/2011</w:t>
      </w:r>
      <w:r w:rsidR="00CF3ADA" w:rsidRPr="00100E5C">
        <w:rPr>
          <w:rFonts w:ascii="Calibri" w:eastAsia="Arial" w:hAnsi="Calibri" w:cs="Calibri"/>
          <w:spacing w:val="-1"/>
          <w:sz w:val="22"/>
          <w:szCs w:val="24"/>
          <w:lang w:val="ro-RO"/>
        </w:rPr>
        <w:t>,</w:t>
      </w:r>
      <w:r w:rsidR="003E5908" w:rsidRPr="00100E5C">
        <w:rPr>
          <w:rFonts w:ascii="Calibri" w:eastAsia="Arial" w:hAnsi="Calibri" w:cs="Calibri"/>
          <w:spacing w:val="-1"/>
          <w:sz w:val="22"/>
          <w:szCs w:val="24"/>
          <w:lang w:val="ro-RO"/>
        </w:rPr>
        <w:t xml:space="preserve"> aprobată cu modificări și completări prin Legea nr. 142/2012, cu modificările și completările ulterioare,</w:t>
      </w:r>
      <w:r w:rsidR="001F7B84" w:rsidRPr="00100E5C">
        <w:rPr>
          <w:rFonts w:ascii="Calibri" w:eastAsia="Arial" w:hAnsi="Calibri" w:cs="Calibri"/>
          <w:spacing w:val="-1"/>
          <w:sz w:val="22"/>
          <w:szCs w:val="24"/>
          <w:lang w:val="ro-RO"/>
        </w:rPr>
        <w:t xml:space="preserve"> precum și în conformitate cu alte reglementări naționale și europene </w:t>
      </w:r>
      <w:r w:rsidR="00CF3ADA" w:rsidRPr="00100E5C">
        <w:rPr>
          <w:rFonts w:ascii="Calibri" w:eastAsia="Arial" w:hAnsi="Calibri" w:cs="Calibri"/>
          <w:spacing w:val="-1"/>
          <w:sz w:val="22"/>
          <w:szCs w:val="24"/>
          <w:lang w:val="ro-RO"/>
        </w:rPr>
        <w:t>aplicabile</w:t>
      </w:r>
      <w:r w:rsidR="00057EF9" w:rsidRPr="00100E5C">
        <w:rPr>
          <w:rFonts w:ascii="Calibri" w:eastAsia="Arial" w:hAnsi="Calibri" w:cs="Calibri"/>
          <w:spacing w:val="-1"/>
          <w:sz w:val="22"/>
          <w:szCs w:val="24"/>
          <w:lang w:val="ro-RO"/>
        </w:rPr>
        <w:t>.</w:t>
      </w:r>
    </w:p>
    <w:p w14:paraId="3F4CCB18" w14:textId="78E98950" w:rsidR="00AE4AC9" w:rsidRPr="00100E5C" w:rsidRDefault="00AE4AC9"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Părțile din categoria subiecților de drept public au obligația de a urmări respectarea prevederilor Legii nr. 161/2003</w:t>
      </w:r>
      <w:r w:rsidR="00EE032B" w:rsidRPr="00100E5C">
        <w:rPr>
          <w:rFonts w:ascii="Calibri" w:eastAsia="Arial" w:hAnsi="Calibri" w:cs="Calibri"/>
          <w:spacing w:val="-1"/>
          <w:sz w:val="22"/>
          <w:szCs w:val="24"/>
          <w:lang w:val="ro-RO"/>
        </w:rPr>
        <w:t xml:space="preserve"> </w:t>
      </w:r>
      <w:r w:rsidR="003E5908" w:rsidRPr="00100E5C">
        <w:rPr>
          <w:rFonts w:ascii="Calibri" w:eastAsia="Arial" w:hAnsi="Calibri" w:cs="Calibri"/>
          <w:spacing w:val="-1"/>
          <w:sz w:val="22"/>
          <w:szCs w:val="24"/>
          <w:lang w:val="ro-RO"/>
          <w:specVanish/>
        </w:rPr>
        <w:t>privind unele măsuri pentru asigurarea transparenţei în exercitarea demnităţilor publice, a funcţiilor publice şi în mediul de afaceri, prevenirea şi sancţionarea corupţiei</w:t>
      </w:r>
      <w:r w:rsidRPr="00100E5C">
        <w:rPr>
          <w:rFonts w:ascii="Calibri" w:eastAsia="Arial" w:hAnsi="Calibri" w:cs="Calibri"/>
          <w:spacing w:val="-1"/>
          <w:sz w:val="22"/>
          <w:szCs w:val="24"/>
          <w:lang w:val="ro-RO"/>
        </w:rPr>
        <w:t xml:space="preserve">, </w:t>
      </w:r>
      <w:r w:rsidR="003E5908" w:rsidRPr="00100E5C">
        <w:rPr>
          <w:rFonts w:ascii="Calibri" w:eastAsia="Arial" w:hAnsi="Calibri" w:cs="Calibri"/>
          <w:spacing w:val="-1"/>
          <w:sz w:val="22"/>
          <w:szCs w:val="24"/>
          <w:lang w:val="ro-RO"/>
        </w:rPr>
        <w:t>cu modificările și completările ulterioare,</w:t>
      </w:r>
      <w:r w:rsidRPr="00100E5C">
        <w:rPr>
          <w:rFonts w:ascii="Calibri" w:eastAsia="Arial" w:hAnsi="Calibri" w:cs="Calibri"/>
          <w:spacing w:val="-1"/>
          <w:sz w:val="22"/>
          <w:szCs w:val="24"/>
          <w:lang w:val="ro-RO"/>
        </w:rPr>
        <w:t>în materia conflictului de interese</w:t>
      </w:r>
      <w:r w:rsidR="00DC368F" w:rsidRPr="00100E5C">
        <w:rPr>
          <w:rFonts w:ascii="Calibri" w:eastAsia="Arial" w:hAnsi="Calibri" w:cs="Calibri"/>
          <w:spacing w:val="-1"/>
          <w:sz w:val="22"/>
          <w:szCs w:val="24"/>
          <w:lang w:val="ro-RO"/>
        </w:rPr>
        <w:t xml:space="preserve"> și a incompatibilităților</w:t>
      </w:r>
      <w:r w:rsidRPr="00100E5C">
        <w:rPr>
          <w:rFonts w:ascii="Calibri" w:eastAsia="Arial" w:hAnsi="Calibri" w:cs="Calibri"/>
          <w:spacing w:val="-1"/>
          <w:sz w:val="22"/>
          <w:szCs w:val="24"/>
          <w:lang w:val="ro-RO"/>
        </w:rPr>
        <w:t>.</w:t>
      </w:r>
    </w:p>
    <w:p w14:paraId="4D6E041B" w14:textId="2FE9A3A5" w:rsidR="00AE4AC9" w:rsidRPr="00100E5C" w:rsidRDefault="00AE4AC9" w:rsidP="00B6450E">
      <w:pPr>
        <w:pStyle w:val="ListParagraph"/>
        <w:numPr>
          <w:ilvl w:val="0"/>
          <w:numId w:val="25"/>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Beneficiarii care au calitatea de autoritate</w:t>
      </w:r>
      <w:r w:rsidR="002E07C9" w:rsidRPr="00100E5C">
        <w:rPr>
          <w:rFonts w:ascii="Calibri" w:eastAsia="Arial" w:hAnsi="Calibri" w:cs="Calibri"/>
          <w:spacing w:val="-1"/>
          <w:sz w:val="22"/>
          <w:szCs w:val="24"/>
          <w:lang w:val="ro-RO"/>
        </w:rPr>
        <w:t>/en</w:t>
      </w:r>
      <w:r w:rsidR="00336298" w:rsidRPr="00100E5C">
        <w:rPr>
          <w:rFonts w:ascii="Calibri" w:eastAsia="Arial" w:hAnsi="Calibri" w:cs="Calibri"/>
          <w:spacing w:val="-1"/>
          <w:sz w:val="22"/>
          <w:szCs w:val="24"/>
          <w:lang w:val="ro-RO"/>
        </w:rPr>
        <w:t>t</w:t>
      </w:r>
      <w:r w:rsidR="002E07C9" w:rsidRPr="00100E5C">
        <w:rPr>
          <w:rFonts w:ascii="Calibri" w:eastAsia="Arial" w:hAnsi="Calibri" w:cs="Calibri"/>
          <w:spacing w:val="-1"/>
          <w:sz w:val="22"/>
          <w:szCs w:val="24"/>
          <w:lang w:val="ro-RO"/>
        </w:rPr>
        <w:t>itate</w:t>
      </w:r>
      <w:r w:rsidRPr="00100E5C">
        <w:rPr>
          <w:rFonts w:ascii="Calibri" w:eastAsia="Arial" w:hAnsi="Calibri" w:cs="Calibri"/>
          <w:spacing w:val="-1"/>
          <w:sz w:val="22"/>
          <w:szCs w:val="24"/>
          <w:lang w:val="ro-RO"/>
        </w:rPr>
        <w:t xml:space="preserve"> contractantă au obligația de a respecta aplicarea prevederilor referitoare la </w:t>
      </w:r>
      <w:r w:rsidR="001B7D26" w:rsidRPr="00100E5C">
        <w:rPr>
          <w:rFonts w:ascii="Calibri" w:eastAsia="Arial" w:hAnsi="Calibri" w:cs="Calibri"/>
          <w:spacing w:val="-1"/>
          <w:sz w:val="22"/>
          <w:szCs w:val="24"/>
          <w:lang w:val="ro-RO"/>
        </w:rPr>
        <w:t xml:space="preserve">conflictul </w:t>
      </w:r>
      <w:r w:rsidRPr="00100E5C">
        <w:rPr>
          <w:rFonts w:ascii="Calibri" w:eastAsia="Arial" w:hAnsi="Calibri" w:cs="Calibri"/>
          <w:spacing w:val="-1"/>
          <w:sz w:val="22"/>
          <w:szCs w:val="24"/>
          <w:lang w:val="ro-RO"/>
        </w:rPr>
        <w:t xml:space="preserve">de interese prevăzute de legislația în </w:t>
      </w:r>
      <w:r w:rsidR="001B7D26" w:rsidRPr="00100E5C">
        <w:rPr>
          <w:rFonts w:ascii="Calibri" w:eastAsia="Arial" w:hAnsi="Calibri" w:cs="Calibri"/>
          <w:spacing w:val="-1"/>
          <w:sz w:val="22"/>
          <w:szCs w:val="24"/>
          <w:lang w:val="ro-RO"/>
        </w:rPr>
        <w:t xml:space="preserve">domeniul </w:t>
      </w:r>
      <w:r w:rsidRPr="00100E5C">
        <w:rPr>
          <w:rFonts w:ascii="Calibri" w:eastAsia="Arial" w:hAnsi="Calibri" w:cs="Calibri"/>
          <w:spacing w:val="-1"/>
          <w:sz w:val="22"/>
          <w:szCs w:val="24"/>
          <w:lang w:val="ro-RO"/>
        </w:rPr>
        <w:t>achizițiilor publice</w:t>
      </w:r>
      <w:r w:rsidR="002E07C9" w:rsidRPr="00100E5C">
        <w:rPr>
          <w:rFonts w:ascii="Calibri" w:eastAsia="Arial" w:hAnsi="Calibri" w:cs="Calibri"/>
          <w:spacing w:val="-1"/>
          <w:sz w:val="22"/>
          <w:szCs w:val="24"/>
          <w:lang w:val="ro-RO"/>
        </w:rPr>
        <w:t>/achizițiilor sectoriale</w:t>
      </w:r>
      <w:r w:rsidR="003637C5" w:rsidRPr="00100E5C">
        <w:rPr>
          <w:rFonts w:ascii="Calibri" w:eastAsia="Arial" w:hAnsi="Calibri" w:cs="Calibri"/>
          <w:spacing w:val="-1"/>
          <w:sz w:val="22"/>
          <w:szCs w:val="24"/>
          <w:lang w:val="ro-RO"/>
        </w:rPr>
        <w:t>.</w:t>
      </w:r>
    </w:p>
    <w:p w14:paraId="0E9E1B66" w14:textId="2F14F0E9" w:rsidR="004C2120" w:rsidRPr="00100E5C" w:rsidRDefault="004C2120" w:rsidP="00B6450E">
      <w:pPr>
        <w:pStyle w:val="ListParagraph"/>
        <w:numPr>
          <w:ilvl w:val="0"/>
          <w:numId w:val="25"/>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Beneficiarii care nu au calitatea de autoritate</w:t>
      </w:r>
      <w:r w:rsidR="002E07C9" w:rsidRPr="00100E5C">
        <w:rPr>
          <w:rFonts w:ascii="Calibri" w:eastAsia="Arial" w:hAnsi="Calibri" w:cs="Calibri"/>
          <w:spacing w:val="-1"/>
          <w:sz w:val="22"/>
          <w:szCs w:val="24"/>
          <w:lang w:val="ro-RO"/>
        </w:rPr>
        <w:t>/entitate</w:t>
      </w:r>
      <w:r w:rsidRPr="00100E5C">
        <w:rPr>
          <w:rFonts w:ascii="Calibri" w:eastAsia="Arial" w:hAnsi="Calibri" w:cs="Calibri"/>
          <w:spacing w:val="-1"/>
          <w:sz w:val="22"/>
          <w:szCs w:val="24"/>
          <w:lang w:val="ro-RO"/>
        </w:rPr>
        <w:t xml:space="preserve"> contractantă au obligația de a respecta aplicarea prevederilor referitoare la conflict</w:t>
      </w:r>
      <w:r w:rsidR="00543F72" w:rsidRPr="00100E5C">
        <w:rPr>
          <w:rFonts w:ascii="Calibri" w:eastAsia="Arial" w:hAnsi="Calibri" w:cs="Calibri"/>
          <w:spacing w:val="-1"/>
          <w:sz w:val="22"/>
          <w:szCs w:val="24"/>
          <w:lang w:val="ro-RO"/>
        </w:rPr>
        <w:t>ul</w:t>
      </w:r>
      <w:r w:rsidRPr="00100E5C">
        <w:rPr>
          <w:rFonts w:ascii="Calibri" w:eastAsia="Arial" w:hAnsi="Calibri" w:cs="Calibri"/>
          <w:spacing w:val="-1"/>
          <w:sz w:val="22"/>
          <w:szCs w:val="24"/>
          <w:lang w:val="ro-RO"/>
        </w:rPr>
        <w:t xml:space="preserve"> de interese prevăzut </w:t>
      </w:r>
      <w:r w:rsidR="00CF3ADA" w:rsidRPr="00100E5C">
        <w:rPr>
          <w:rFonts w:ascii="Calibri" w:eastAsia="Arial" w:hAnsi="Calibri" w:cs="Calibri"/>
          <w:spacing w:val="-1"/>
          <w:sz w:val="22"/>
          <w:szCs w:val="24"/>
          <w:lang w:val="ro-RO"/>
        </w:rPr>
        <w:t xml:space="preserve">la </w:t>
      </w:r>
      <w:r w:rsidR="008203B0" w:rsidRPr="00100E5C">
        <w:rPr>
          <w:rFonts w:ascii="Calibri" w:eastAsia="Arial" w:hAnsi="Calibri" w:cs="Calibri"/>
          <w:spacing w:val="-1"/>
          <w:sz w:val="22"/>
          <w:szCs w:val="24"/>
          <w:lang w:val="ro-RO"/>
        </w:rPr>
        <w:t>art. 14 și art</w:t>
      </w:r>
      <w:r w:rsidR="00495BF6" w:rsidRPr="00100E5C">
        <w:rPr>
          <w:rFonts w:ascii="Calibri" w:eastAsia="Arial" w:hAnsi="Calibri" w:cs="Calibri"/>
          <w:spacing w:val="-1"/>
          <w:sz w:val="22"/>
          <w:szCs w:val="24"/>
          <w:lang w:val="ro-RO"/>
        </w:rPr>
        <w:t>.</w:t>
      </w:r>
      <w:r w:rsidR="008203B0" w:rsidRPr="00100E5C">
        <w:rPr>
          <w:rFonts w:ascii="Calibri" w:eastAsia="Arial" w:hAnsi="Calibri" w:cs="Calibri"/>
          <w:spacing w:val="-1"/>
          <w:sz w:val="22"/>
          <w:szCs w:val="24"/>
          <w:lang w:val="ro-RO"/>
        </w:rPr>
        <w:t xml:space="preserve"> 15 din </w:t>
      </w:r>
      <w:r w:rsidR="00DE5BDE" w:rsidRPr="00100E5C">
        <w:rPr>
          <w:rFonts w:ascii="Calibri" w:eastAsia="Arial" w:hAnsi="Calibri" w:cs="Calibri"/>
          <w:spacing w:val="-1"/>
          <w:sz w:val="22"/>
          <w:szCs w:val="24"/>
          <w:lang w:val="ro-RO"/>
        </w:rPr>
        <w:t>Ordonanța de urgență</w:t>
      </w:r>
      <w:r w:rsidR="00874B64" w:rsidRPr="00100E5C">
        <w:rPr>
          <w:rFonts w:ascii="Calibri" w:eastAsia="Arial" w:hAnsi="Calibri" w:cs="Calibri"/>
          <w:spacing w:val="-1"/>
          <w:sz w:val="22"/>
          <w:szCs w:val="24"/>
          <w:lang w:val="ro-RO"/>
        </w:rPr>
        <w:t xml:space="preserve"> a Guvernului</w:t>
      </w:r>
      <w:r w:rsidR="00DE5BDE" w:rsidRPr="00100E5C">
        <w:rPr>
          <w:rFonts w:ascii="Calibri" w:eastAsia="Arial" w:hAnsi="Calibri" w:cs="Calibri"/>
          <w:spacing w:val="-1"/>
          <w:sz w:val="22"/>
          <w:szCs w:val="24"/>
          <w:lang w:val="ro-RO"/>
        </w:rPr>
        <w:t xml:space="preserve"> </w:t>
      </w:r>
      <w:r w:rsidR="008203B0" w:rsidRPr="00100E5C">
        <w:rPr>
          <w:rFonts w:ascii="Calibri" w:eastAsia="Arial" w:hAnsi="Calibri" w:cs="Calibri"/>
          <w:spacing w:val="-1"/>
          <w:sz w:val="22"/>
          <w:szCs w:val="24"/>
          <w:lang w:val="ro-RO"/>
        </w:rPr>
        <w:t>nr. 66/2011</w:t>
      </w:r>
      <w:r w:rsidR="005C3AE4" w:rsidRPr="00100E5C">
        <w:rPr>
          <w:rFonts w:ascii="Calibri" w:eastAsia="Arial" w:hAnsi="Calibri" w:cs="Calibri"/>
          <w:spacing w:val="-1"/>
          <w:sz w:val="22"/>
          <w:szCs w:val="24"/>
          <w:lang w:val="ro-RO"/>
        </w:rPr>
        <w:t>,</w:t>
      </w:r>
      <w:r w:rsidR="003E5908" w:rsidRPr="00100E5C">
        <w:rPr>
          <w:rFonts w:ascii="Calibri" w:eastAsia="Arial" w:hAnsi="Calibri" w:cs="Calibri"/>
          <w:spacing w:val="-1"/>
          <w:sz w:val="22"/>
          <w:szCs w:val="24"/>
          <w:lang w:val="ro-RO"/>
        </w:rPr>
        <w:t xml:space="preserve"> aprobată cu modificări și completări prin Legea nr. 142/2012, cu modificările și completările ulterioare, </w:t>
      </w:r>
      <w:r w:rsidR="00495BF6" w:rsidRPr="00100E5C">
        <w:rPr>
          <w:rFonts w:ascii="Calibri" w:eastAsia="Arial" w:hAnsi="Calibri" w:cs="Calibri"/>
          <w:spacing w:val="-1"/>
          <w:sz w:val="22"/>
          <w:szCs w:val="24"/>
          <w:lang w:val="ro-RO"/>
        </w:rPr>
        <w:t xml:space="preserve"> precum și celelalte prevede</w:t>
      </w:r>
      <w:r w:rsidR="00F0115B" w:rsidRPr="00100E5C">
        <w:rPr>
          <w:rFonts w:ascii="Calibri" w:eastAsia="Arial" w:hAnsi="Calibri" w:cs="Calibri"/>
          <w:spacing w:val="-1"/>
          <w:sz w:val="22"/>
          <w:szCs w:val="24"/>
          <w:lang w:val="ro-RO"/>
        </w:rPr>
        <w:t>r</w:t>
      </w:r>
      <w:r w:rsidR="00495BF6" w:rsidRPr="00100E5C">
        <w:rPr>
          <w:rFonts w:ascii="Calibri" w:eastAsia="Arial" w:hAnsi="Calibri" w:cs="Calibri"/>
          <w:spacing w:val="-1"/>
          <w:sz w:val="22"/>
          <w:szCs w:val="24"/>
          <w:lang w:val="ro-RO"/>
        </w:rPr>
        <w:t>i legale aplicabile</w:t>
      </w:r>
      <w:r w:rsidR="008F03BA" w:rsidRPr="00100E5C">
        <w:rPr>
          <w:rFonts w:ascii="Calibri" w:eastAsia="Arial" w:hAnsi="Calibri" w:cs="Calibri"/>
          <w:spacing w:val="-1"/>
          <w:sz w:val="22"/>
          <w:szCs w:val="24"/>
          <w:lang w:val="ro-RO"/>
        </w:rPr>
        <w:t>.</w:t>
      </w:r>
    </w:p>
    <w:p w14:paraId="11E50FFA" w14:textId="12F0E3C5" w:rsidR="003D6DBF" w:rsidRPr="00100E5C" w:rsidRDefault="003B4ACF" w:rsidP="00B6450E">
      <w:pPr>
        <w:pStyle w:val="ListParagraph"/>
        <w:numPr>
          <w:ilvl w:val="0"/>
          <w:numId w:val="25"/>
        </w:numPr>
        <w:ind w:right="76"/>
        <w:jc w:val="both"/>
        <w:rPr>
          <w:rFonts w:ascii="Calibri" w:eastAsia="Arial" w:hAnsi="Calibri" w:cs="Calibri"/>
          <w:spacing w:val="-1"/>
          <w:sz w:val="22"/>
          <w:szCs w:val="24"/>
          <w:lang w:val="ro-RO"/>
        </w:rPr>
      </w:pPr>
      <w:r w:rsidRPr="00100E5C">
        <w:rPr>
          <w:rFonts w:ascii="Calibri" w:hAnsi="Calibri" w:cs="Calibri"/>
          <w:sz w:val="22"/>
          <w:szCs w:val="24"/>
          <w:lang w:val="ro-RO"/>
        </w:rPr>
        <w:t>Părțile</w:t>
      </w:r>
      <w:r w:rsidR="003D6DBF" w:rsidRPr="00100E5C">
        <w:rPr>
          <w:rFonts w:ascii="Calibri" w:hAnsi="Calibri" w:cs="Calibri"/>
          <w:sz w:val="22"/>
          <w:szCs w:val="24"/>
          <w:lang w:val="ro-RO"/>
        </w:rPr>
        <w:t xml:space="preserve"> se obligă să întreprindă toate </w:t>
      </w:r>
      <w:r w:rsidRPr="00100E5C">
        <w:rPr>
          <w:rFonts w:ascii="Calibri" w:hAnsi="Calibri" w:cs="Calibri"/>
          <w:sz w:val="22"/>
          <w:szCs w:val="24"/>
          <w:lang w:val="ro-RO"/>
        </w:rPr>
        <w:t>diligențele</w:t>
      </w:r>
      <w:r w:rsidR="003D6DBF" w:rsidRPr="00100E5C">
        <w:rPr>
          <w:rFonts w:ascii="Calibri" w:hAnsi="Calibri" w:cs="Calibri"/>
          <w:sz w:val="22"/>
          <w:szCs w:val="24"/>
          <w:lang w:val="ro-RO"/>
        </w:rPr>
        <w:t xml:space="preserve"> necesare pentru a evita orice incompatibilitate/conflict de interese care apare în decursul </w:t>
      </w:r>
      <w:r w:rsidR="008D66BD" w:rsidRPr="00100E5C">
        <w:rPr>
          <w:rFonts w:ascii="Calibri" w:hAnsi="Calibri" w:cs="Calibri"/>
          <w:sz w:val="22"/>
          <w:szCs w:val="24"/>
          <w:lang w:val="ro-RO"/>
        </w:rPr>
        <w:t>implementării</w:t>
      </w:r>
      <w:r w:rsidR="00B63603" w:rsidRPr="00100E5C">
        <w:rPr>
          <w:rFonts w:ascii="Calibri" w:hAnsi="Calibri" w:cs="Calibri"/>
          <w:sz w:val="22"/>
          <w:szCs w:val="24"/>
          <w:lang w:val="ro-RO"/>
        </w:rPr>
        <w:t xml:space="preserve"> </w:t>
      </w:r>
      <w:r w:rsidR="00874B64" w:rsidRPr="00100E5C">
        <w:rPr>
          <w:rFonts w:ascii="Calibri" w:hAnsi="Calibri" w:cs="Calibri"/>
          <w:sz w:val="22"/>
          <w:szCs w:val="24"/>
          <w:lang w:val="ro-RO"/>
        </w:rPr>
        <w:t>și</w:t>
      </w:r>
      <w:r w:rsidR="00CC5BB8" w:rsidRPr="00100E5C">
        <w:rPr>
          <w:rFonts w:ascii="Calibri" w:hAnsi="Calibri" w:cs="Calibri"/>
          <w:sz w:val="22"/>
          <w:szCs w:val="24"/>
          <w:lang w:val="ro-RO"/>
        </w:rPr>
        <w:t>/</w:t>
      </w:r>
      <w:r w:rsidR="00874B64" w:rsidRPr="00100E5C">
        <w:rPr>
          <w:rFonts w:ascii="Calibri" w:hAnsi="Calibri" w:cs="Calibri"/>
          <w:sz w:val="22"/>
          <w:szCs w:val="24"/>
          <w:lang w:val="ro-RO"/>
        </w:rPr>
        <w:t>sau</w:t>
      </w:r>
      <w:r w:rsidR="00057EF9" w:rsidRPr="00100E5C">
        <w:rPr>
          <w:rFonts w:ascii="Calibri" w:hAnsi="Calibri" w:cs="Calibri"/>
          <w:sz w:val="22"/>
          <w:szCs w:val="24"/>
          <w:lang w:val="ro-RO"/>
        </w:rPr>
        <w:t xml:space="preserve"> </w:t>
      </w:r>
      <w:r w:rsidR="00874B64" w:rsidRPr="00100E5C">
        <w:rPr>
          <w:rFonts w:ascii="Calibri" w:hAnsi="Calibri" w:cs="Calibri"/>
          <w:sz w:val="22"/>
          <w:szCs w:val="24"/>
          <w:lang w:val="ro-RO"/>
        </w:rPr>
        <w:t>duratei</w:t>
      </w:r>
      <w:r w:rsidR="008D66BD" w:rsidRPr="00100E5C">
        <w:rPr>
          <w:rFonts w:ascii="Calibri" w:hAnsi="Calibri" w:cs="Calibri"/>
          <w:sz w:val="22"/>
          <w:szCs w:val="24"/>
          <w:lang w:val="ro-RO"/>
        </w:rPr>
        <w:t xml:space="preserve"> </w:t>
      </w:r>
      <w:r w:rsidR="005200E5" w:rsidRPr="00100E5C">
        <w:rPr>
          <w:rFonts w:ascii="Calibri" w:hAnsi="Calibri" w:cs="Calibri"/>
          <w:sz w:val="22"/>
          <w:szCs w:val="24"/>
          <w:lang w:val="ro-RO"/>
        </w:rPr>
        <w:t>contractul</w:t>
      </w:r>
      <w:r w:rsidR="00874B64" w:rsidRPr="00100E5C">
        <w:rPr>
          <w:rFonts w:ascii="Calibri" w:hAnsi="Calibri" w:cs="Calibri"/>
          <w:sz w:val="22"/>
          <w:szCs w:val="24"/>
          <w:lang w:val="ro-RO"/>
        </w:rPr>
        <w:t>ui</w:t>
      </w:r>
      <w:r w:rsidR="005200E5" w:rsidRPr="00100E5C">
        <w:rPr>
          <w:rFonts w:ascii="Calibri" w:hAnsi="Calibri" w:cs="Calibri"/>
          <w:sz w:val="22"/>
          <w:szCs w:val="24"/>
          <w:lang w:val="ro-RO"/>
        </w:rPr>
        <w:t xml:space="preserve"> de finanțare</w:t>
      </w:r>
      <w:r w:rsidR="003D6DBF" w:rsidRPr="00100E5C">
        <w:rPr>
          <w:rFonts w:ascii="Calibri" w:hAnsi="Calibri" w:cs="Calibri"/>
          <w:sz w:val="22"/>
          <w:szCs w:val="24"/>
          <w:lang w:val="ro-RO"/>
        </w:rPr>
        <w:t xml:space="preserve"> şi să se informeze reciproc, în termen de maxim 5 zile lucrătoare de la luarea la </w:t>
      </w:r>
      <w:r w:rsidRPr="00100E5C">
        <w:rPr>
          <w:rFonts w:ascii="Calibri" w:hAnsi="Calibri" w:cs="Calibri"/>
          <w:sz w:val="22"/>
          <w:szCs w:val="24"/>
          <w:lang w:val="ro-RO"/>
        </w:rPr>
        <w:t>cunoștință</w:t>
      </w:r>
      <w:r w:rsidR="003D6DBF" w:rsidRPr="00100E5C">
        <w:rPr>
          <w:rFonts w:ascii="Calibri" w:hAnsi="Calibri" w:cs="Calibri"/>
          <w:sz w:val="22"/>
          <w:szCs w:val="24"/>
          <w:lang w:val="ro-RO"/>
        </w:rPr>
        <w:t xml:space="preserve">, în legătură cu orice </w:t>
      </w:r>
      <w:r w:rsidRPr="00100E5C">
        <w:rPr>
          <w:rFonts w:ascii="Calibri" w:hAnsi="Calibri" w:cs="Calibri"/>
          <w:sz w:val="22"/>
          <w:szCs w:val="24"/>
          <w:lang w:val="ro-RO"/>
        </w:rPr>
        <w:t>situație</w:t>
      </w:r>
      <w:r w:rsidR="003D6DBF" w:rsidRPr="00100E5C">
        <w:rPr>
          <w:rFonts w:ascii="Calibri" w:hAnsi="Calibri" w:cs="Calibri"/>
          <w:sz w:val="22"/>
          <w:szCs w:val="24"/>
          <w:lang w:val="ro-RO"/>
        </w:rPr>
        <w:t xml:space="preserve"> care dă </w:t>
      </w:r>
      <w:r w:rsidRPr="00100E5C">
        <w:rPr>
          <w:rFonts w:ascii="Calibri" w:hAnsi="Calibri" w:cs="Calibri"/>
          <w:sz w:val="22"/>
          <w:szCs w:val="24"/>
          <w:lang w:val="ro-RO"/>
        </w:rPr>
        <w:t>naștere</w:t>
      </w:r>
      <w:r w:rsidR="003D6DBF" w:rsidRPr="00100E5C">
        <w:rPr>
          <w:rFonts w:ascii="Calibri" w:hAnsi="Calibri" w:cs="Calibri"/>
          <w:sz w:val="22"/>
          <w:szCs w:val="24"/>
          <w:lang w:val="ro-RO"/>
        </w:rPr>
        <w:t xml:space="preserve"> sau este posibil să dea </w:t>
      </w:r>
      <w:r w:rsidRPr="00100E5C">
        <w:rPr>
          <w:rFonts w:ascii="Calibri" w:hAnsi="Calibri" w:cs="Calibri"/>
          <w:sz w:val="22"/>
          <w:szCs w:val="24"/>
          <w:lang w:val="ro-RO"/>
        </w:rPr>
        <w:t>naștere</w:t>
      </w:r>
      <w:r w:rsidR="003D6DBF" w:rsidRPr="00100E5C">
        <w:rPr>
          <w:rFonts w:ascii="Calibri" w:hAnsi="Calibri" w:cs="Calibri"/>
          <w:sz w:val="22"/>
          <w:szCs w:val="24"/>
          <w:lang w:val="ro-RO"/>
        </w:rPr>
        <w:t xml:space="preserve"> unei astfel de situații.</w:t>
      </w:r>
    </w:p>
    <w:p w14:paraId="78CF9C57" w14:textId="250EF62E" w:rsidR="008D66BD" w:rsidRPr="00100E5C" w:rsidRDefault="003B4ACF" w:rsidP="00B6450E">
      <w:pPr>
        <w:pStyle w:val="Alineat"/>
        <w:numPr>
          <w:ilvl w:val="0"/>
          <w:numId w:val="25"/>
        </w:numPr>
        <w:rPr>
          <w:rFonts w:ascii="Calibri" w:eastAsia="Arial" w:hAnsi="Calibri" w:cs="Calibri"/>
          <w:iCs w:val="0"/>
          <w:noProof w:val="0"/>
          <w:spacing w:val="-1"/>
          <w:sz w:val="22"/>
        </w:rPr>
      </w:pPr>
      <w:r w:rsidRPr="00100E5C">
        <w:rPr>
          <w:rFonts w:ascii="Calibri" w:eastAsia="Arial" w:hAnsi="Calibri" w:cs="Calibri"/>
          <w:iCs w:val="0"/>
          <w:noProof w:val="0"/>
          <w:spacing w:val="-1"/>
          <w:sz w:val="22"/>
        </w:rPr>
        <w:lastRenderedPageBreak/>
        <w:t>Dispozițiile</w:t>
      </w:r>
      <w:r w:rsidR="008D66BD" w:rsidRPr="00100E5C">
        <w:rPr>
          <w:rFonts w:ascii="Calibri" w:eastAsia="Arial" w:hAnsi="Calibri" w:cs="Calibri"/>
          <w:iCs w:val="0"/>
          <w:noProof w:val="0"/>
          <w:spacing w:val="-1"/>
          <w:sz w:val="22"/>
        </w:rPr>
        <w:t xml:space="preserve"> </w:t>
      </w:r>
      <w:r w:rsidRPr="00100E5C">
        <w:rPr>
          <w:rFonts w:ascii="Calibri" w:eastAsia="Arial" w:hAnsi="Calibri" w:cs="Calibri"/>
          <w:iCs w:val="0"/>
          <w:noProof w:val="0"/>
          <w:spacing w:val="-1"/>
          <w:sz w:val="22"/>
        </w:rPr>
        <w:t>menționate</w:t>
      </w:r>
      <w:r w:rsidR="008D66BD" w:rsidRPr="00100E5C">
        <w:rPr>
          <w:rFonts w:ascii="Calibri" w:eastAsia="Arial" w:hAnsi="Calibri" w:cs="Calibri"/>
          <w:iCs w:val="0"/>
          <w:noProof w:val="0"/>
          <w:spacing w:val="-1"/>
          <w:sz w:val="22"/>
        </w:rPr>
        <w:t xml:space="preserve"> la alin. (1)-(</w:t>
      </w:r>
      <w:r w:rsidR="005200E5" w:rsidRPr="00100E5C">
        <w:rPr>
          <w:rFonts w:ascii="Calibri" w:eastAsia="Arial" w:hAnsi="Calibri" w:cs="Calibri"/>
          <w:iCs w:val="0"/>
          <w:noProof w:val="0"/>
          <w:spacing w:val="-1"/>
          <w:sz w:val="22"/>
        </w:rPr>
        <w:t>7</w:t>
      </w:r>
      <w:r w:rsidR="008D66BD" w:rsidRPr="00100E5C">
        <w:rPr>
          <w:rFonts w:ascii="Calibri" w:eastAsia="Arial" w:hAnsi="Calibri" w:cs="Calibri"/>
          <w:iCs w:val="0"/>
          <w:noProof w:val="0"/>
          <w:spacing w:val="-1"/>
          <w:sz w:val="22"/>
        </w:rPr>
        <w:t xml:space="preserve">) se aplică partenerilor, subcontractorilor, furnizorilor şi </w:t>
      </w:r>
      <w:r w:rsidRPr="00100E5C">
        <w:rPr>
          <w:rFonts w:ascii="Calibri" w:eastAsia="Arial" w:hAnsi="Calibri" w:cs="Calibri"/>
          <w:iCs w:val="0"/>
          <w:noProof w:val="0"/>
          <w:spacing w:val="-1"/>
          <w:sz w:val="22"/>
        </w:rPr>
        <w:t>angajaților</w:t>
      </w:r>
      <w:r w:rsidR="008D66BD" w:rsidRPr="00100E5C">
        <w:rPr>
          <w:rFonts w:ascii="Calibri" w:eastAsia="Arial" w:hAnsi="Calibri" w:cs="Calibri"/>
          <w:iCs w:val="0"/>
          <w:noProof w:val="0"/>
          <w:spacing w:val="-1"/>
          <w:sz w:val="22"/>
        </w:rPr>
        <w:t xml:space="preserve"> Beneficiarului, precum şi </w:t>
      </w:r>
      <w:r w:rsidRPr="00100E5C">
        <w:rPr>
          <w:rFonts w:ascii="Calibri" w:eastAsia="Arial" w:hAnsi="Calibri" w:cs="Calibri"/>
          <w:iCs w:val="0"/>
          <w:noProof w:val="0"/>
          <w:spacing w:val="-1"/>
          <w:sz w:val="22"/>
        </w:rPr>
        <w:t>angajaților</w:t>
      </w:r>
      <w:r w:rsidR="008D66BD" w:rsidRPr="00100E5C">
        <w:rPr>
          <w:rFonts w:ascii="Calibri" w:eastAsia="Arial" w:hAnsi="Calibri" w:cs="Calibri"/>
          <w:iCs w:val="0"/>
          <w:noProof w:val="0"/>
          <w:spacing w:val="-1"/>
          <w:sz w:val="22"/>
        </w:rPr>
        <w:t xml:space="preserve"> </w:t>
      </w:r>
      <w:r w:rsidR="005200E5" w:rsidRPr="00100E5C">
        <w:rPr>
          <w:rFonts w:ascii="Calibri" w:eastAsia="Arial" w:hAnsi="Calibri" w:cs="Calibri"/>
          <w:iCs w:val="0"/>
          <w:noProof w:val="0"/>
          <w:spacing w:val="-1"/>
          <w:sz w:val="22"/>
        </w:rPr>
        <w:t>AM/OI</w:t>
      </w:r>
      <w:r w:rsidR="008D66BD" w:rsidRPr="00100E5C">
        <w:rPr>
          <w:rFonts w:ascii="Calibri" w:eastAsia="Arial" w:hAnsi="Calibri" w:cs="Calibri"/>
          <w:iCs w:val="0"/>
          <w:noProof w:val="0"/>
          <w:spacing w:val="-1"/>
          <w:sz w:val="22"/>
        </w:rPr>
        <w:t xml:space="preserve"> </w:t>
      </w:r>
      <w:r w:rsidRPr="00100E5C">
        <w:rPr>
          <w:rFonts w:ascii="Calibri" w:eastAsia="Arial" w:hAnsi="Calibri" w:cs="Calibri"/>
          <w:iCs w:val="0"/>
          <w:noProof w:val="0"/>
          <w:spacing w:val="-1"/>
          <w:sz w:val="22"/>
        </w:rPr>
        <w:t>implicați</w:t>
      </w:r>
      <w:r w:rsidR="008D66BD" w:rsidRPr="00100E5C">
        <w:rPr>
          <w:rFonts w:ascii="Calibri" w:eastAsia="Arial" w:hAnsi="Calibri" w:cs="Calibri"/>
          <w:iCs w:val="0"/>
          <w:noProof w:val="0"/>
          <w:spacing w:val="-1"/>
          <w:sz w:val="22"/>
        </w:rPr>
        <w:t xml:space="preserve"> în realizarea prevederilor prezentului contract de </w:t>
      </w:r>
      <w:r w:rsidRPr="00100E5C">
        <w:rPr>
          <w:rFonts w:ascii="Calibri" w:eastAsia="Arial" w:hAnsi="Calibri" w:cs="Calibri"/>
          <w:iCs w:val="0"/>
          <w:noProof w:val="0"/>
          <w:spacing w:val="-1"/>
          <w:sz w:val="22"/>
        </w:rPr>
        <w:t>finanțare</w:t>
      </w:r>
      <w:r w:rsidR="00B63603" w:rsidRPr="00100E5C">
        <w:rPr>
          <w:rFonts w:ascii="Calibri" w:eastAsia="Arial" w:hAnsi="Calibri" w:cs="Calibri"/>
          <w:iCs w:val="0"/>
          <w:noProof w:val="0"/>
          <w:spacing w:val="-1"/>
          <w:sz w:val="22"/>
        </w:rPr>
        <w:t>.</w:t>
      </w:r>
    </w:p>
    <w:p w14:paraId="1BA29C8D" w14:textId="6ECA7D41" w:rsidR="003D6DBF" w:rsidRPr="00100E5C" w:rsidRDefault="003D6DBF" w:rsidP="00B6450E">
      <w:pPr>
        <w:pStyle w:val="Alineat"/>
        <w:numPr>
          <w:ilvl w:val="0"/>
          <w:numId w:val="25"/>
        </w:numPr>
        <w:rPr>
          <w:rFonts w:ascii="Calibri" w:hAnsi="Calibri" w:cs="Calibri"/>
          <w:iCs w:val="0"/>
          <w:noProof w:val="0"/>
          <w:sz w:val="22"/>
        </w:rPr>
      </w:pPr>
      <w:r w:rsidRPr="00100E5C">
        <w:rPr>
          <w:rFonts w:ascii="Calibri" w:hAnsi="Calibri" w:cs="Calibri"/>
          <w:iCs w:val="0"/>
          <w:noProof w:val="0"/>
          <w:sz w:val="22"/>
        </w:rPr>
        <w:t xml:space="preserve">AM/OI </w:t>
      </w:r>
      <w:r w:rsidR="003B4ACF" w:rsidRPr="00100E5C">
        <w:rPr>
          <w:rFonts w:ascii="Calibri" w:hAnsi="Calibri" w:cs="Calibri"/>
          <w:iCs w:val="0"/>
          <w:noProof w:val="0"/>
          <w:sz w:val="22"/>
        </w:rPr>
        <w:t>își</w:t>
      </w:r>
      <w:r w:rsidRPr="00100E5C">
        <w:rPr>
          <w:rFonts w:ascii="Calibri" w:hAnsi="Calibri" w:cs="Calibri"/>
          <w:iCs w:val="0"/>
          <w:noProof w:val="0"/>
          <w:sz w:val="22"/>
        </w:rPr>
        <w:t xml:space="preserve"> rezervă dreptul de a verifica orice </w:t>
      </w:r>
      <w:r w:rsidR="003B4ACF" w:rsidRPr="00100E5C">
        <w:rPr>
          <w:rFonts w:ascii="Calibri" w:hAnsi="Calibri" w:cs="Calibri"/>
          <w:iCs w:val="0"/>
          <w:noProof w:val="0"/>
          <w:sz w:val="22"/>
        </w:rPr>
        <w:t>situații</w:t>
      </w:r>
      <w:r w:rsidRPr="00100E5C">
        <w:rPr>
          <w:rFonts w:ascii="Calibri" w:hAnsi="Calibri" w:cs="Calibri"/>
          <w:iCs w:val="0"/>
          <w:noProof w:val="0"/>
          <w:sz w:val="22"/>
        </w:rPr>
        <w:t xml:space="preserve"> care dau naștere sau sunt posibile să dea naștere unei situații de incompatibilitate/unui conflict de interese şi de a lua măsurile necesare</w:t>
      </w:r>
      <w:r w:rsidR="002F5CAA" w:rsidRPr="00100E5C">
        <w:rPr>
          <w:rFonts w:ascii="Calibri" w:hAnsi="Calibri" w:cs="Calibri"/>
          <w:iCs w:val="0"/>
          <w:noProof w:val="0"/>
          <w:sz w:val="22"/>
        </w:rPr>
        <w:t xml:space="preserve"> impuse de legislația aplicabilă</w:t>
      </w:r>
      <w:r w:rsidRPr="00100E5C">
        <w:rPr>
          <w:rFonts w:ascii="Calibri" w:hAnsi="Calibri" w:cs="Calibri"/>
          <w:iCs w:val="0"/>
          <w:noProof w:val="0"/>
          <w:sz w:val="22"/>
        </w:rPr>
        <w:t>, dacă este cazul.</w:t>
      </w:r>
    </w:p>
    <w:p w14:paraId="73976405" w14:textId="77777777" w:rsidR="003D6DBF" w:rsidRPr="00100E5C" w:rsidRDefault="003D6DBF" w:rsidP="00EB332F">
      <w:pPr>
        <w:ind w:right="76" w:firstLine="420"/>
        <w:jc w:val="both"/>
        <w:rPr>
          <w:rFonts w:ascii="Calibri" w:eastAsia="Arial" w:hAnsi="Calibri" w:cs="Calibri"/>
          <w:spacing w:val="-1"/>
          <w:sz w:val="22"/>
          <w:szCs w:val="24"/>
          <w:lang w:val="ro-RO"/>
        </w:rPr>
      </w:pPr>
    </w:p>
    <w:p w14:paraId="3F1E22D8" w14:textId="01BF5810" w:rsidR="00E50D77" w:rsidRPr="00100E5C" w:rsidRDefault="00BF4880" w:rsidP="00995F10">
      <w:pPr>
        <w:ind w:left="118" w:firstLine="347"/>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12</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N</w:t>
      </w:r>
      <w:r w:rsidRPr="00100E5C">
        <w:rPr>
          <w:rFonts w:ascii="Calibri" w:eastAsia="Arial" w:hAnsi="Calibri" w:cs="Calibri"/>
          <w:sz w:val="22"/>
          <w:szCs w:val="24"/>
          <w:lang w:val="ro-RO"/>
        </w:rPr>
        <w:t>ereg</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i</w:t>
      </w:r>
    </w:p>
    <w:p w14:paraId="24A215C9" w14:textId="77777777" w:rsidR="002F5CAA" w:rsidRPr="00100E5C" w:rsidRDefault="002F5CAA" w:rsidP="00995F10">
      <w:pPr>
        <w:ind w:left="118" w:firstLine="347"/>
        <w:rPr>
          <w:rFonts w:ascii="Calibri" w:eastAsia="Arial" w:hAnsi="Calibri" w:cs="Calibri"/>
          <w:sz w:val="22"/>
          <w:szCs w:val="24"/>
          <w:lang w:val="ro-RO"/>
        </w:rPr>
      </w:pPr>
    </w:p>
    <w:p w14:paraId="559D7FF1" w14:textId="2D243A4B" w:rsidR="00E50D77" w:rsidRPr="00100E5C" w:rsidRDefault="00BF4880"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 se obligă să ia toate măsurile pentru prevenirea, constatarea și sancționarea</w:t>
      </w:r>
      <w:r w:rsidR="003637C5"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neregulilor în conformitate cu </w:t>
      </w:r>
      <w:r w:rsidR="00CD480E" w:rsidRPr="00100E5C">
        <w:rPr>
          <w:rFonts w:ascii="Calibri" w:eastAsia="Arial" w:hAnsi="Calibri" w:cs="Calibri"/>
          <w:spacing w:val="-1"/>
          <w:sz w:val="22"/>
          <w:szCs w:val="24"/>
          <w:lang w:val="ro-RO"/>
        </w:rPr>
        <w:t xml:space="preserve">Ordonanța de urgență a Guvernului </w:t>
      </w:r>
      <w:r w:rsidR="008F03BA" w:rsidRPr="00100E5C">
        <w:rPr>
          <w:rFonts w:ascii="Calibri" w:eastAsia="Arial" w:hAnsi="Calibri" w:cs="Calibri"/>
          <w:spacing w:val="-1"/>
          <w:sz w:val="22"/>
          <w:szCs w:val="24"/>
          <w:lang w:val="ro-RO"/>
        </w:rPr>
        <w:t xml:space="preserve">nr. </w:t>
      </w:r>
      <w:r w:rsidRPr="00100E5C">
        <w:rPr>
          <w:rFonts w:ascii="Calibri" w:eastAsia="Arial" w:hAnsi="Calibri" w:cs="Calibri"/>
          <w:spacing w:val="-1"/>
          <w:sz w:val="22"/>
          <w:szCs w:val="24"/>
          <w:lang w:val="ro-RO"/>
        </w:rPr>
        <w:t>66/2011</w:t>
      </w:r>
      <w:r w:rsidR="003E5908" w:rsidRPr="00100E5C">
        <w:rPr>
          <w:rFonts w:ascii="Calibri" w:eastAsia="Arial" w:hAnsi="Calibri" w:cs="Calibri"/>
          <w:spacing w:val="-1"/>
          <w:sz w:val="22"/>
          <w:szCs w:val="24"/>
          <w:lang w:val="ro-RO"/>
        </w:rPr>
        <w:t>, aprobată cu modificări și completări prin Legea nr. 142/2012, cu modificările și completările ulterioare</w:t>
      </w:r>
      <w:r w:rsidRPr="00100E5C">
        <w:rPr>
          <w:rFonts w:ascii="Calibri" w:eastAsia="Arial" w:hAnsi="Calibri" w:cs="Calibri"/>
          <w:spacing w:val="-1"/>
          <w:sz w:val="22"/>
          <w:szCs w:val="24"/>
          <w:lang w:val="ro-RO"/>
        </w:rPr>
        <w:t>.</w:t>
      </w:r>
    </w:p>
    <w:p w14:paraId="08CC9B2F" w14:textId="3FFEB26F" w:rsidR="00E50D77" w:rsidRPr="00100E5C" w:rsidRDefault="00BF4880" w:rsidP="00B6450E">
      <w:pPr>
        <w:pStyle w:val="ListParagraph"/>
        <w:numPr>
          <w:ilvl w:val="0"/>
          <w:numId w:val="26"/>
        </w:numPr>
        <w:ind w:right="76"/>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5"/>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ocesul</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5"/>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3"/>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bu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24"/>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i</w:t>
      </w:r>
      <w:r w:rsidRPr="00100E5C">
        <w:rPr>
          <w:rFonts w:ascii="Calibri" w:eastAsia="Arial" w:hAnsi="Calibri" w:cs="Calibri"/>
          <w:sz w:val="22"/>
          <w:szCs w:val="24"/>
          <w:lang w:val="ro-RO"/>
        </w:rPr>
        <w:t>den</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23"/>
          <w:sz w:val="22"/>
          <w:szCs w:val="24"/>
          <w:lang w:val="ro-RO"/>
        </w:rPr>
        <w:t xml:space="preserve"> </w:t>
      </w:r>
      <w:r w:rsidRPr="00100E5C">
        <w:rPr>
          <w:rFonts w:ascii="Calibri" w:eastAsia="Arial" w:hAnsi="Calibri" w:cs="Calibri"/>
          <w:sz w:val="22"/>
          <w:szCs w:val="24"/>
          <w:lang w:val="ro-RO"/>
        </w:rPr>
        <w:t>aba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 de</w:t>
      </w:r>
      <w:r w:rsidRPr="00100E5C">
        <w:rPr>
          <w:rFonts w:ascii="Calibri" w:eastAsia="Arial" w:hAnsi="Calibri" w:cs="Calibri"/>
          <w:spacing w:val="17"/>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w:t>
      </w:r>
      <w:r w:rsidRPr="00100E5C">
        <w:rPr>
          <w:rFonts w:ascii="Calibri" w:eastAsia="Arial" w:hAnsi="Calibri" w:cs="Calibri"/>
          <w:spacing w:val="2"/>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or</w:t>
      </w:r>
      <w:r w:rsidRPr="00100E5C">
        <w:rPr>
          <w:rFonts w:ascii="Calibri" w:eastAsia="Arial" w:hAnsi="Calibri" w:cs="Calibri"/>
          <w:spacing w:val="18"/>
          <w:sz w:val="22"/>
          <w:szCs w:val="24"/>
          <w:lang w:val="ro-RO"/>
        </w:rPr>
        <w:t xml:space="preserve"> </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e</w:t>
      </w:r>
      <w:r w:rsidR="003B4ACF" w:rsidRPr="00100E5C">
        <w:rPr>
          <w:rFonts w:ascii="Calibri" w:eastAsia="Arial" w:hAnsi="Calibri" w:cs="Calibri"/>
          <w:spacing w:val="2"/>
          <w:sz w:val="22"/>
          <w:szCs w:val="24"/>
          <w:lang w:val="ro-RO"/>
        </w:rPr>
        <w:t>g</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s</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a</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ei</w:t>
      </w:r>
      <w:r w:rsidRPr="00100E5C">
        <w:rPr>
          <w:rFonts w:ascii="Calibri" w:eastAsia="Arial" w:hAnsi="Calibri" w:cs="Calibri"/>
          <w:spacing w:val="17"/>
          <w:sz w:val="22"/>
          <w:szCs w:val="24"/>
          <w:lang w:val="ro-RO"/>
        </w:rPr>
        <w:t xml:space="preserve"> </w:t>
      </w:r>
      <w:r w:rsidR="003B4ACF" w:rsidRPr="00100E5C">
        <w:rPr>
          <w:rFonts w:ascii="Calibri" w:eastAsia="Arial" w:hAnsi="Calibri" w:cs="Calibri"/>
          <w:sz w:val="22"/>
          <w:szCs w:val="24"/>
          <w:lang w:val="ro-RO"/>
        </w:rPr>
        <w:t>na</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ona</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z w:val="22"/>
          <w:szCs w:val="24"/>
          <w:lang w:val="ro-RO"/>
        </w:rPr>
        <w:t>e</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şi</w:t>
      </w:r>
      <w:r w:rsidRPr="00100E5C">
        <w:rPr>
          <w:rFonts w:ascii="Calibri" w:eastAsia="Arial" w:hAnsi="Calibri" w:cs="Calibri"/>
          <w:spacing w:val="15"/>
          <w:sz w:val="22"/>
          <w:szCs w:val="24"/>
          <w:lang w:val="ro-RO"/>
        </w:rPr>
        <w:t xml:space="preserve"> </w:t>
      </w:r>
      <w:r w:rsidRPr="00100E5C">
        <w:rPr>
          <w:rFonts w:ascii="Calibri" w:eastAsia="Arial" w:hAnsi="Calibri" w:cs="Calibri"/>
          <w:sz w:val="22"/>
          <w:szCs w:val="24"/>
          <w:lang w:val="ro-RO"/>
        </w:rPr>
        <w:t>eu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opene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do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ul</w:t>
      </w:r>
      <w:r w:rsidRPr="00100E5C">
        <w:rPr>
          <w:rFonts w:ascii="Calibri" w:eastAsia="Arial" w:hAnsi="Calibri" w:cs="Calibri"/>
          <w:spacing w:val="17"/>
          <w:sz w:val="22"/>
          <w:szCs w:val="24"/>
          <w:lang w:val="ro-RO"/>
        </w:rPr>
        <w:t xml:space="preserve"> </w:t>
      </w:r>
      <w:r w:rsidR="003B4ACF" w:rsidRPr="00100E5C">
        <w:rPr>
          <w:rFonts w:ascii="Calibri" w:eastAsia="Arial" w:hAnsi="Calibri" w:cs="Calibri"/>
          <w:sz w:val="22"/>
          <w:szCs w:val="24"/>
          <w:lang w:val="ro-RO"/>
        </w:rPr>
        <w:t>ach</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z</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iil</w:t>
      </w:r>
      <w:r w:rsidR="003B4ACF" w:rsidRPr="00100E5C">
        <w:rPr>
          <w:rFonts w:ascii="Calibri" w:eastAsia="Arial" w:hAnsi="Calibri" w:cs="Calibri"/>
          <w:sz w:val="22"/>
          <w:szCs w:val="24"/>
          <w:lang w:val="ro-RO"/>
        </w:rPr>
        <w:t>or</w:t>
      </w:r>
      <w:r w:rsidRPr="00100E5C">
        <w:rPr>
          <w:rFonts w:ascii="Calibri" w:eastAsia="Arial" w:hAnsi="Calibri" w:cs="Calibri"/>
          <w:sz w:val="22"/>
          <w:szCs w:val="24"/>
          <w:lang w:val="ro-RO"/>
        </w:rPr>
        <w:t xml:space="preserve"> pub</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ce</w:t>
      </w:r>
      <w:r w:rsidR="002E07C9" w:rsidRPr="00100E5C">
        <w:rPr>
          <w:rFonts w:ascii="Calibri" w:eastAsia="Arial" w:hAnsi="Calibri" w:cs="Calibri"/>
          <w:sz w:val="22"/>
          <w:szCs w:val="24"/>
          <w:lang w:val="ro-RO"/>
        </w:rPr>
        <w:t>/achizițiilor sectoriale</w:t>
      </w:r>
      <w:r w:rsidR="00CC6E21" w:rsidRPr="00100E5C">
        <w:rPr>
          <w:rFonts w:ascii="Calibri" w:eastAsia="Arial" w:hAnsi="Calibri" w:cs="Calibri"/>
          <w:sz w:val="22"/>
          <w:szCs w:val="24"/>
          <w:lang w:val="ro-RO"/>
        </w:rPr>
        <w:t>, respectiv a prevederilor legislației privind achizițiile efectuate de beneficiarii privați</w:t>
      </w:r>
      <w:r w:rsidRPr="00100E5C">
        <w:rPr>
          <w:rFonts w:ascii="Calibri" w:eastAsia="Arial" w:hAnsi="Calibri" w:cs="Calibri"/>
          <w:sz w:val="22"/>
          <w:szCs w:val="24"/>
          <w:lang w:val="ro-RO"/>
        </w:rPr>
        <w:t>,</w:t>
      </w:r>
      <w:r w:rsidRPr="00100E5C">
        <w:rPr>
          <w:rFonts w:ascii="Calibri" w:eastAsia="Arial" w:hAnsi="Calibri" w:cs="Calibri"/>
          <w:spacing w:val="2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2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24"/>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21"/>
          <w:sz w:val="22"/>
          <w:szCs w:val="24"/>
          <w:lang w:val="ro-RO"/>
        </w:rPr>
        <w:t xml:space="preserve"> </w:t>
      </w:r>
      <w:r w:rsidR="003B4ACF" w:rsidRPr="00100E5C">
        <w:rPr>
          <w:rFonts w:ascii="Calibri" w:eastAsia="Arial" w:hAnsi="Calibri" w:cs="Calibri"/>
          <w:sz w:val="22"/>
          <w:szCs w:val="24"/>
          <w:lang w:val="ro-RO"/>
        </w:rPr>
        <w:t>p</w:t>
      </w:r>
      <w:r w:rsidR="003B4ACF" w:rsidRPr="00100E5C">
        <w:rPr>
          <w:rFonts w:ascii="Calibri" w:eastAsia="Arial" w:hAnsi="Calibri" w:cs="Calibri"/>
          <w:spacing w:val="-1"/>
          <w:sz w:val="22"/>
          <w:szCs w:val="24"/>
          <w:lang w:val="ro-RO"/>
        </w:rPr>
        <w:t>l</w:t>
      </w:r>
      <w:r w:rsidR="003B4ACF" w:rsidRPr="00100E5C">
        <w:rPr>
          <w:rFonts w:ascii="Calibri" w:eastAsia="Arial" w:hAnsi="Calibri" w:cs="Calibri"/>
          <w:spacing w:val="-3"/>
          <w:sz w:val="22"/>
          <w:szCs w:val="24"/>
          <w:lang w:val="ro-RO"/>
        </w:rPr>
        <w:t>ă</w:t>
      </w:r>
      <w:r w:rsidR="003B4ACF" w:rsidRPr="00100E5C">
        <w:rPr>
          <w:rFonts w:ascii="Calibri" w:eastAsia="Arial" w:hAnsi="Calibri" w:cs="Calibri"/>
          <w:spacing w:val="1"/>
          <w:sz w:val="22"/>
          <w:szCs w:val="24"/>
          <w:lang w:val="ro-RO"/>
        </w:rPr>
        <w:t>ț</w:t>
      </w:r>
      <w:r w:rsidR="003B4ACF" w:rsidRPr="00100E5C">
        <w:rPr>
          <w:rFonts w:ascii="Calibri" w:eastAsia="Arial" w:hAnsi="Calibri" w:cs="Calibri"/>
          <w:spacing w:val="-1"/>
          <w:sz w:val="22"/>
          <w:szCs w:val="24"/>
          <w:lang w:val="ro-RO"/>
        </w:rPr>
        <w:t>ii</w:t>
      </w:r>
      <w:r w:rsidRPr="00100E5C">
        <w:rPr>
          <w:rFonts w:ascii="Calibri" w:eastAsia="Arial" w:hAnsi="Calibri" w:cs="Calibri"/>
          <w:sz w:val="22"/>
          <w:szCs w:val="24"/>
          <w:lang w:val="ro-RO"/>
        </w:rPr>
        <w:t xml:space="preserve">, </w:t>
      </w:r>
      <w:r w:rsidR="001C6F1C" w:rsidRPr="00100E5C">
        <w:rPr>
          <w:rFonts w:ascii="Calibri" w:eastAsia="Arial" w:hAnsi="Calibri" w:cs="Calibri"/>
          <w:sz w:val="22"/>
          <w:szCs w:val="24"/>
          <w:lang w:val="ro-RO"/>
        </w:rPr>
        <w:t xml:space="preserve">AM/OI </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că</w:t>
      </w:r>
      <w:r w:rsidRPr="00100E5C">
        <w:rPr>
          <w:rFonts w:ascii="Calibri" w:eastAsia="Arial" w:hAnsi="Calibri" w:cs="Calibri"/>
          <w:spacing w:val="3"/>
          <w:sz w:val="22"/>
          <w:szCs w:val="24"/>
          <w:lang w:val="ro-RO"/>
        </w:rPr>
        <w:t xml:space="preserve"> </w:t>
      </w:r>
      <w:r w:rsidR="00F70F34" w:rsidRPr="00100E5C">
        <w:rPr>
          <w:rFonts w:ascii="Calibri" w:eastAsia="Arial" w:hAnsi="Calibri" w:cs="Calibri"/>
          <w:spacing w:val="1"/>
          <w:sz w:val="22"/>
          <w:szCs w:val="24"/>
          <w:lang w:val="ro-RO"/>
        </w:rPr>
        <w:t>măsurile</w:t>
      </w:r>
      <w:r w:rsidR="005C3AE4" w:rsidRPr="00100E5C">
        <w:rPr>
          <w:rFonts w:ascii="Calibri" w:eastAsia="Arial" w:hAnsi="Calibri" w:cs="Calibri"/>
          <w:sz w:val="22"/>
          <w:szCs w:val="24"/>
          <w:lang w:val="ro-RO"/>
        </w:rPr>
        <w:t xml:space="preserve"> prevăzute de </w:t>
      </w:r>
      <w:r w:rsidR="00CD480E" w:rsidRPr="00100E5C">
        <w:rPr>
          <w:rFonts w:ascii="Calibri" w:eastAsia="Arial" w:hAnsi="Calibri" w:cs="Calibri"/>
          <w:spacing w:val="-1"/>
          <w:sz w:val="22"/>
          <w:szCs w:val="24"/>
          <w:lang w:val="ro-RO"/>
        </w:rPr>
        <w:t xml:space="preserve">Ordonanța de urgență a Guvernului </w:t>
      </w:r>
      <w:r w:rsidR="005C3AE4" w:rsidRPr="00100E5C">
        <w:rPr>
          <w:rFonts w:ascii="Calibri" w:eastAsia="Arial" w:hAnsi="Calibri" w:cs="Calibri"/>
          <w:spacing w:val="-1"/>
          <w:sz w:val="22"/>
          <w:szCs w:val="24"/>
          <w:lang w:val="ro-RO"/>
        </w:rPr>
        <w:t>nr. 66/2011</w:t>
      </w:r>
      <w:r w:rsidRPr="00100E5C">
        <w:rPr>
          <w:rFonts w:ascii="Calibri" w:eastAsia="Arial" w:hAnsi="Calibri" w:cs="Calibri"/>
          <w:sz w:val="22"/>
          <w:szCs w:val="24"/>
          <w:lang w:val="ro-RO"/>
        </w:rPr>
        <w:t>.</w:t>
      </w:r>
    </w:p>
    <w:p w14:paraId="7097916B" w14:textId="61DD263C" w:rsidR="00E02ED1" w:rsidRPr="00100E5C" w:rsidRDefault="0050477C"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în urm</w:t>
      </w:r>
      <w:r w:rsidR="0086722B" w:rsidRPr="00100E5C">
        <w:rPr>
          <w:rFonts w:ascii="Calibri" w:eastAsia="Arial" w:hAnsi="Calibri" w:cs="Calibri"/>
          <w:spacing w:val="-1"/>
          <w:sz w:val="22"/>
          <w:szCs w:val="24"/>
          <w:lang w:val="ro-RO"/>
        </w:rPr>
        <w:t>a sesizării Parchetului European/DLAF/organel</w:t>
      </w:r>
      <w:r w:rsidR="00CF3ADA" w:rsidRPr="00100E5C">
        <w:rPr>
          <w:rFonts w:ascii="Calibri" w:eastAsia="Arial" w:hAnsi="Calibri" w:cs="Calibri"/>
          <w:spacing w:val="-1"/>
          <w:sz w:val="22"/>
          <w:szCs w:val="24"/>
          <w:lang w:val="ro-RO"/>
        </w:rPr>
        <w:t>or</w:t>
      </w:r>
      <w:r w:rsidR="0086722B" w:rsidRPr="00100E5C">
        <w:rPr>
          <w:rFonts w:ascii="Calibri" w:eastAsia="Arial" w:hAnsi="Calibri" w:cs="Calibri"/>
          <w:spacing w:val="-1"/>
          <w:sz w:val="22"/>
          <w:szCs w:val="24"/>
          <w:lang w:val="ro-RO"/>
        </w:rPr>
        <w:t xml:space="preserve"> de urmărire penală ca urmare a constatării unor indicii de fraudă, </w:t>
      </w:r>
      <w:r w:rsidR="00E02ED1" w:rsidRPr="00100E5C">
        <w:rPr>
          <w:rFonts w:ascii="Calibri" w:eastAsia="Arial" w:hAnsi="Calibri" w:cs="Calibri"/>
          <w:spacing w:val="-1"/>
          <w:sz w:val="22"/>
          <w:szCs w:val="24"/>
          <w:lang w:val="ro-RO"/>
        </w:rPr>
        <w:t xml:space="preserve">procurorul dispune trimiterea în judecată și sesizează instanța, până la rămânerea definitivă a hotărârii instanței de judecată, </w:t>
      </w:r>
      <w:r w:rsidR="0086722B" w:rsidRPr="00100E5C">
        <w:rPr>
          <w:rFonts w:ascii="Calibri" w:eastAsia="Arial" w:hAnsi="Calibri" w:cs="Calibri"/>
          <w:spacing w:val="-1"/>
          <w:sz w:val="22"/>
          <w:szCs w:val="24"/>
          <w:lang w:val="ro-RO"/>
        </w:rPr>
        <w:t>AM/OI</w:t>
      </w:r>
      <w:r w:rsidR="007C55CD"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 xml:space="preserve">suspendă autorizarea la plata/rambursarea sumelor solicitate de </w:t>
      </w:r>
      <w:r w:rsidR="0086722B" w:rsidRPr="00100E5C">
        <w:rPr>
          <w:rFonts w:ascii="Calibri" w:eastAsia="Arial" w:hAnsi="Calibri" w:cs="Calibri"/>
          <w:spacing w:val="-1"/>
          <w:sz w:val="22"/>
          <w:szCs w:val="24"/>
          <w:lang w:val="ro-RO"/>
        </w:rPr>
        <w:t>B</w:t>
      </w:r>
      <w:r w:rsidR="00E02ED1" w:rsidRPr="00100E5C">
        <w:rPr>
          <w:rFonts w:ascii="Calibri" w:eastAsia="Arial" w:hAnsi="Calibri" w:cs="Calibri"/>
          <w:spacing w:val="-1"/>
          <w:sz w:val="22"/>
          <w:szCs w:val="24"/>
          <w:lang w:val="ro-RO"/>
        </w:rPr>
        <w:t>eneficiar aferente contractelor economice/contract</w:t>
      </w:r>
      <w:r w:rsidR="005320FC" w:rsidRPr="00100E5C">
        <w:rPr>
          <w:rFonts w:ascii="Calibri" w:eastAsia="Arial" w:hAnsi="Calibri" w:cs="Calibri"/>
          <w:spacing w:val="-1"/>
          <w:sz w:val="22"/>
          <w:szCs w:val="24"/>
          <w:lang w:val="ro-RO"/>
        </w:rPr>
        <w:t>ului de finanțare</w:t>
      </w:r>
      <w:r w:rsidR="00E02ED1" w:rsidRPr="00100E5C">
        <w:rPr>
          <w:rFonts w:ascii="Calibri" w:eastAsia="Arial" w:hAnsi="Calibri" w:cs="Calibri"/>
          <w:spacing w:val="-1"/>
          <w:sz w:val="22"/>
          <w:szCs w:val="24"/>
          <w:lang w:val="ro-RO"/>
        </w:rPr>
        <w:t xml:space="preserve">/componentei din cadrul </w:t>
      </w:r>
      <w:r w:rsidR="00CF3ADA" w:rsidRPr="00100E5C">
        <w:rPr>
          <w:rFonts w:ascii="Calibri" w:eastAsia="Arial" w:hAnsi="Calibri" w:cs="Calibri"/>
          <w:spacing w:val="-1"/>
          <w:sz w:val="22"/>
          <w:szCs w:val="24"/>
          <w:lang w:val="ro-RO"/>
        </w:rPr>
        <w:t>c</w:t>
      </w:r>
      <w:r w:rsidR="00E02ED1" w:rsidRPr="00100E5C">
        <w:rPr>
          <w:rFonts w:ascii="Calibri" w:eastAsia="Arial" w:hAnsi="Calibri" w:cs="Calibri"/>
          <w:spacing w:val="-1"/>
          <w:sz w:val="22"/>
          <w:szCs w:val="24"/>
          <w:lang w:val="ro-RO"/>
        </w:rPr>
        <w:t xml:space="preserve">ontractului de </w:t>
      </w:r>
      <w:r w:rsidR="00CF3ADA" w:rsidRPr="00100E5C">
        <w:rPr>
          <w:rFonts w:ascii="Calibri" w:eastAsia="Arial" w:hAnsi="Calibri" w:cs="Calibri"/>
          <w:spacing w:val="-1"/>
          <w:sz w:val="22"/>
          <w:szCs w:val="24"/>
          <w:lang w:val="ro-RO"/>
        </w:rPr>
        <w:t>f</w:t>
      </w:r>
      <w:r w:rsidR="00E02ED1" w:rsidRPr="00100E5C">
        <w:rPr>
          <w:rFonts w:ascii="Calibri" w:eastAsia="Arial" w:hAnsi="Calibri" w:cs="Calibri"/>
          <w:spacing w:val="-1"/>
          <w:sz w:val="22"/>
          <w:szCs w:val="24"/>
          <w:lang w:val="ro-RO"/>
        </w:rPr>
        <w:t>inanțare, pentru care a fost formulată sesizarea</w:t>
      </w:r>
      <w:r w:rsidR="007C55CD" w:rsidRPr="00100E5C">
        <w:rPr>
          <w:rFonts w:ascii="Calibri" w:eastAsia="Arial" w:hAnsi="Calibri" w:cs="Calibri"/>
          <w:spacing w:val="-1"/>
          <w:sz w:val="22"/>
          <w:szCs w:val="24"/>
          <w:lang w:val="ro-RO"/>
        </w:rPr>
        <w:t xml:space="preserve">. </w:t>
      </w:r>
    </w:p>
    <w:p w14:paraId="20DE3A22" w14:textId="56F50EDA" w:rsidR="0050477C" w:rsidRPr="00100E5C" w:rsidRDefault="007C55CD"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situația </w:t>
      </w:r>
      <w:r w:rsidR="00CF3ADA" w:rsidRPr="00100E5C">
        <w:rPr>
          <w:rFonts w:ascii="Calibri" w:eastAsia="Arial" w:hAnsi="Calibri" w:cs="Calibri"/>
          <w:spacing w:val="-1"/>
          <w:sz w:val="22"/>
          <w:szCs w:val="24"/>
          <w:lang w:val="ro-RO"/>
        </w:rPr>
        <w:t xml:space="preserve">prevăzută </w:t>
      </w:r>
      <w:r w:rsidRPr="00100E5C">
        <w:rPr>
          <w:rFonts w:ascii="Calibri" w:eastAsia="Arial" w:hAnsi="Calibri" w:cs="Calibri"/>
          <w:spacing w:val="-1"/>
          <w:sz w:val="22"/>
          <w:szCs w:val="24"/>
          <w:lang w:val="ro-RO"/>
        </w:rPr>
        <w:t>la alin</w:t>
      </w:r>
      <w:r w:rsidR="00C22433"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(3)</w:t>
      </w:r>
      <w:r w:rsidR="00C22433"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 xml:space="preserve">la solicitarea beneficiarului, se poate aplica drept măsură subsecventă și suspendarea aplicării prevederilor </w:t>
      </w:r>
      <w:r w:rsidR="00CF3ADA" w:rsidRPr="00100E5C">
        <w:rPr>
          <w:rFonts w:ascii="Calibri" w:eastAsia="Arial" w:hAnsi="Calibri" w:cs="Calibri"/>
          <w:spacing w:val="-1"/>
          <w:sz w:val="22"/>
          <w:szCs w:val="24"/>
          <w:lang w:val="ro-RO"/>
        </w:rPr>
        <w:t>c</w:t>
      </w:r>
      <w:r w:rsidR="00C22433" w:rsidRPr="00100E5C">
        <w:rPr>
          <w:rFonts w:ascii="Calibri" w:eastAsia="Arial" w:hAnsi="Calibri" w:cs="Calibri"/>
          <w:spacing w:val="-1"/>
          <w:sz w:val="22"/>
          <w:szCs w:val="24"/>
          <w:lang w:val="ro-RO"/>
        </w:rPr>
        <w:t>ontractului</w:t>
      </w:r>
      <w:r w:rsidR="00E02ED1" w:rsidRPr="00100E5C">
        <w:rPr>
          <w:rFonts w:ascii="Calibri" w:eastAsia="Arial" w:hAnsi="Calibri" w:cs="Calibri"/>
          <w:spacing w:val="-1"/>
          <w:sz w:val="22"/>
          <w:szCs w:val="24"/>
          <w:lang w:val="ro-RO"/>
        </w:rPr>
        <w:t xml:space="preserve"> de </w:t>
      </w:r>
      <w:r w:rsidR="00CF3ADA" w:rsidRPr="00100E5C">
        <w:rPr>
          <w:rFonts w:ascii="Calibri" w:eastAsia="Arial" w:hAnsi="Calibri" w:cs="Calibri"/>
          <w:spacing w:val="-1"/>
          <w:sz w:val="22"/>
          <w:szCs w:val="24"/>
          <w:lang w:val="ro-RO"/>
        </w:rPr>
        <w:t>f</w:t>
      </w:r>
      <w:r w:rsidR="00E02ED1" w:rsidRPr="00100E5C">
        <w:rPr>
          <w:rFonts w:ascii="Calibri" w:eastAsia="Arial" w:hAnsi="Calibri" w:cs="Calibri"/>
          <w:spacing w:val="-1"/>
          <w:sz w:val="22"/>
          <w:szCs w:val="24"/>
          <w:lang w:val="ro-RO"/>
        </w:rPr>
        <w:t>inanțare</w:t>
      </w:r>
      <w:r w:rsidR="00CD480E" w:rsidRPr="00100E5C">
        <w:rPr>
          <w:rFonts w:ascii="Calibri" w:eastAsia="Arial" w:hAnsi="Calibri" w:cs="Calibri"/>
          <w:spacing w:val="-1"/>
          <w:sz w:val="22"/>
          <w:szCs w:val="24"/>
          <w:lang w:val="ro-RO"/>
        </w:rPr>
        <w:t xml:space="preserve"> </w:t>
      </w:r>
      <w:r w:rsidR="00E02ED1" w:rsidRPr="00100E5C">
        <w:rPr>
          <w:rFonts w:ascii="Calibri" w:eastAsia="Arial" w:hAnsi="Calibri" w:cs="Calibri"/>
          <w:spacing w:val="-1"/>
          <w:sz w:val="22"/>
          <w:szCs w:val="24"/>
          <w:lang w:val="ro-RO"/>
        </w:rPr>
        <w:t>în vederea prelungirii perioadei de implementare</w:t>
      </w:r>
      <w:r w:rsidR="00C22433" w:rsidRPr="00100E5C">
        <w:rPr>
          <w:rFonts w:ascii="Calibri" w:eastAsia="Arial" w:hAnsi="Calibri" w:cs="Calibri"/>
          <w:spacing w:val="-1"/>
          <w:sz w:val="22"/>
          <w:szCs w:val="24"/>
          <w:lang w:val="ro-RO"/>
        </w:rPr>
        <w:t>, fără ca aceasta să depășească data de 31 decembrie 2029.</w:t>
      </w:r>
    </w:p>
    <w:p w14:paraId="454087F3" w14:textId="7C10C793" w:rsidR="005C2485" w:rsidRPr="00100E5C" w:rsidRDefault="005C2485" w:rsidP="00B6450E">
      <w:pPr>
        <w:pStyle w:val="ListParagraph"/>
        <w:numPr>
          <w:ilvl w:val="0"/>
          <w:numId w:val="26"/>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Pentru recuperarea sumelor virate în baza cererilor de plată, nejustificate prin cereri de rambursare sau a cheltuieli</w:t>
      </w:r>
      <w:r w:rsidR="003E5908" w:rsidRPr="00100E5C">
        <w:rPr>
          <w:rFonts w:ascii="Calibri" w:eastAsia="Arial" w:hAnsi="Calibri" w:cs="Calibri"/>
          <w:spacing w:val="-1"/>
          <w:sz w:val="22"/>
          <w:szCs w:val="24"/>
          <w:lang w:val="ro-RO"/>
        </w:rPr>
        <w:t>lor</w:t>
      </w:r>
      <w:r w:rsidRPr="00100E5C">
        <w:rPr>
          <w:rFonts w:ascii="Calibri" w:eastAsia="Arial" w:hAnsi="Calibri" w:cs="Calibri"/>
          <w:spacing w:val="-1"/>
          <w:sz w:val="22"/>
          <w:szCs w:val="24"/>
          <w:lang w:val="ro-RO"/>
        </w:rPr>
        <w:t xml:space="preserve"> constatate ca neeligibile, Beneficiarul/partenerii vor fi notificați de către </w:t>
      </w:r>
      <w:r w:rsidR="00CD480E" w:rsidRPr="00100E5C">
        <w:rPr>
          <w:rFonts w:ascii="Calibri" w:eastAsia="Arial" w:hAnsi="Calibri" w:cs="Calibri"/>
          <w:spacing w:val="-1"/>
          <w:sz w:val="22"/>
          <w:szCs w:val="24"/>
          <w:lang w:val="ro-RO"/>
        </w:rPr>
        <w:t>AM/OI</w:t>
      </w:r>
      <w:r w:rsidRPr="00100E5C">
        <w:rPr>
          <w:rFonts w:ascii="Calibri" w:eastAsia="Arial" w:hAnsi="Calibri" w:cs="Calibri"/>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100E5C">
        <w:rPr>
          <w:rFonts w:ascii="Calibri" w:eastAsia="Arial" w:hAnsi="Calibri" w:cs="Calibri"/>
          <w:spacing w:val="-1"/>
          <w:sz w:val="22"/>
          <w:szCs w:val="24"/>
          <w:lang w:val="ro-RO"/>
        </w:rPr>
        <w:t>Ordonanț</w:t>
      </w:r>
      <w:r w:rsidR="00291B17" w:rsidRPr="00100E5C">
        <w:rPr>
          <w:rFonts w:ascii="Calibri" w:eastAsia="Arial" w:hAnsi="Calibri" w:cs="Calibri"/>
          <w:spacing w:val="-1"/>
          <w:sz w:val="22"/>
          <w:szCs w:val="24"/>
          <w:lang w:val="ro-RO"/>
        </w:rPr>
        <w:t>ei</w:t>
      </w:r>
      <w:r w:rsidR="007F01DD" w:rsidRPr="00100E5C">
        <w:rPr>
          <w:rFonts w:ascii="Calibri" w:eastAsia="Arial" w:hAnsi="Calibri" w:cs="Calibri"/>
          <w:spacing w:val="-1"/>
          <w:sz w:val="22"/>
          <w:szCs w:val="24"/>
          <w:lang w:val="ro-RO"/>
        </w:rPr>
        <w:t xml:space="preserve"> de urgență a Guvernului </w:t>
      </w:r>
      <w:r w:rsidR="00977866" w:rsidRPr="00100E5C">
        <w:rPr>
          <w:rFonts w:ascii="Calibri" w:eastAsia="Arial" w:hAnsi="Calibri" w:cs="Calibri"/>
          <w:spacing w:val="-1"/>
          <w:sz w:val="22"/>
          <w:szCs w:val="24"/>
          <w:lang w:val="ro-RO"/>
        </w:rPr>
        <w:t xml:space="preserve">nr. </w:t>
      </w:r>
      <w:r w:rsidRPr="00100E5C">
        <w:rPr>
          <w:rFonts w:ascii="Calibri" w:eastAsia="Arial" w:hAnsi="Calibri" w:cs="Calibri"/>
          <w:spacing w:val="-1"/>
          <w:sz w:val="22"/>
          <w:szCs w:val="24"/>
          <w:lang w:val="ro-RO"/>
        </w:rPr>
        <w:t>66/</w:t>
      </w:r>
      <w:r w:rsidR="00291B17" w:rsidRPr="00100E5C">
        <w:rPr>
          <w:rFonts w:ascii="Calibri" w:eastAsia="Arial" w:hAnsi="Calibri" w:cs="Calibri"/>
          <w:spacing w:val="-1"/>
          <w:sz w:val="22"/>
          <w:szCs w:val="24"/>
          <w:lang w:val="ro-RO"/>
        </w:rPr>
        <w:t>2011</w:t>
      </w:r>
      <w:r w:rsidR="003E5908" w:rsidRPr="00100E5C">
        <w:rPr>
          <w:rFonts w:ascii="Calibri" w:eastAsia="Arial" w:hAnsi="Calibri" w:cs="Calibri"/>
          <w:spacing w:val="-1"/>
          <w:sz w:val="22"/>
          <w:szCs w:val="24"/>
          <w:lang w:val="ro-RO"/>
        </w:rPr>
        <w:t>, aprobată cu modificări și completări prin Legea nr. 142/2012, cu modificările și completările ulterioare</w:t>
      </w:r>
      <w:r w:rsidRPr="00100E5C">
        <w:rPr>
          <w:rFonts w:ascii="Calibri" w:eastAsia="Arial" w:hAnsi="Calibri" w:cs="Calibri"/>
          <w:spacing w:val="-1"/>
          <w:sz w:val="22"/>
          <w:szCs w:val="24"/>
          <w:lang w:val="ro-RO"/>
        </w:rPr>
        <w:t xml:space="preserve">. </w:t>
      </w:r>
    </w:p>
    <w:p w14:paraId="509005AF" w14:textId="77777777" w:rsidR="008B0549" w:rsidRPr="00100E5C" w:rsidRDefault="008B0549" w:rsidP="002B1851">
      <w:pPr>
        <w:ind w:left="546" w:right="74" w:hanging="427"/>
        <w:jc w:val="both"/>
        <w:rPr>
          <w:rFonts w:ascii="Calibri" w:eastAsia="Arial" w:hAnsi="Calibri" w:cs="Calibri"/>
          <w:spacing w:val="-1"/>
          <w:sz w:val="22"/>
          <w:szCs w:val="24"/>
          <w:lang w:val="ro-RO"/>
        </w:rPr>
      </w:pPr>
    </w:p>
    <w:p w14:paraId="745E4902" w14:textId="1207C1B4" w:rsidR="00E50D77" w:rsidRPr="00100E5C" w:rsidRDefault="00BF4880" w:rsidP="002B1851">
      <w:pPr>
        <w:tabs>
          <w:tab w:val="left" w:pos="3330"/>
        </w:tabs>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13</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it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are</w:t>
      </w:r>
      <w:r w:rsidR="00577A9C" w:rsidRPr="00100E5C">
        <w:rPr>
          <w:rFonts w:ascii="Calibri" w:eastAsia="Arial" w:hAnsi="Calibri" w:cs="Calibri"/>
          <w:sz w:val="22"/>
          <w:szCs w:val="24"/>
          <w:lang w:val="ro-RO"/>
        </w:rPr>
        <w:t xml:space="preserve"> și raportare</w:t>
      </w:r>
    </w:p>
    <w:p w14:paraId="16BF1148" w14:textId="77777777" w:rsidR="00702DE9" w:rsidRPr="00100E5C" w:rsidRDefault="00702DE9" w:rsidP="002B1851">
      <w:pPr>
        <w:tabs>
          <w:tab w:val="left" w:pos="3330"/>
        </w:tabs>
        <w:rPr>
          <w:rFonts w:ascii="Calibri" w:eastAsia="Arial" w:hAnsi="Calibri" w:cs="Calibri"/>
          <w:sz w:val="22"/>
          <w:szCs w:val="24"/>
          <w:lang w:val="ro-RO"/>
        </w:rPr>
      </w:pPr>
    </w:p>
    <w:p w14:paraId="4598EA4F" w14:textId="687E859E" w:rsidR="009859A3" w:rsidRPr="00100E5C" w:rsidRDefault="00BF4880" w:rsidP="00B6450E">
      <w:pPr>
        <w:pStyle w:val="ListParagraph"/>
        <w:numPr>
          <w:ilvl w:val="0"/>
          <w:numId w:val="27"/>
        </w:numPr>
        <w:ind w:right="78"/>
        <w:jc w:val="both"/>
        <w:rPr>
          <w:rFonts w:ascii="Calibri" w:eastAsia="Arial" w:hAnsi="Calibri" w:cs="Calibri"/>
          <w:sz w:val="22"/>
          <w:szCs w:val="24"/>
          <w:lang w:val="ro-RO"/>
        </w:rPr>
      </w:pPr>
      <w:r w:rsidRPr="00100E5C">
        <w:rPr>
          <w:rFonts w:ascii="Calibri" w:eastAsia="Arial" w:hAnsi="Calibri" w:cs="Calibri"/>
          <w:spacing w:val="-4"/>
          <w:sz w:val="22"/>
          <w:szCs w:val="24"/>
          <w:lang w:val="ro-RO"/>
        </w:rPr>
        <w:t>M</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00FF418F" w:rsidRPr="00100E5C">
        <w:rPr>
          <w:rFonts w:ascii="Calibri" w:eastAsia="Arial" w:hAnsi="Calibri" w:cs="Calibri"/>
          <w:sz w:val="22"/>
          <w:szCs w:val="24"/>
          <w:lang w:val="ro-RO"/>
        </w:rPr>
        <w:t xml:space="preserve"> proiectului care face obiectul</w:t>
      </w:r>
      <w:r w:rsidRPr="00100E5C">
        <w:rPr>
          <w:rFonts w:ascii="Calibri" w:eastAsia="Arial" w:hAnsi="Calibri" w:cs="Calibri"/>
          <w:spacing w:val="6"/>
          <w:sz w:val="22"/>
          <w:szCs w:val="24"/>
          <w:lang w:val="ro-RO"/>
        </w:rPr>
        <w:t xml:space="preserve"> </w:t>
      </w:r>
      <w:r w:rsidR="00CF3ADA"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3"/>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003B4ACF" w:rsidRPr="00100E5C">
        <w:rPr>
          <w:rFonts w:ascii="Calibri" w:eastAsia="Arial" w:hAnsi="Calibri" w:cs="Calibri"/>
          <w:sz w:val="22"/>
          <w:szCs w:val="24"/>
          <w:lang w:val="ro-RO"/>
        </w:rPr>
        <w:t>finanțare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6"/>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A</w:t>
      </w:r>
      <w:r w:rsidRPr="00100E5C">
        <w:rPr>
          <w:rFonts w:ascii="Calibri" w:eastAsia="Arial" w:hAnsi="Calibri" w:cs="Calibri"/>
          <w:spacing w:val="-4"/>
          <w:sz w:val="22"/>
          <w:szCs w:val="24"/>
          <w:lang w:val="ro-RO"/>
        </w:rPr>
        <w:t>M</w:t>
      </w:r>
      <w:r w:rsidRPr="00100E5C">
        <w:rPr>
          <w:rFonts w:ascii="Calibri" w:eastAsia="Arial" w:hAnsi="Calibri" w:cs="Calibri"/>
          <w:spacing w:val="1"/>
          <w:sz w:val="22"/>
          <w:szCs w:val="24"/>
          <w:lang w:val="ro-RO"/>
        </w:rPr>
        <w:t>/O</w:t>
      </w:r>
      <w:r w:rsidRPr="00100E5C">
        <w:rPr>
          <w:rFonts w:ascii="Calibri" w:eastAsia="Arial" w:hAnsi="Calibri" w:cs="Calibri"/>
          <w:sz w:val="22"/>
          <w:szCs w:val="24"/>
          <w:lang w:val="ro-RO"/>
        </w:rPr>
        <w:t>I</w:t>
      </w:r>
      <w:r w:rsidRPr="00100E5C">
        <w:rPr>
          <w:rFonts w:ascii="Calibri" w:eastAsia="Arial" w:hAnsi="Calibri" w:cs="Calibri"/>
          <w:spacing w:val="7"/>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6"/>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3"/>
          <w:sz w:val="22"/>
          <w:szCs w:val="24"/>
          <w:lang w:val="ro-RO"/>
        </w:rPr>
        <w:t>n</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00057EF9" w:rsidRPr="00100E5C">
        <w:rPr>
          <w:rFonts w:ascii="Calibri" w:eastAsia="Arial" w:hAnsi="Calibri" w:cs="Calibri"/>
          <w:spacing w:val="3"/>
          <w:sz w:val="22"/>
          <w:szCs w:val="24"/>
          <w:lang w:val="ro-RO"/>
        </w:rPr>
        <w:t xml:space="preserve">cu </w:t>
      </w:r>
      <w:r w:rsidR="00A8507F" w:rsidRPr="00100E5C">
        <w:rPr>
          <w:rFonts w:ascii="Calibri" w:eastAsia="Arial" w:hAnsi="Calibri" w:cs="Calibri"/>
          <w:sz w:val="22"/>
          <w:szCs w:val="24"/>
          <w:lang w:val="ro-RO"/>
        </w:rPr>
        <w:t xml:space="preserve">prevederile legale </w:t>
      </w:r>
      <w:r w:rsidR="00217268" w:rsidRPr="00100E5C">
        <w:rPr>
          <w:rFonts w:ascii="Calibri" w:eastAsia="Arial" w:hAnsi="Calibri" w:cs="Calibri"/>
          <w:sz w:val="22"/>
          <w:szCs w:val="24"/>
          <w:lang w:val="ro-RO"/>
        </w:rPr>
        <w:t>aplicabile</w:t>
      </w:r>
      <w:r w:rsidR="005236D1" w:rsidRPr="00100E5C">
        <w:rPr>
          <w:rFonts w:ascii="Calibri" w:eastAsia="Arial" w:hAnsi="Calibri" w:cs="Calibri"/>
          <w:sz w:val="22"/>
          <w:szCs w:val="24"/>
          <w:lang w:val="ro-RO"/>
        </w:rPr>
        <w:t xml:space="preserve"> și cu prevederile prezentului contract de finanțare</w:t>
      </w:r>
      <w:r w:rsidRPr="00100E5C">
        <w:rPr>
          <w:rFonts w:ascii="Calibri" w:eastAsia="Arial" w:hAnsi="Calibri" w:cs="Calibri"/>
          <w:sz w:val="22"/>
          <w:szCs w:val="24"/>
          <w:lang w:val="ro-RO"/>
        </w:rPr>
        <w:t>.</w:t>
      </w:r>
    </w:p>
    <w:p w14:paraId="6D3F2F88" w14:textId="0D199CA0" w:rsidR="005156B6" w:rsidRPr="00100E5C" w:rsidRDefault="001C2B85" w:rsidP="00B6450E">
      <w:pPr>
        <w:pStyle w:val="ListParagraph"/>
        <w:numPr>
          <w:ilvl w:val="0"/>
          <w:numId w:val="27"/>
        </w:numPr>
        <w:ind w:right="78"/>
        <w:jc w:val="both"/>
        <w:rPr>
          <w:rFonts w:ascii="Calibri" w:hAnsi="Calibri" w:cs="Calibri"/>
          <w:sz w:val="22"/>
          <w:szCs w:val="24"/>
          <w:lang w:val="ro-RO"/>
        </w:rPr>
      </w:pPr>
      <w:r w:rsidRPr="00100E5C">
        <w:rPr>
          <w:rFonts w:ascii="Calibri" w:hAnsi="Calibri" w:cs="Calibri"/>
          <w:sz w:val="22"/>
          <w:szCs w:val="24"/>
          <w:lang w:val="ro-RO"/>
        </w:rPr>
        <w:t>AM/OI realizează m</w:t>
      </w:r>
      <w:r w:rsidR="00FD0AB8" w:rsidRPr="00100E5C">
        <w:rPr>
          <w:rFonts w:ascii="Calibri" w:hAnsi="Calibri" w:cs="Calibri"/>
          <w:sz w:val="22"/>
          <w:szCs w:val="24"/>
          <w:lang w:val="ro-RO"/>
        </w:rPr>
        <w:t>onitorizarea proiectelor</w:t>
      </w:r>
      <w:r w:rsidR="005156B6" w:rsidRPr="00100E5C">
        <w:rPr>
          <w:rFonts w:ascii="Calibri" w:hAnsi="Calibri" w:cs="Calibri"/>
          <w:sz w:val="22"/>
          <w:szCs w:val="24"/>
          <w:lang w:val="ro-RO"/>
        </w:rPr>
        <w:t>:</w:t>
      </w:r>
    </w:p>
    <w:p w14:paraId="3F5CEE14" w14:textId="08D6DCE8" w:rsidR="005156B6" w:rsidRPr="00100E5C" w:rsidRDefault="001C2B85" w:rsidP="00B6450E">
      <w:pPr>
        <w:pStyle w:val="ListParagraph"/>
        <w:numPr>
          <w:ilvl w:val="0"/>
          <w:numId w:val="28"/>
        </w:numPr>
        <w:ind w:right="78"/>
        <w:jc w:val="both"/>
        <w:rPr>
          <w:rFonts w:ascii="Calibri" w:hAnsi="Calibri" w:cs="Calibri"/>
          <w:sz w:val="22"/>
          <w:szCs w:val="24"/>
          <w:lang w:val="ro-RO"/>
        </w:rPr>
      </w:pPr>
      <w:r w:rsidRPr="00100E5C">
        <w:rPr>
          <w:rFonts w:ascii="Calibri" w:hAnsi="Calibri" w:cs="Calibri"/>
          <w:sz w:val="22"/>
          <w:szCs w:val="24"/>
          <w:lang w:val="ro-RO"/>
        </w:rPr>
        <w:t>p</w:t>
      </w:r>
      <w:r w:rsidR="00403BAC" w:rsidRPr="00100E5C">
        <w:rPr>
          <w:rFonts w:ascii="Calibri" w:hAnsi="Calibri" w:cs="Calibri"/>
          <w:sz w:val="22"/>
          <w:szCs w:val="24"/>
          <w:lang w:val="ro-RO"/>
        </w:rPr>
        <w:t>rin urmărirea și validarea îndeplinirii indicatorilor de etapă din planul de monitorizare a proiectului, pe baza documentelor justificative transmise de beneficiar și, după caz,</w:t>
      </w:r>
      <w:r w:rsidR="001032BF" w:rsidRPr="00100E5C">
        <w:rPr>
          <w:rFonts w:ascii="Calibri" w:hAnsi="Calibri" w:cs="Calibri"/>
          <w:sz w:val="22"/>
          <w:szCs w:val="24"/>
          <w:lang w:val="ro-RO"/>
        </w:rPr>
        <w:t xml:space="preserve"> a constatărilor din teren</w:t>
      </w:r>
      <w:r w:rsidR="00CF3ADA" w:rsidRPr="00100E5C">
        <w:rPr>
          <w:rFonts w:ascii="Calibri" w:hAnsi="Calibri" w:cs="Calibri"/>
          <w:sz w:val="22"/>
          <w:szCs w:val="24"/>
          <w:lang w:val="ro-RO"/>
        </w:rPr>
        <w:t>,</w:t>
      </w:r>
      <w:r w:rsidR="001032BF" w:rsidRPr="00100E5C">
        <w:rPr>
          <w:rFonts w:ascii="Calibri" w:hAnsi="Calibri" w:cs="Calibri"/>
          <w:sz w:val="22"/>
          <w:szCs w:val="24"/>
          <w:lang w:val="ro-RO"/>
        </w:rPr>
        <w:t xml:space="preserve"> cu ocazia vizitelor la fața locului efectuate;</w:t>
      </w:r>
    </w:p>
    <w:p w14:paraId="42D7C6C1" w14:textId="585C8B18" w:rsidR="00217268" w:rsidRPr="00100E5C" w:rsidRDefault="00D76A30" w:rsidP="00B6450E">
      <w:pPr>
        <w:pStyle w:val="ListParagraph"/>
        <w:numPr>
          <w:ilvl w:val="0"/>
          <w:numId w:val="28"/>
        </w:numPr>
        <w:ind w:right="78"/>
        <w:jc w:val="both"/>
        <w:rPr>
          <w:rFonts w:ascii="Calibri" w:hAnsi="Calibri" w:cs="Calibri"/>
          <w:sz w:val="22"/>
          <w:szCs w:val="24"/>
          <w:lang w:val="ro-RO"/>
        </w:rPr>
      </w:pPr>
      <w:r w:rsidRPr="00100E5C">
        <w:rPr>
          <w:rFonts w:ascii="Calibri" w:hAnsi="Calibri" w:cs="Calibri"/>
          <w:sz w:val="22"/>
          <w:szCs w:val="24"/>
          <w:lang w:val="ro-RO"/>
        </w:rPr>
        <w:t xml:space="preserve">prin verificarea </w:t>
      </w:r>
      <w:r w:rsidR="001C2B85" w:rsidRPr="00100E5C">
        <w:rPr>
          <w:rFonts w:ascii="Calibri" w:hAnsi="Calibri" w:cs="Calibri"/>
          <w:sz w:val="22"/>
          <w:szCs w:val="24"/>
          <w:lang w:val="ro-RO"/>
        </w:rPr>
        <w:t xml:space="preserve">Rapoartelor de progres elaborate de </w:t>
      </w:r>
      <w:r w:rsidR="001032BF" w:rsidRPr="00100E5C">
        <w:rPr>
          <w:rFonts w:ascii="Calibri" w:hAnsi="Calibri" w:cs="Calibri"/>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100E5C">
        <w:rPr>
          <w:rFonts w:ascii="Calibri" w:hAnsi="Calibri" w:cs="Calibri"/>
          <w:sz w:val="22"/>
          <w:szCs w:val="24"/>
          <w:lang w:val="ro-RO"/>
        </w:rPr>
        <w:t>;</w:t>
      </w:r>
    </w:p>
    <w:p w14:paraId="567A2663" w14:textId="6E0E35CB" w:rsidR="00217268" w:rsidRPr="00100E5C" w:rsidRDefault="001C2B85" w:rsidP="00B6450E">
      <w:pPr>
        <w:pStyle w:val="ListParagraph"/>
        <w:numPr>
          <w:ilvl w:val="0"/>
          <w:numId w:val="28"/>
        </w:numPr>
        <w:ind w:right="78"/>
        <w:jc w:val="both"/>
        <w:rPr>
          <w:rFonts w:ascii="Calibri" w:hAnsi="Calibri" w:cs="Calibri"/>
          <w:sz w:val="22"/>
          <w:szCs w:val="24"/>
          <w:lang w:val="ro-RO"/>
        </w:rPr>
      </w:pPr>
      <w:r w:rsidRPr="00100E5C">
        <w:rPr>
          <w:rFonts w:ascii="Calibri" w:hAnsi="Calibri" w:cs="Calibri"/>
          <w:sz w:val="22"/>
          <w:szCs w:val="24"/>
          <w:lang w:val="ro-RO"/>
        </w:rPr>
        <w:t>prin vizite de monitorizare și vizite la fața locului</w:t>
      </w:r>
      <w:r w:rsidR="00CF3ADA" w:rsidRPr="00100E5C">
        <w:rPr>
          <w:rFonts w:ascii="Calibri" w:hAnsi="Calibri" w:cs="Calibri"/>
          <w:sz w:val="22"/>
          <w:szCs w:val="24"/>
          <w:lang w:val="ro-RO"/>
        </w:rPr>
        <w:t>,</w:t>
      </w:r>
      <w:r w:rsidRPr="00100E5C">
        <w:rPr>
          <w:rFonts w:ascii="Calibri" w:hAnsi="Calibri" w:cs="Calibri"/>
          <w:sz w:val="22"/>
          <w:szCs w:val="24"/>
          <w:lang w:val="ro-RO"/>
        </w:rPr>
        <w:t xml:space="preserve"> pentru a </w:t>
      </w:r>
      <w:r w:rsidR="00CF3ADA" w:rsidRPr="00100E5C">
        <w:rPr>
          <w:rFonts w:ascii="Calibri" w:hAnsi="Calibri" w:cs="Calibri"/>
          <w:sz w:val="22"/>
          <w:szCs w:val="24"/>
          <w:lang w:val="ro-RO"/>
        </w:rPr>
        <w:t xml:space="preserve">verifica </w:t>
      </w:r>
      <w:r w:rsidRPr="00100E5C">
        <w:rPr>
          <w:rFonts w:ascii="Calibri" w:hAnsi="Calibri" w:cs="Calibri"/>
          <w:sz w:val="22"/>
          <w:szCs w:val="24"/>
          <w:lang w:val="ro-RO"/>
        </w:rPr>
        <w:t>progresul fizic al activităților</w:t>
      </w:r>
      <w:r w:rsidR="00D76A30" w:rsidRPr="00100E5C">
        <w:rPr>
          <w:rFonts w:ascii="Calibri" w:hAnsi="Calibri" w:cs="Calibri"/>
          <w:sz w:val="22"/>
          <w:szCs w:val="24"/>
          <w:lang w:val="ro-RO"/>
        </w:rPr>
        <w:t xml:space="preserve"> și </w:t>
      </w:r>
      <w:r w:rsidRPr="00100E5C">
        <w:rPr>
          <w:rFonts w:ascii="Calibri" w:hAnsi="Calibri" w:cs="Calibri"/>
          <w:sz w:val="22"/>
          <w:szCs w:val="24"/>
          <w:lang w:val="ro-RO"/>
        </w:rPr>
        <w:t>stadiul realizării indicatorilor</w:t>
      </w:r>
      <w:r w:rsidR="00D76A30" w:rsidRPr="00100E5C">
        <w:rPr>
          <w:rFonts w:ascii="Calibri" w:hAnsi="Calibri" w:cs="Calibri"/>
          <w:sz w:val="22"/>
          <w:szCs w:val="24"/>
          <w:lang w:val="ro-RO"/>
        </w:rPr>
        <w:t xml:space="preserve">, îndeplinirea </w:t>
      </w:r>
      <w:r w:rsidR="00E80F3A" w:rsidRPr="00100E5C">
        <w:rPr>
          <w:rFonts w:ascii="Calibri" w:hAnsi="Calibri" w:cs="Calibri"/>
          <w:sz w:val="22"/>
          <w:szCs w:val="24"/>
          <w:lang w:val="ro-RO"/>
        </w:rPr>
        <w:t>indicatorilor de etapă</w:t>
      </w:r>
      <w:r w:rsidR="00057EF9" w:rsidRPr="00100E5C">
        <w:rPr>
          <w:rFonts w:ascii="Calibri" w:hAnsi="Calibri" w:cs="Calibri"/>
          <w:sz w:val="22"/>
          <w:szCs w:val="24"/>
          <w:lang w:val="ro-RO"/>
        </w:rPr>
        <w:t>;</w:t>
      </w:r>
    </w:p>
    <w:p w14:paraId="283582F1" w14:textId="5583B420" w:rsidR="007502C3" w:rsidRPr="00100E5C" w:rsidRDefault="00217268" w:rsidP="00B6450E">
      <w:pPr>
        <w:pStyle w:val="ListParagraph"/>
        <w:numPr>
          <w:ilvl w:val="0"/>
          <w:numId w:val="28"/>
        </w:numPr>
        <w:ind w:right="78"/>
        <w:jc w:val="both"/>
        <w:rPr>
          <w:rFonts w:ascii="Calibri" w:hAnsi="Calibri" w:cs="Calibri"/>
          <w:sz w:val="22"/>
          <w:szCs w:val="24"/>
          <w:lang w:val="ro-RO"/>
        </w:rPr>
      </w:pPr>
      <w:r w:rsidRPr="00100E5C" w:rsidDel="00217268">
        <w:rPr>
          <w:rFonts w:ascii="Calibri" w:hAnsi="Calibri" w:cs="Calibri"/>
          <w:sz w:val="22"/>
          <w:szCs w:val="24"/>
          <w:lang w:val="ro-RO"/>
        </w:rPr>
        <w:t xml:space="preserve"> </w:t>
      </w:r>
      <w:r w:rsidR="007502C3" w:rsidRPr="00100E5C">
        <w:rPr>
          <w:rFonts w:ascii="Calibri" w:hAnsi="Calibri" w:cs="Calibri"/>
          <w:sz w:val="22"/>
          <w:szCs w:val="24"/>
          <w:lang w:val="ro-RO"/>
        </w:rPr>
        <w:t xml:space="preserve">prin vizite pe teren la beneficiarii proiectelor, post-implementare, pe perioada în care beneficiarul/liderul de parteneriat au obligația de a asigura </w:t>
      </w:r>
      <w:r w:rsidRPr="00100E5C">
        <w:rPr>
          <w:rFonts w:ascii="Calibri" w:hAnsi="Calibri" w:cs="Calibri"/>
          <w:sz w:val="22"/>
          <w:szCs w:val="24"/>
          <w:lang w:val="ro-RO"/>
        </w:rPr>
        <w:t xml:space="preserve">sustenabilitatea/durabilitatea proiectului, respectiv </w:t>
      </w:r>
      <w:r w:rsidR="007502C3" w:rsidRPr="00100E5C">
        <w:rPr>
          <w:rFonts w:ascii="Calibri" w:hAnsi="Calibri" w:cs="Calibri"/>
          <w:sz w:val="22"/>
          <w:szCs w:val="24"/>
          <w:lang w:val="ro-RO"/>
        </w:rPr>
        <w:t xml:space="preserve">caracterul durabil al operațiunilor potrivit prevederilor art. 65 din Regulamentul (UE) 2021/1060, </w:t>
      </w:r>
      <w:r w:rsidR="00AE75DA" w:rsidRPr="00100E5C">
        <w:rPr>
          <w:rFonts w:ascii="Calibri" w:hAnsi="Calibri" w:cs="Calibri"/>
          <w:sz w:val="22"/>
          <w:szCs w:val="24"/>
          <w:lang w:val="ro-RO"/>
        </w:rPr>
        <w:t xml:space="preserve">după caz. </w:t>
      </w:r>
    </w:p>
    <w:p w14:paraId="02D41B32" w14:textId="2AC5554E" w:rsidR="00E80F3A" w:rsidRPr="00100E5C" w:rsidRDefault="00FB1E8A"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Pentru a furniza informațiile necesare AM/OI pentru monitorizarea proiect</w:t>
      </w:r>
      <w:r w:rsidR="005156B6" w:rsidRPr="00100E5C">
        <w:rPr>
          <w:rFonts w:ascii="Calibri" w:hAnsi="Calibri" w:cs="Calibri"/>
          <w:sz w:val="22"/>
          <w:szCs w:val="24"/>
          <w:lang w:val="ro-RO"/>
        </w:rPr>
        <w:t>ului</w:t>
      </w:r>
      <w:r w:rsidR="00CE79E2" w:rsidRPr="00100E5C">
        <w:rPr>
          <w:rFonts w:ascii="Calibri" w:hAnsi="Calibri" w:cs="Calibri"/>
          <w:sz w:val="22"/>
          <w:szCs w:val="24"/>
          <w:lang w:val="ro-RO"/>
        </w:rPr>
        <w:t xml:space="preserve">, </w:t>
      </w:r>
      <w:r w:rsidR="005156B6" w:rsidRPr="00100E5C">
        <w:rPr>
          <w:rFonts w:ascii="Calibri" w:hAnsi="Calibri" w:cs="Calibri"/>
          <w:sz w:val="22"/>
          <w:szCs w:val="24"/>
          <w:lang w:val="ro-RO"/>
        </w:rPr>
        <w:t xml:space="preserve">Beneficiarul </w:t>
      </w:r>
      <w:r w:rsidR="004D76CE" w:rsidRPr="00100E5C">
        <w:rPr>
          <w:rFonts w:ascii="Calibri" w:hAnsi="Calibri" w:cs="Calibri"/>
          <w:sz w:val="22"/>
          <w:szCs w:val="24"/>
          <w:lang w:val="ro-RO"/>
        </w:rPr>
        <w:t>elaborează</w:t>
      </w:r>
      <w:r w:rsidR="00CE79E2" w:rsidRPr="00100E5C">
        <w:rPr>
          <w:rFonts w:ascii="Calibri" w:hAnsi="Calibri" w:cs="Calibri"/>
          <w:sz w:val="22"/>
          <w:szCs w:val="24"/>
          <w:lang w:val="ro-RO"/>
        </w:rPr>
        <w:t xml:space="preserve"> Rapo</w:t>
      </w:r>
      <w:r w:rsidR="00DF542E" w:rsidRPr="00100E5C">
        <w:rPr>
          <w:rFonts w:ascii="Calibri" w:hAnsi="Calibri" w:cs="Calibri"/>
          <w:sz w:val="22"/>
          <w:szCs w:val="24"/>
          <w:lang w:val="ro-RO"/>
        </w:rPr>
        <w:t>arte</w:t>
      </w:r>
      <w:r w:rsidR="00CE79E2" w:rsidRPr="00100E5C">
        <w:rPr>
          <w:rFonts w:ascii="Calibri" w:hAnsi="Calibri" w:cs="Calibri"/>
          <w:sz w:val="22"/>
          <w:szCs w:val="24"/>
          <w:lang w:val="ro-RO"/>
        </w:rPr>
        <w:t xml:space="preserve"> de progres</w:t>
      </w:r>
      <w:r w:rsidR="00314639" w:rsidRPr="00100E5C">
        <w:rPr>
          <w:rFonts w:ascii="Calibri" w:hAnsi="Calibri" w:cs="Calibri"/>
          <w:sz w:val="22"/>
          <w:szCs w:val="24"/>
          <w:lang w:val="ro-RO"/>
        </w:rPr>
        <w:t xml:space="preserve">, cu o frecvență </w:t>
      </w:r>
      <w:r w:rsidR="00E80F3A" w:rsidRPr="00100E5C">
        <w:rPr>
          <w:rFonts w:ascii="Calibri" w:hAnsi="Calibri" w:cs="Calibri"/>
          <w:sz w:val="22"/>
          <w:szCs w:val="24"/>
          <w:lang w:val="ro-RO"/>
        </w:rPr>
        <w:t xml:space="preserve">de ____se va indica </w:t>
      </w:r>
      <w:r w:rsidR="003B4ACF" w:rsidRPr="00100E5C">
        <w:rPr>
          <w:rFonts w:ascii="Calibri" w:hAnsi="Calibri" w:cs="Calibri"/>
          <w:sz w:val="22"/>
          <w:szCs w:val="24"/>
          <w:lang w:val="ro-RO"/>
        </w:rPr>
        <w:t>de către</w:t>
      </w:r>
      <w:r w:rsidR="00E80F3A" w:rsidRPr="00100E5C">
        <w:rPr>
          <w:rFonts w:ascii="Calibri" w:hAnsi="Calibri" w:cs="Calibri"/>
          <w:sz w:val="22"/>
          <w:szCs w:val="24"/>
          <w:lang w:val="ro-RO"/>
        </w:rPr>
        <w:t xml:space="preserve"> fiecare AM/OI perioada de raportare aplicabilă fiecărui program/priorități/apel de proiecte</w:t>
      </w:r>
      <w:r w:rsidR="00AE75DA" w:rsidRPr="00100E5C">
        <w:rPr>
          <w:rFonts w:ascii="Calibri" w:hAnsi="Calibri" w:cs="Calibri"/>
          <w:sz w:val="22"/>
          <w:szCs w:val="24"/>
          <w:lang w:val="ro-RO"/>
        </w:rPr>
        <w:t>___</w:t>
      </w:r>
      <w:r w:rsidR="00E80F3A" w:rsidRPr="00100E5C">
        <w:rPr>
          <w:rFonts w:ascii="Calibri" w:hAnsi="Calibri" w:cs="Calibri"/>
          <w:sz w:val="22"/>
          <w:szCs w:val="24"/>
          <w:lang w:val="ro-RO"/>
        </w:rPr>
        <w:t xml:space="preserve"> </w:t>
      </w:r>
      <w:r w:rsidR="00AE75DA" w:rsidRPr="00100E5C">
        <w:rPr>
          <w:rFonts w:ascii="Calibri" w:hAnsi="Calibri" w:cs="Calibri"/>
          <w:sz w:val="22"/>
          <w:szCs w:val="24"/>
          <w:lang w:val="ro-RO"/>
        </w:rPr>
        <w:t>în conformitate cu prevederile prezentului contract de finanțare/decizii de finanțare</w:t>
      </w:r>
      <w:r w:rsidR="001C2B85" w:rsidRPr="00100E5C">
        <w:rPr>
          <w:rFonts w:ascii="Calibri" w:hAnsi="Calibri" w:cs="Calibri"/>
          <w:sz w:val="22"/>
          <w:szCs w:val="24"/>
          <w:lang w:val="ro-RO"/>
        </w:rPr>
        <w:t xml:space="preserve">. </w:t>
      </w:r>
    </w:p>
    <w:p w14:paraId="02FF2435" w14:textId="579E44B8" w:rsidR="004D76CE" w:rsidRPr="00100E5C" w:rsidRDefault="005C6BA6"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lastRenderedPageBreak/>
        <w:t>Raportul de progres se generează prin sistemul informatic  MySMIS2021/SMIS2021+ de către beneficiar și se transmite AM/OI în 30 de zile de la finalizarea perioadei de raportare.</w:t>
      </w:r>
    </w:p>
    <w:p w14:paraId="1C206F9E" w14:textId="29A6707F" w:rsidR="00E50D77" w:rsidRPr="00100E5C" w:rsidRDefault="007C6B04"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w:t>
      </w:r>
      <w:r w:rsidR="00AB5E7E" w:rsidRPr="00100E5C">
        <w:rPr>
          <w:rFonts w:ascii="Calibri" w:hAnsi="Calibri" w:cs="Calibri"/>
          <w:sz w:val="22"/>
          <w:szCs w:val="24"/>
          <w:lang w:val="ro-RO"/>
        </w:rPr>
        <w:t>l</w:t>
      </w:r>
      <w:r w:rsidRPr="00100E5C">
        <w:rPr>
          <w:rFonts w:ascii="Calibri" w:hAnsi="Calibri" w:cs="Calibri"/>
          <w:sz w:val="22"/>
          <w:szCs w:val="24"/>
          <w:lang w:val="ro-RO"/>
        </w:rPr>
        <w:t xml:space="preserve"> proiectelor care presupun execuție de lucr</w:t>
      </w:r>
      <w:r w:rsidR="0040089A" w:rsidRPr="00100E5C">
        <w:rPr>
          <w:rFonts w:ascii="Calibri" w:hAnsi="Calibri" w:cs="Calibri"/>
          <w:sz w:val="22"/>
          <w:szCs w:val="24"/>
          <w:lang w:val="ro-RO"/>
        </w:rPr>
        <w:t>ă</w:t>
      </w:r>
      <w:r w:rsidRPr="00100E5C">
        <w:rPr>
          <w:rFonts w:ascii="Calibri" w:hAnsi="Calibri" w:cs="Calibri"/>
          <w:sz w:val="22"/>
          <w:szCs w:val="24"/>
          <w:lang w:val="ro-RO"/>
        </w:rPr>
        <w:t>ri, r</w:t>
      </w:r>
      <w:r w:rsidR="001C2B85" w:rsidRPr="00100E5C">
        <w:rPr>
          <w:rFonts w:ascii="Calibri" w:hAnsi="Calibri" w:cs="Calibri"/>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100E5C">
        <w:rPr>
          <w:rFonts w:ascii="Calibri" w:hAnsi="Calibri" w:cs="Calibri"/>
          <w:sz w:val="22"/>
          <w:szCs w:val="24"/>
          <w:lang w:val="ro-RO"/>
        </w:rPr>
        <w:t>.</w:t>
      </w:r>
    </w:p>
    <w:p w14:paraId="0C499B25" w14:textId="653B85E2" w:rsidR="00556B7E" w:rsidRPr="00100E5C" w:rsidRDefault="00AE75DA"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În cazul proiectelor de infrastructură și a</w:t>
      </w:r>
      <w:r w:rsidR="005D1279" w:rsidRPr="00100E5C">
        <w:rPr>
          <w:rFonts w:ascii="Calibri" w:hAnsi="Calibri" w:cs="Calibri"/>
          <w:sz w:val="22"/>
          <w:szCs w:val="24"/>
          <w:lang w:val="ro-RO"/>
        </w:rPr>
        <w:t>l</w:t>
      </w:r>
      <w:r w:rsidRPr="00100E5C">
        <w:rPr>
          <w:rFonts w:ascii="Calibri" w:hAnsi="Calibri" w:cs="Calibri"/>
          <w:sz w:val="22"/>
          <w:szCs w:val="24"/>
          <w:lang w:val="ro-RO"/>
        </w:rPr>
        <w:t xml:space="preserve"> proiectelor care presupun execuție de lucrări,</w:t>
      </w:r>
      <w:r w:rsidRPr="00100E5C" w:rsidDel="00FF418F">
        <w:rPr>
          <w:rFonts w:ascii="Calibri" w:hAnsi="Calibri" w:cs="Calibri"/>
          <w:sz w:val="22"/>
          <w:szCs w:val="24"/>
          <w:lang w:val="ro-RO"/>
        </w:rPr>
        <w:t xml:space="preserve"> </w:t>
      </w:r>
      <w:r w:rsidR="00556B7E" w:rsidRPr="00100E5C">
        <w:rPr>
          <w:rFonts w:ascii="Calibri" w:hAnsi="Calibri" w:cs="Calibri"/>
          <w:sz w:val="22"/>
          <w:szCs w:val="24"/>
          <w:lang w:val="ro-RO"/>
        </w:rPr>
        <w:t xml:space="preserve">AM/OI </w:t>
      </w:r>
      <w:r w:rsidR="00C660D1" w:rsidRPr="00100E5C">
        <w:rPr>
          <w:rFonts w:ascii="Calibri" w:hAnsi="Calibri" w:cs="Calibri"/>
          <w:sz w:val="22"/>
          <w:szCs w:val="24"/>
          <w:lang w:val="ro-RO"/>
        </w:rPr>
        <w:t>poate</w:t>
      </w:r>
      <w:r w:rsidR="00556B7E" w:rsidRPr="00100E5C">
        <w:rPr>
          <w:rFonts w:ascii="Calibri" w:hAnsi="Calibri" w:cs="Calibri"/>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100E5C">
        <w:rPr>
          <w:rFonts w:ascii="Calibri" w:hAnsi="Calibri" w:cs="Calibri"/>
          <w:sz w:val="22"/>
          <w:szCs w:val="24"/>
          <w:lang w:val="ro-RO"/>
        </w:rPr>
        <w:t>, generate de MySMIS2021/SMIS2021+ în baza informațiilor lunare transmise de beneficiari și/sau contractori/subcontractori</w:t>
      </w:r>
      <w:r w:rsidR="00AC5A40" w:rsidRPr="00100E5C">
        <w:rPr>
          <w:rFonts w:ascii="Calibri" w:eastAsia="Calibri" w:hAnsi="Calibri" w:cs="Calibri"/>
          <w:kern w:val="2"/>
          <w:sz w:val="22"/>
          <w:szCs w:val="24"/>
          <w:bdr w:val="none" w:sz="0" w:space="0" w:color="auto" w:frame="1"/>
          <w:shd w:val="clear" w:color="auto" w:fill="FFFFFF"/>
          <w:lang w:val="ro-RO"/>
          <w14:ligatures w14:val="standardContextual"/>
        </w:rPr>
        <w:t>.</w:t>
      </w:r>
    </w:p>
    <w:p w14:paraId="51D3B09D" w14:textId="03B2FBEE" w:rsidR="00AE75DA" w:rsidRPr="00100E5C" w:rsidRDefault="00AE75DA" w:rsidP="00B6450E">
      <w:pPr>
        <w:pStyle w:val="ListParagraph"/>
        <w:numPr>
          <w:ilvl w:val="0"/>
          <w:numId w:val="27"/>
        </w:numPr>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vor verifica și confirma îndeplinirea indicatorilor de etapă, în conformitate cu Planul de monitorizare a proiectului. </w:t>
      </w:r>
    </w:p>
    <w:p w14:paraId="412B55D2" w14:textId="1C6F8559" w:rsidR="00AE75DA" w:rsidRPr="00100E5C" w:rsidRDefault="00AE75DA" w:rsidP="00B6450E">
      <w:pPr>
        <w:pStyle w:val="ListParagraph"/>
        <w:numPr>
          <w:ilvl w:val="0"/>
          <w:numId w:val="27"/>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 xml:space="preserve">În procesul de monitorizare a proiectelor, AM/OI întreprinde </w:t>
      </w:r>
      <w:r w:rsidR="00EC1479" w:rsidRPr="00100E5C">
        <w:rPr>
          <w:rFonts w:ascii="Calibri" w:hAnsi="Calibri" w:cs="Calibri"/>
          <w:sz w:val="22"/>
          <w:szCs w:val="24"/>
          <w:lang w:val="ro-RO"/>
        </w:rPr>
        <w:t>măsuri de</w:t>
      </w:r>
      <w:r w:rsidRPr="00100E5C">
        <w:rPr>
          <w:rFonts w:ascii="Calibri" w:hAnsi="Calibri" w:cs="Calibri"/>
          <w:sz w:val="22"/>
          <w:szCs w:val="24"/>
          <w:lang w:val="ro-RO"/>
        </w:rPr>
        <w:t xml:space="preserve"> sprijini</w:t>
      </w:r>
      <w:r w:rsidR="00EC1479" w:rsidRPr="00100E5C">
        <w:rPr>
          <w:rFonts w:ascii="Calibri" w:hAnsi="Calibri" w:cs="Calibri"/>
          <w:sz w:val="22"/>
          <w:szCs w:val="24"/>
          <w:lang w:val="ro-RO"/>
        </w:rPr>
        <w:t>re a</w:t>
      </w:r>
      <w:r w:rsidRPr="00100E5C">
        <w:rPr>
          <w:rFonts w:ascii="Calibri" w:hAnsi="Calibri" w:cs="Calibri"/>
          <w:sz w:val="22"/>
          <w:szCs w:val="24"/>
          <w:lang w:val="ro-RO"/>
        </w:rPr>
        <w:t xml:space="preserve"> beneficiarul</w:t>
      </w:r>
      <w:r w:rsidR="00EC1479" w:rsidRPr="00100E5C">
        <w:rPr>
          <w:rFonts w:ascii="Calibri" w:hAnsi="Calibri" w:cs="Calibri"/>
          <w:sz w:val="22"/>
          <w:szCs w:val="24"/>
          <w:lang w:val="ro-RO"/>
        </w:rPr>
        <w:t>ui</w:t>
      </w:r>
      <w:r w:rsidRPr="00100E5C">
        <w:rPr>
          <w:rFonts w:ascii="Calibri" w:hAnsi="Calibri" w:cs="Calibri"/>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100E5C">
        <w:rPr>
          <w:rFonts w:ascii="Calibri" w:hAnsi="Calibri" w:cs="Calibri"/>
          <w:sz w:val="22"/>
          <w:szCs w:val="24"/>
          <w:lang w:val="ro-RO"/>
        </w:rPr>
        <w:t xml:space="preserve"> a</w:t>
      </w:r>
      <w:r w:rsidRPr="00100E5C">
        <w:rPr>
          <w:rFonts w:ascii="Calibri" w:hAnsi="Calibri" w:cs="Calibri"/>
          <w:sz w:val="22"/>
          <w:szCs w:val="24"/>
          <w:lang w:val="ro-RO"/>
        </w:rPr>
        <w:t xml:space="preserve"> contractului de finanțare, în condițiile prevăzute de legislația în vigoare. </w:t>
      </w:r>
    </w:p>
    <w:p w14:paraId="36882A83" w14:textId="1951E80C" w:rsidR="00AE75DA" w:rsidRPr="00100E5C" w:rsidRDefault="00AE75DA" w:rsidP="00B6450E">
      <w:pPr>
        <w:pStyle w:val="ListParagraph"/>
        <w:numPr>
          <w:ilvl w:val="0"/>
          <w:numId w:val="27"/>
        </w:numPr>
        <w:tabs>
          <w:tab w:val="left" w:pos="993"/>
        </w:tabs>
        <w:ind w:right="80"/>
        <w:jc w:val="both"/>
        <w:rPr>
          <w:rFonts w:ascii="Calibri" w:hAnsi="Calibri" w:cs="Calibri"/>
          <w:sz w:val="22"/>
          <w:szCs w:val="24"/>
          <w:lang w:val="ro-RO"/>
        </w:rPr>
      </w:pPr>
      <w:r w:rsidRPr="00100E5C">
        <w:rPr>
          <w:rFonts w:ascii="Calibri" w:hAnsi="Calibri" w:cs="Calibri"/>
          <w:sz w:val="22"/>
          <w:szCs w:val="24"/>
          <w:lang w:val="ro-RO"/>
        </w:rPr>
        <w:t xml:space="preserve">În situația nerealizării, la termen, a indicatorilor de etapă, AM/OI adoptă și implementează, în funcție de riscurile identificate, acțiuni și măsuri de monitorizare consolidată care sunt detaliate în </w:t>
      </w:r>
      <w:r w:rsidR="00C660D1" w:rsidRPr="00100E5C">
        <w:rPr>
          <w:rFonts w:ascii="Calibri" w:hAnsi="Calibri" w:cs="Calibri"/>
          <w:sz w:val="22"/>
          <w:szCs w:val="24"/>
          <w:lang w:val="ro-RO"/>
        </w:rPr>
        <w:t>Condițiile</w:t>
      </w:r>
      <w:r w:rsidRPr="00100E5C">
        <w:rPr>
          <w:rFonts w:ascii="Calibri" w:hAnsi="Calibri" w:cs="Calibri"/>
          <w:sz w:val="22"/>
          <w:szCs w:val="24"/>
          <w:lang w:val="ro-RO"/>
        </w:rPr>
        <w:t xml:space="preserve"> specifice ale prezentului contract de finanțare.</w:t>
      </w:r>
      <w:r w:rsidRPr="00100E5C" w:rsidDel="00AD58B6">
        <w:rPr>
          <w:rFonts w:ascii="Calibri" w:hAnsi="Calibri" w:cs="Calibri"/>
          <w:sz w:val="22"/>
          <w:szCs w:val="24"/>
          <w:lang w:val="ro-RO"/>
        </w:rPr>
        <w:t xml:space="preserve"> </w:t>
      </w:r>
    </w:p>
    <w:p w14:paraId="58C8A698" w14:textId="4649217C" w:rsidR="00E362BF" w:rsidRPr="00100E5C" w:rsidRDefault="00EC1479" w:rsidP="00B6450E">
      <w:pPr>
        <w:pStyle w:val="ListParagraph"/>
        <w:numPr>
          <w:ilvl w:val="0"/>
          <w:numId w:val="27"/>
        </w:numPr>
        <w:tabs>
          <w:tab w:val="left" w:pos="851"/>
        </w:tabs>
        <w:jc w:val="both"/>
        <w:rPr>
          <w:rFonts w:ascii="Calibri" w:hAnsi="Calibri" w:cs="Calibri"/>
          <w:sz w:val="18"/>
          <w:lang w:val="ro-RO"/>
        </w:rPr>
      </w:pPr>
      <w:r w:rsidRPr="00100E5C">
        <w:rPr>
          <w:rFonts w:ascii="Calibri" w:hAnsi="Calibri" w:cs="Calibri"/>
          <w:sz w:val="22"/>
          <w:szCs w:val="24"/>
          <w:lang w:val="ro-RO"/>
        </w:rPr>
        <w:t xml:space="preserve"> </w:t>
      </w:r>
      <w:r w:rsidR="009B4A5E" w:rsidRPr="00100E5C">
        <w:rPr>
          <w:rFonts w:ascii="Calibri" w:hAnsi="Calibri" w:cs="Calibri"/>
          <w:sz w:val="22"/>
          <w:szCs w:val="24"/>
          <w:lang w:val="ro-RO"/>
        </w:rPr>
        <w:t>Î</w:t>
      </w:r>
      <w:r w:rsidRPr="00100E5C">
        <w:rPr>
          <w:rFonts w:ascii="Calibri" w:hAnsi="Calibri" w:cs="Calibri"/>
          <w:sz w:val="22"/>
          <w:szCs w:val="24"/>
          <w:lang w:val="ro-RO"/>
        </w:rPr>
        <w:t xml:space="preserve">n completarea măsurilor consolidate de monitorizare, </w:t>
      </w:r>
      <w:r w:rsidR="007C6B04" w:rsidRPr="00100E5C">
        <w:rPr>
          <w:rFonts w:ascii="Calibri" w:hAnsi="Calibri" w:cs="Calibri"/>
          <w:sz w:val="22"/>
          <w:szCs w:val="24"/>
          <w:lang w:val="ro-RO"/>
        </w:rPr>
        <w:t xml:space="preserve">AM/OI poate să aplice </w:t>
      </w:r>
      <w:r w:rsidR="00E362BF" w:rsidRPr="00100E5C">
        <w:rPr>
          <w:rFonts w:ascii="Calibri" w:hAnsi="Calibri" w:cs="Calibri"/>
          <w:sz w:val="22"/>
          <w:szCs w:val="24"/>
          <w:lang w:val="ro-RO"/>
        </w:rPr>
        <w:t xml:space="preserve">una sau mai multe din următoarele </w:t>
      </w:r>
      <w:r w:rsidR="007C6B04" w:rsidRPr="00100E5C">
        <w:rPr>
          <w:rFonts w:ascii="Calibri" w:hAnsi="Calibri" w:cs="Calibri"/>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100E5C">
        <w:rPr>
          <w:rFonts w:ascii="Calibri" w:hAnsi="Calibri" w:cs="Calibri"/>
          <w:sz w:val="22"/>
          <w:szCs w:val="24"/>
          <w:lang w:val="ro-RO"/>
        </w:rPr>
        <w:t> :</w:t>
      </w:r>
      <w:r w:rsidR="009B4A5E" w:rsidRPr="00100E5C" w:rsidDel="009B4A5E">
        <w:rPr>
          <w:rFonts w:ascii="Calibri" w:hAnsi="Calibri" w:cs="Calibri"/>
          <w:sz w:val="22"/>
          <w:szCs w:val="24"/>
          <w:lang w:val="ro-RO"/>
        </w:rPr>
        <w:t xml:space="preserve"> </w:t>
      </w:r>
      <w:r w:rsidR="00E362BF" w:rsidRPr="00100E5C">
        <w:rPr>
          <w:rFonts w:ascii="Calibri" w:hAnsi="Calibri" w:cs="Calibri"/>
          <w:sz w:val="22"/>
          <w:szCs w:val="24"/>
          <w:lang w:val="ro-RO"/>
        </w:rPr>
        <w:t xml:space="preserve">___Se va </w:t>
      </w:r>
      <w:r w:rsidR="009B4A5E" w:rsidRPr="00100E5C">
        <w:rPr>
          <w:rFonts w:ascii="Calibri" w:hAnsi="Calibri" w:cs="Calibri"/>
          <w:sz w:val="22"/>
          <w:szCs w:val="24"/>
          <w:lang w:val="ro-RO"/>
        </w:rPr>
        <w:t xml:space="preserve">preciza </w:t>
      </w:r>
      <w:r w:rsidR="00E362BF" w:rsidRPr="00100E5C">
        <w:rPr>
          <w:rFonts w:ascii="Calibri" w:hAnsi="Calibri" w:cs="Calibri"/>
          <w:sz w:val="22"/>
          <w:szCs w:val="24"/>
          <w:lang w:val="ro-RO"/>
        </w:rPr>
        <w:t>de către fiecare AM/OI</w:t>
      </w:r>
      <w:r w:rsidR="00CD6618" w:rsidRPr="00100E5C">
        <w:rPr>
          <w:rFonts w:ascii="Calibri" w:hAnsi="Calibri" w:cs="Calibri"/>
          <w:sz w:val="22"/>
          <w:szCs w:val="24"/>
          <w:lang w:val="ro-RO"/>
        </w:rPr>
        <w:t>. Se va detalia</w:t>
      </w:r>
      <w:r w:rsidR="009B4A5E" w:rsidRPr="00100E5C">
        <w:rPr>
          <w:rFonts w:ascii="Calibri" w:hAnsi="Calibri" w:cs="Calibri"/>
          <w:sz w:val="22"/>
          <w:szCs w:val="24"/>
          <w:lang w:val="ro-RO"/>
        </w:rPr>
        <w:t xml:space="preserve"> în Condițiile specifice</w:t>
      </w:r>
      <w:r w:rsidR="00E362BF" w:rsidRPr="00100E5C">
        <w:rPr>
          <w:rFonts w:ascii="Calibri" w:hAnsi="Calibri" w:cs="Calibri"/>
          <w:sz w:val="22"/>
          <w:szCs w:val="24"/>
          <w:lang w:val="ro-RO"/>
        </w:rPr>
        <w:t xml:space="preserve"> </w:t>
      </w:r>
      <w:r w:rsidR="00CC5BB8" w:rsidRPr="00100E5C">
        <w:rPr>
          <w:rFonts w:ascii="Calibri" w:hAnsi="Calibri" w:cs="Calibri"/>
          <w:sz w:val="22"/>
          <w:szCs w:val="24"/>
          <w:lang w:val="ro-RO"/>
        </w:rPr>
        <w:t>, după caz.</w:t>
      </w:r>
      <w:r w:rsidR="00E362BF" w:rsidRPr="00100E5C">
        <w:rPr>
          <w:rFonts w:ascii="Calibri" w:hAnsi="Calibri" w:cs="Calibri"/>
          <w:sz w:val="22"/>
          <w:szCs w:val="24"/>
          <w:lang w:val="ro-RO"/>
        </w:rPr>
        <w:t>_____</w:t>
      </w:r>
    </w:p>
    <w:p w14:paraId="433D0B53" w14:textId="6F665166" w:rsidR="001C2B85" w:rsidRPr="00100E5C" w:rsidRDefault="001C2B85" w:rsidP="00B6450E">
      <w:pPr>
        <w:pStyle w:val="ListParagraph"/>
        <w:numPr>
          <w:ilvl w:val="0"/>
          <w:numId w:val="27"/>
        </w:numPr>
        <w:tabs>
          <w:tab w:val="left" w:pos="851"/>
        </w:tabs>
        <w:jc w:val="both"/>
        <w:rPr>
          <w:rFonts w:ascii="Calibri" w:hAnsi="Calibri" w:cs="Calibri"/>
          <w:sz w:val="22"/>
          <w:szCs w:val="24"/>
          <w:lang w:val="ro-RO"/>
        </w:rPr>
      </w:pPr>
      <w:r w:rsidRPr="00100E5C">
        <w:rPr>
          <w:rFonts w:ascii="Calibri" w:hAnsi="Calibri" w:cs="Calibri"/>
          <w:sz w:val="22"/>
          <w:szCs w:val="24"/>
          <w:lang w:val="ro-RO"/>
        </w:rPr>
        <w:t xml:space="preserve">AM/OI elaborează Raportul de vizită care se </w:t>
      </w:r>
      <w:r w:rsidR="00464567" w:rsidRPr="00100E5C">
        <w:rPr>
          <w:rFonts w:ascii="Calibri" w:hAnsi="Calibri" w:cs="Calibri"/>
          <w:sz w:val="22"/>
          <w:szCs w:val="24"/>
          <w:lang w:val="ro-RO"/>
        </w:rPr>
        <w:t>generează prin sistemul</w:t>
      </w:r>
      <w:r w:rsidRPr="00100E5C">
        <w:rPr>
          <w:rFonts w:ascii="Calibri" w:hAnsi="Calibri" w:cs="Calibri"/>
          <w:sz w:val="22"/>
          <w:szCs w:val="24"/>
          <w:lang w:val="ro-RO"/>
        </w:rPr>
        <w:t xml:space="preserve"> informatic MySMIS202</w:t>
      </w:r>
      <w:r w:rsidR="00FB50D7" w:rsidRPr="00100E5C">
        <w:rPr>
          <w:rFonts w:ascii="Calibri" w:hAnsi="Calibri" w:cs="Calibri"/>
          <w:sz w:val="22"/>
          <w:szCs w:val="24"/>
          <w:lang w:val="ro-RO"/>
        </w:rPr>
        <w:t>1</w:t>
      </w:r>
      <w:r w:rsidR="00464567" w:rsidRPr="00100E5C">
        <w:rPr>
          <w:rFonts w:ascii="Calibri" w:hAnsi="Calibri" w:cs="Calibri"/>
          <w:sz w:val="22"/>
          <w:szCs w:val="24"/>
          <w:lang w:val="ro-RO"/>
        </w:rPr>
        <w:t xml:space="preserve"> în termen de 10 zile lucrătoare de la data vizitei efectuată la fața locului</w:t>
      </w:r>
      <w:r w:rsidR="00FB50D7" w:rsidRPr="00100E5C">
        <w:rPr>
          <w:rFonts w:ascii="Calibri" w:hAnsi="Calibri" w:cs="Calibri"/>
          <w:sz w:val="22"/>
          <w:szCs w:val="24"/>
          <w:lang w:val="ro-RO"/>
        </w:rPr>
        <w:t>. Raportul de vizită poate include acțiuni corective și recomandări adresate beneficiarului, precum și termenele de realizare</w:t>
      </w:r>
      <w:r w:rsidR="001F7B84" w:rsidRPr="00100E5C">
        <w:rPr>
          <w:rFonts w:ascii="Calibri" w:hAnsi="Calibri" w:cs="Calibri"/>
          <w:sz w:val="22"/>
          <w:szCs w:val="24"/>
          <w:lang w:val="ro-RO"/>
        </w:rPr>
        <w:t xml:space="preserve"> care sunt obligatorii de </w:t>
      </w:r>
      <w:r w:rsidR="006F23C7" w:rsidRPr="00100E5C">
        <w:rPr>
          <w:rFonts w:ascii="Calibri" w:hAnsi="Calibri" w:cs="Calibri"/>
          <w:sz w:val="22"/>
          <w:szCs w:val="24"/>
          <w:lang w:val="ro-RO"/>
        </w:rPr>
        <w:t>respectat</w:t>
      </w:r>
      <w:r w:rsidR="001F7B84" w:rsidRPr="00100E5C">
        <w:rPr>
          <w:rFonts w:ascii="Calibri" w:hAnsi="Calibri" w:cs="Calibri"/>
          <w:sz w:val="22"/>
          <w:szCs w:val="24"/>
          <w:lang w:val="ro-RO"/>
        </w:rPr>
        <w:t xml:space="preserve"> </w:t>
      </w:r>
      <w:r w:rsidR="003E5908" w:rsidRPr="00100E5C">
        <w:rPr>
          <w:rFonts w:ascii="Calibri" w:hAnsi="Calibri" w:cs="Calibri"/>
          <w:sz w:val="22"/>
          <w:szCs w:val="24"/>
          <w:lang w:val="ro-RO"/>
        </w:rPr>
        <w:t xml:space="preserve">de către </w:t>
      </w:r>
      <w:r w:rsidR="001F7B84" w:rsidRPr="00100E5C">
        <w:rPr>
          <w:rFonts w:ascii="Calibri" w:hAnsi="Calibri" w:cs="Calibri"/>
          <w:sz w:val="22"/>
          <w:szCs w:val="24"/>
          <w:lang w:val="ro-RO"/>
        </w:rPr>
        <w:t>beneficiar</w:t>
      </w:r>
      <w:r w:rsidR="00FB50D7" w:rsidRPr="00100E5C">
        <w:rPr>
          <w:rFonts w:ascii="Calibri" w:hAnsi="Calibri" w:cs="Calibri"/>
          <w:sz w:val="22"/>
          <w:szCs w:val="24"/>
          <w:lang w:val="ro-RO"/>
        </w:rPr>
        <w:t xml:space="preserve">. </w:t>
      </w:r>
    </w:p>
    <w:p w14:paraId="26146D4B" w14:textId="2ABEEDDB" w:rsidR="00FB50D7" w:rsidRPr="00100E5C" w:rsidRDefault="00FB50D7" w:rsidP="00B6450E">
      <w:pPr>
        <w:pStyle w:val="ListParagraph"/>
        <w:numPr>
          <w:ilvl w:val="0"/>
          <w:numId w:val="27"/>
        </w:numPr>
        <w:tabs>
          <w:tab w:val="left" w:pos="851"/>
        </w:tabs>
        <w:jc w:val="both"/>
        <w:rPr>
          <w:rFonts w:ascii="Calibri" w:hAnsi="Calibri" w:cs="Calibri"/>
          <w:sz w:val="22"/>
          <w:szCs w:val="24"/>
          <w:lang w:val="ro-RO"/>
        </w:rPr>
      </w:pPr>
      <w:r w:rsidRPr="00100E5C">
        <w:rPr>
          <w:rFonts w:ascii="Calibri" w:hAnsi="Calibri" w:cs="Calibri"/>
          <w:sz w:val="22"/>
          <w:szCs w:val="24"/>
          <w:lang w:val="ro-RO"/>
        </w:rPr>
        <w:t>În procesul de monitorizare a proiectelor</w:t>
      </w:r>
      <w:r w:rsidR="007512B2" w:rsidRPr="00100E5C">
        <w:rPr>
          <w:rFonts w:ascii="Calibri" w:hAnsi="Calibri" w:cs="Calibri"/>
          <w:sz w:val="22"/>
          <w:szCs w:val="24"/>
          <w:lang w:val="ro-RO"/>
        </w:rPr>
        <w:t>,</w:t>
      </w:r>
      <w:r w:rsidRPr="00100E5C">
        <w:rPr>
          <w:rFonts w:ascii="Calibri" w:hAnsi="Calibri" w:cs="Calibri"/>
          <w:sz w:val="22"/>
          <w:szCs w:val="24"/>
          <w:lang w:val="ro-RO"/>
        </w:rPr>
        <w:t xml:space="preserve"> AM/OI </w:t>
      </w:r>
      <w:r w:rsidR="00556B7E" w:rsidRPr="00100E5C">
        <w:rPr>
          <w:rFonts w:ascii="Calibri" w:hAnsi="Calibri" w:cs="Calibri"/>
          <w:sz w:val="22"/>
          <w:szCs w:val="24"/>
          <w:lang w:val="ro-RO"/>
        </w:rPr>
        <w:t xml:space="preserve">va </w:t>
      </w:r>
      <w:r w:rsidRPr="00100E5C">
        <w:rPr>
          <w:rFonts w:ascii="Calibri" w:hAnsi="Calibri" w:cs="Calibri"/>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100E5C" w:rsidRDefault="004520B2" w:rsidP="00B6450E">
      <w:pPr>
        <w:pStyle w:val="ListParagraph"/>
        <w:numPr>
          <w:ilvl w:val="0"/>
          <w:numId w:val="2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AM/OI are dreptul să aplice, în funcție de analiza obiectivă și riscurile identificate, următoarele măsuri</w:t>
      </w:r>
      <w:r w:rsidRPr="00100E5C">
        <w:rPr>
          <w:rStyle w:val="FootnoteReference"/>
          <w:rFonts w:ascii="Calibri" w:hAnsi="Calibri" w:cs="Calibri"/>
          <w:sz w:val="22"/>
          <w:szCs w:val="24"/>
          <w:lang w:val="ro-RO"/>
        </w:rPr>
        <w:footnoteReference w:id="2"/>
      </w:r>
      <w:r w:rsidRPr="00100E5C">
        <w:rPr>
          <w:rFonts w:ascii="Calibri" w:hAnsi="Calibri" w:cs="Calibri"/>
          <w:sz w:val="22"/>
          <w:szCs w:val="24"/>
          <w:lang w:val="ro-RO"/>
        </w:rPr>
        <w:t>:</w:t>
      </w:r>
    </w:p>
    <w:p w14:paraId="3C7E1153" w14:textId="434D9B82" w:rsidR="004520B2" w:rsidRPr="00100E5C" w:rsidRDefault="004520B2"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întreruperea termenului de plată pentru cererile de plată/cererile de prefinanțare/cereril</w:t>
      </w:r>
      <w:r w:rsidR="003E5908" w:rsidRPr="00100E5C">
        <w:rPr>
          <w:rFonts w:ascii="Calibri" w:hAnsi="Calibri" w:cs="Calibri"/>
          <w:sz w:val="22"/>
          <w:szCs w:val="24"/>
          <w:lang w:val="ro-RO"/>
        </w:rPr>
        <w:t>e</w:t>
      </w:r>
      <w:r w:rsidRPr="00100E5C">
        <w:rPr>
          <w:rFonts w:ascii="Calibri" w:hAnsi="Calibri" w:cs="Calibri"/>
          <w:sz w:val="22"/>
          <w:szCs w:val="24"/>
          <w:lang w:val="ro-RO"/>
        </w:rPr>
        <w:t xml:space="preserve">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100E5C" w:rsidRDefault="004520B2"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respingerea, în tot sau în parte, a cererii de plată/cererii de prefinanțare/cererii de rambursare, în condițiile art. 25 alin. (5) din Ordonanța de urgen</w:t>
      </w:r>
      <w:r w:rsidR="00057EF9" w:rsidRPr="00100E5C">
        <w:rPr>
          <w:rFonts w:ascii="Calibri" w:hAnsi="Calibri" w:cs="Calibri"/>
          <w:sz w:val="22"/>
          <w:szCs w:val="24"/>
          <w:lang w:val="ro-RO"/>
        </w:rPr>
        <w:t>ță</w:t>
      </w:r>
      <w:r w:rsidRPr="00100E5C">
        <w:rPr>
          <w:rFonts w:ascii="Calibri" w:hAnsi="Calibri" w:cs="Calibri"/>
          <w:sz w:val="22"/>
          <w:szCs w:val="24"/>
          <w:lang w:val="ro-RO"/>
        </w:rPr>
        <w:t xml:space="preserve"> a Guvernului nr. 133/2021, dacă nu au fost transmise dovezile privind îndeplinirea indicatorului de etapă în termenul specificat la lit. a);</w:t>
      </w:r>
    </w:p>
    <w:p w14:paraId="4FC26300" w14:textId="4E6D7810" w:rsidR="00BE5625" w:rsidRPr="00100E5C" w:rsidRDefault="00BE5625"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100E5C" w:rsidRDefault="00BE5625"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suspendarea implementării proiectului, până la încetarea cauzelor obiective care afectează derularea activităților și atingerea indicatorilor de etapă;</w:t>
      </w:r>
    </w:p>
    <w:p w14:paraId="57A1EFD1" w14:textId="58A3D314" w:rsidR="00BE5625" w:rsidRPr="00100E5C" w:rsidRDefault="00BE5625" w:rsidP="00B6450E">
      <w:pPr>
        <w:pStyle w:val="CommentText"/>
        <w:numPr>
          <w:ilvl w:val="1"/>
          <w:numId w:val="29"/>
        </w:numPr>
        <w:jc w:val="both"/>
        <w:rPr>
          <w:rFonts w:ascii="Calibri" w:hAnsi="Calibri" w:cs="Calibri"/>
          <w:sz w:val="22"/>
          <w:szCs w:val="24"/>
          <w:lang w:val="ro-RO"/>
        </w:rPr>
      </w:pPr>
      <w:r w:rsidRPr="00100E5C">
        <w:rPr>
          <w:rFonts w:ascii="Calibri" w:hAnsi="Calibri" w:cs="Calibri"/>
          <w:sz w:val="22"/>
          <w:szCs w:val="24"/>
          <w:lang w:val="ro-RO"/>
        </w:rPr>
        <w:lastRenderedPageBreak/>
        <w:t xml:space="preserve">rezilierea </w:t>
      </w:r>
      <w:r w:rsidR="007512B2" w:rsidRPr="00100E5C">
        <w:rPr>
          <w:rFonts w:ascii="Calibri" w:hAnsi="Calibri" w:cs="Calibri"/>
          <w:sz w:val="22"/>
          <w:szCs w:val="24"/>
          <w:lang w:val="ro-RO"/>
        </w:rPr>
        <w:t>c</w:t>
      </w:r>
      <w:r w:rsidRPr="00100E5C">
        <w:rPr>
          <w:rFonts w:ascii="Calibri" w:hAnsi="Calibri" w:cs="Calibri"/>
          <w:sz w:val="22"/>
          <w:szCs w:val="24"/>
          <w:lang w:val="ro-RO"/>
        </w:rPr>
        <w:t xml:space="preserve">ontractului de </w:t>
      </w:r>
      <w:r w:rsidR="007512B2" w:rsidRPr="00100E5C">
        <w:rPr>
          <w:rFonts w:ascii="Calibri" w:hAnsi="Calibri" w:cs="Calibri"/>
          <w:sz w:val="22"/>
          <w:szCs w:val="24"/>
          <w:lang w:val="ro-RO"/>
        </w:rPr>
        <w:t>f</w:t>
      </w:r>
      <w:r w:rsidRPr="00100E5C">
        <w:rPr>
          <w:rFonts w:ascii="Calibri" w:hAnsi="Calibri" w:cs="Calibri"/>
          <w:sz w:val="22"/>
          <w:szCs w:val="24"/>
          <w:lang w:val="ro-RO"/>
        </w:rPr>
        <w:t xml:space="preserve">inanțare de către </w:t>
      </w:r>
      <w:r w:rsidR="00E42D83" w:rsidRPr="00100E5C">
        <w:rPr>
          <w:rFonts w:ascii="Calibri" w:hAnsi="Calibri" w:cs="Calibri"/>
          <w:sz w:val="22"/>
          <w:szCs w:val="24"/>
          <w:lang w:val="ro-RO"/>
        </w:rPr>
        <w:t>AM/OI</w:t>
      </w:r>
      <w:r w:rsidR="00F33777" w:rsidRPr="00100E5C">
        <w:rPr>
          <w:rFonts w:ascii="Calibri" w:hAnsi="Calibri" w:cs="Calibri"/>
          <w:sz w:val="22"/>
          <w:szCs w:val="24"/>
          <w:lang w:val="ro-RO"/>
        </w:rPr>
        <w:t xml:space="preserve">, în </w:t>
      </w:r>
      <w:r w:rsidR="003B4ACF" w:rsidRPr="00100E5C">
        <w:rPr>
          <w:rFonts w:ascii="Calibri" w:hAnsi="Calibri" w:cs="Calibri"/>
          <w:sz w:val="22"/>
          <w:szCs w:val="24"/>
          <w:lang w:val="ro-RO"/>
        </w:rPr>
        <w:t>condițiile</w:t>
      </w:r>
      <w:r w:rsidR="00F33777" w:rsidRPr="00100E5C">
        <w:rPr>
          <w:rFonts w:ascii="Calibri" w:hAnsi="Calibri" w:cs="Calibri"/>
          <w:sz w:val="22"/>
          <w:szCs w:val="24"/>
          <w:lang w:val="ro-RO"/>
        </w:rPr>
        <w:t xml:space="preserve"> </w:t>
      </w:r>
      <w:r w:rsidR="003B4ACF" w:rsidRPr="00100E5C">
        <w:rPr>
          <w:rFonts w:ascii="Calibri" w:hAnsi="Calibri" w:cs="Calibri"/>
          <w:sz w:val="22"/>
          <w:szCs w:val="24"/>
          <w:lang w:val="ro-RO"/>
        </w:rPr>
        <w:t>prevăzute</w:t>
      </w:r>
      <w:r w:rsidR="00F33777" w:rsidRPr="00100E5C">
        <w:rPr>
          <w:rFonts w:ascii="Calibri" w:hAnsi="Calibri" w:cs="Calibri"/>
          <w:sz w:val="22"/>
          <w:szCs w:val="24"/>
          <w:lang w:val="ro-RO"/>
        </w:rPr>
        <w:t xml:space="preserve"> </w:t>
      </w:r>
      <w:r w:rsidR="00010DE5" w:rsidRPr="00100E5C">
        <w:rPr>
          <w:rFonts w:ascii="Calibri" w:hAnsi="Calibri" w:cs="Calibri"/>
          <w:sz w:val="22"/>
          <w:szCs w:val="24"/>
          <w:lang w:val="ro-RO"/>
        </w:rPr>
        <w:t xml:space="preserve">la </w:t>
      </w:r>
      <w:r w:rsidR="00F33777" w:rsidRPr="00100E5C">
        <w:rPr>
          <w:rFonts w:ascii="Calibri" w:hAnsi="Calibri" w:cs="Calibri"/>
          <w:sz w:val="22"/>
          <w:szCs w:val="24"/>
          <w:lang w:val="ro-RO"/>
        </w:rPr>
        <w:t>art. 37</w:t>
      </w:r>
      <w:r w:rsidR="00BE56FA" w:rsidRPr="00100E5C">
        <w:rPr>
          <w:rFonts w:ascii="Calibri" w:hAnsi="Calibri" w:cs="Calibri"/>
          <w:sz w:val="22"/>
          <w:szCs w:val="24"/>
          <w:lang w:val="ro-RO"/>
        </w:rPr>
        <w:t xml:space="preserve"> și </w:t>
      </w:r>
      <w:r w:rsidR="00F33777" w:rsidRPr="00100E5C">
        <w:rPr>
          <w:rFonts w:ascii="Calibri" w:hAnsi="Calibri" w:cs="Calibri"/>
          <w:sz w:val="22"/>
          <w:szCs w:val="24"/>
          <w:lang w:val="ro-RO"/>
        </w:rPr>
        <w:t xml:space="preserve">art. 38 din </w:t>
      </w:r>
      <w:r w:rsidR="00010DE5" w:rsidRPr="00100E5C">
        <w:rPr>
          <w:rFonts w:ascii="Calibri" w:hAnsi="Calibri" w:cs="Calibri"/>
          <w:sz w:val="22"/>
          <w:szCs w:val="24"/>
          <w:lang w:val="ro-RO"/>
        </w:rPr>
        <w:t>Ordonanța de urgență a Guvernului</w:t>
      </w:r>
      <w:r w:rsidR="00F33777" w:rsidRPr="00100E5C">
        <w:rPr>
          <w:rFonts w:ascii="Calibri" w:hAnsi="Calibri" w:cs="Calibri"/>
          <w:sz w:val="22"/>
          <w:szCs w:val="24"/>
          <w:lang w:val="ro-RO"/>
        </w:rPr>
        <w:t xml:space="preserve"> nr. 133/2021</w:t>
      </w:r>
      <w:r w:rsidRPr="00100E5C">
        <w:rPr>
          <w:rFonts w:ascii="Calibri" w:hAnsi="Calibri" w:cs="Calibri"/>
          <w:sz w:val="22"/>
          <w:szCs w:val="24"/>
          <w:lang w:val="ro-RO"/>
        </w:rPr>
        <w:t>;</w:t>
      </w:r>
    </w:p>
    <w:p w14:paraId="1637F168" w14:textId="28946732" w:rsidR="00C52A6F" w:rsidRPr="00100E5C" w:rsidRDefault="00BE5625" w:rsidP="00B6450E">
      <w:pPr>
        <w:pStyle w:val="ListParagraph"/>
        <w:numPr>
          <w:ilvl w:val="1"/>
          <w:numId w:val="29"/>
        </w:numPr>
        <w:ind w:right="80"/>
        <w:jc w:val="both"/>
        <w:rPr>
          <w:rFonts w:ascii="Calibri" w:hAnsi="Calibri" w:cs="Calibri"/>
          <w:sz w:val="22"/>
          <w:szCs w:val="24"/>
          <w:lang w:val="ro-RO"/>
        </w:rPr>
      </w:pPr>
      <w:r w:rsidRPr="00100E5C">
        <w:rPr>
          <w:rFonts w:ascii="Calibri" w:hAnsi="Calibri" w:cs="Calibri"/>
          <w:sz w:val="22"/>
          <w:szCs w:val="24"/>
          <w:lang w:val="ro-RO"/>
        </w:rPr>
        <w:t>alte măsuri specifice</w:t>
      </w:r>
      <w:r w:rsidR="005942ED" w:rsidRPr="00100E5C">
        <w:rPr>
          <w:rFonts w:ascii="Calibri" w:hAnsi="Calibri" w:cs="Calibri"/>
          <w:sz w:val="22"/>
          <w:szCs w:val="24"/>
          <w:lang w:val="ro-RO"/>
        </w:rPr>
        <w:t>, în conformitate cu prevederile naționale și regulamentele europene aplicabile</w:t>
      </w:r>
      <w:r w:rsidR="00C52A6F" w:rsidRPr="00100E5C">
        <w:rPr>
          <w:rFonts w:ascii="Calibri" w:hAnsi="Calibri" w:cs="Calibri"/>
          <w:sz w:val="22"/>
          <w:szCs w:val="24"/>
          <w:lang w:val="ro-RO"/>
        </w:rPr>
        <w:t xml:space="preserve">: </w:t>
      </w:r>
      <w:r w:rsidR="009B4A5E" w:rsidRPr="00100E5C">
        <w:rPr>
          <w:rFonts w:ascii="Calibri" w:hAnsi="Calibri" w:cs="Calibri"/>
          <w:sz w:val="22"/>
          <w:szCs w:val="24"/>
          <w:lang w:val="ro-RO"/>
        </w:rPr>
        <w:t>___Se va preciza de către fiecare AM/OI în Condițiile specifice</w:t>
      </w:r>
      <w:r w:rsidR="00CC5BB8" w:rsidRPr="00100E5C">
        <w:rPr>
          <w:rFonts w:ascii="Calibri" w:hAnsi="Calibri" w:cs="Calibri"/>
          <w:sz w:val="22"/>
          <w:szCs w:val="24"/>
          <w:lang w:val="ro-RO"/>
        </w:rPr>
        <w:t>, după caz</w:t>
      </w:r>
      <w:r w:rsidR="009B4A5E" w:rsidRPr="00100E5C">
        <w:rPr>
          <w:rFonts w:ascii="Calibri" w:hAnsi="Calibri" w:cs="Calibri"/>
          <w:sz w:val="22"/>
          <w:szCs w:val="24"/>
          <w:lang w:val="ro-RO"/>
        </w:rPr>
        <w:t xml:space="preserve"> _____</w:t>
      </w:r>
      <w:r w:rsidRPr="00100E5C">
        <w:rPr>
          <w:rFonts w:ascii="Calibri" w:hAnsi="Calibri" w:cs="Calibri"/>
          <w:sz w:val="22"/>
          <w:szCs w:val="24"/>
          <w:lang w:val="ro-RO"/>
        </w:rPr>
        <w:t xml:space="preserve"> </w:t>
      </w:r>
    </w:p>
    <w:p w14:paraId="67520637" w14:textId="1353A1F8" w:rsidR="00B65A9E" w:rsidRPr="00100E5C" w:rsidRDefault="004520B2" w:rsidP="00B6450E">
      <w:pPr>
        <w:pStyle w:val="ListParagraph"/>
        <w:numPr>
          <w:ilvl w:val="0"/>
          <w:numId w:val="2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Măsurile corective specificate la alin</w:t>
      </w:r>
      <w:r w:rsidR="00B65A9E" w:rsidRPr="00100E5C">
        <w:rPr>
          <w:rFonts w:ascii="Calibri" w:hAnsi="Calibri" w:cs="Calibri"/>
          <w:sz w:val="22"/>
          <w:szCs w:val="24"/>
          <w:lang w:val="ro-RO"/>
        </w:rPr>
        <w:t>.</w:t>
      </w:r>
      <w:r w:rsidRPr="00100E5C">
        <w:rPr>
          <w:rFonts w:ascii="Calibri" w:hAnsi="Calibri" w:cs="Calibri"/>
          <w:sz w:val="22"/>
          <w:szCs w:val="24"/>
          <w:lang w:val="ro-RO"/>
        </w:rPr>
        <w:t xml:space="preserve"> (</w:t>
      </w:r>
      <w:r w:rsidR="00005D76" w:rsidRPr="00100E5C">
        <w:rPr>
          <w:rFonts w:ascii="Calibri" w:hAnsi="Calibri" w:cs="Calibri"/>
          <w:sz w:val="22"/>
          <w:szCs w:val="24"/>
          <w:lang w:val="ro-RO"/>
        </w:rPr>
        <w:t>13</w:t>
      </w:r>
      <w:r w:rsidRPr="00100E5C">
        <w:rPr>
          <w:rFonts w:ascii="Calibri" w:hAnsi="Calibri" w:cs="Calibri"/>
          <w:sz w:val="22"/>
          <w:szCs w:val="24"/>
          <w:lang w:val="ro-RO"/>
        </w:rPr>
        <w:t xml:space="preserve">) și condițiile de aplicare a acestora sunt detaliate în </w:t>
      </w:r>
      <w:r w:rsidR="007A525D" w:rsidRPr="00100E5C">
        <w:rPr>
          <w:rFonts w:ascii="Calibri" w:hAnsi="Calibri" w:cs="Calibri"/>
          <w:sz w:val="22"/>
          <w:szCs w:val="24"/>
          <w:lang w:val="ro-RO"/>
        </w:rPr>
        <w:t xml:space="preserve">Condițiile </w:t>
      </w:r>
      <w:r w:rsidRPr="00100E5C">
        <w:rPr>
          <w:rFonts w:ascii="Calibri" w:hAnsi="Calibri" w:cs="Calibri"/>
          <w:sz w:val="22"/>
          <w:szCs w:val="24"/>
          <w:lang w:val="ro-RO"/>
        </w:rPr>
        <w:t>specifice ale contractului de finanțare.</w:t>
      </w:r>
    </w:p>
    <w:p w14:paraId="7A8256B0" w14:textId="798D4D50" w:rsidR="0098760A" w:rsidRPr="00100E5C" w:rsidRDefault="00B65A9E" w:rsidP="00B6450E">
      <w:pPr>
        <w:pStyle w:val="ListParagraph"/>
        <w:numPr>
          <w:ilvl w:val="0"/>
          <w:numId w:val="27"/>
        </w:numPr>
        <w:tabs>
          <w:tab w:val="left" w:pos="851"/>
        </w:tabs>
        <w:ind w:right="80"/>
        <w:jc w:val="both"/>
        <w:rPr>
          <w:rFonts w:ascii="Calibri" w:hAnsi="Calibri" w:cs="Calibri"/>
          <w:sz w:val="22"/>
          <w:szCs w:val="24"/>
          <w:lang w:val="ro-RO"/>
        </w:rPr>
      </w:pPr>
      <w:r w:rsidRPr="00100E5C">
        <w:rPr>
          <w:rFonts w:ascii="Calibri" w:hAnsi="Calibri" w:cs="Calibri"/>
          <w:sz w:val="22"/>
          <w:szCs w:val="24"/>
          <w:lang w:val="ro-RO"/>
        </w:rPr>
        <w:t>În cazul nerealizării indicatorilor de etapă din primul an de implementare</w:t>
      </w:r>
      <w:r w:rsidR="007512B2" w:rsidRPr="00100E5C">
        <w:rPr>
          <w:rFonts w:ascii="Calibri" w:hAnsi="Calibri" w:cs="Calibri"/>
          <w:sz w:val="22"/>
          <w:szCs w:val="24"/>
          <w:lang w:val="ro-RO"/>
        </w:rPr>
        <w:t>,</w:t>
      </w:r>
      <w:r w:rsidRPr="00100E5C">
        <w:rPr>
          <w:rFonts w:ascii="Calibri" w:hAnsi="Calibri" w:cs="Calibri"/>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100E5C">
        <w:rPr>
          <w:rFonts w:ascii="Calibri" w:hAnsi="Calibri" w:cs="Calibri"/>
          <w:sz w:val="22"/>
          <w:szCs w:val="24"/>
          <w:lang w:val="ro-RO"/>
        </w:rPr>
        <w:t>ul de finanțare</w:t>
      </w:r>
      <w:r w:rsidRPr="00100E5C">
        <w:rPr>
          <w:rFonts w:ascii="Calibri" w:hAnsi="Calibri" w:cs="Calibri"/>
          <w:sz w:val="22"/>
          <w:szCs w:val="24"/>
          <w:lang w:val="ro-RO"/>
        </w:rPr>
        <w:t>, AM/OI poate proceda la rezilierea contractului de finanțare potrivit prevederilor art. 37 și 38 din Ordonanța de urgență a Guvernului nr. 133/2021 și recuperarea sumelor deja plătite beneficiarului</w:t>
      </w:r>
      <w:r w:rsidR="0098760A" w:rsidRPr="00100E5C">
        <w:rPr>
          <w:rFonts w:ascii="Calibri" w:hAnsi="Calibri" w:cs="Calibri"/>
          <w:sz w:val="22"/>
          <w:szCs w:val="24"/>
          <w:lang w:val="ro-RO"/>
        </w:rPr>
        <w:t>.</w:t>
      </w:r>
    </w:p>
    <w:p w14:paraId="2B6A97B8" w14:textId="77777777" w:rsidR="00117B95" w:rsidRPr="00100E5C" w:rsidRDefault="00117B95" w:rsidP="002B1851">
      <w:pPr>
        <w:rPr>
          <w:rFonts w:ascii="Calibri" w:eastAsia="Arial" w:hAnsi="Calibri" w:cs="Calibri"/>
          <w:spacing w:val="-6"/>
          <w:sz w:val="22"/>
          <w:szCs w:val="24"/>
          <w:lang w:val="ro-RO"/>
        </w:rPr>
      </w:pPr>
    </w:p>
    <w:p w14:paraId="2366BC1E" w14:textId="523FE45D" w:rsidR="00E50D77" w:rsidRPr="00100E5C" w:rsidRDefault="00BF4880" w:rsidP="00310658">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14</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Fo</w:t>
      </w:r>
      <w:r w:rsidRPr="00100E5C">
        <w:rPr>
          <w:rFonts w:ascii="Calibri" w:eastAsia="Arial" w:hAnsi="Calibri" w:cs="Calibri"/>
          <w:spacing w:val="-18"/>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ma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oră</w:t>
      </w:r>
    </w:p>
    <w:p w14:paraId="7828B500" w14:textId="77777777" w:rsidR="00B069AD" w:rsidRPr="00100E5C" w:rsidRDefault="00B069AD" w:rsidP="00310658">
      <w:pPr>
        <w:ind w:firstLine="720"/>
        <w:rPr>
          <w:rFonts w:ascii="Calibri" w:eastAsia="Arial" w:hAnsi="Calibri" w:cs="Calibri"/>
          <w:sz w:val="22"/>
          <w:szCs w:val="24"/>
          <w:lang w:val="ro-RO"/>
        </w:rPr>
      </w:pPr>
    </w:p>
    <w:p w14:paraId="6AA5A7B8" w14:textId="723C251A"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15"/>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position w:val="1"/>
          <w:sz w:val="22"/>
          <w:szCs w:val="24"/>
          <w:lang w:val="ro-RO"/>
        </w:rPr>
        <w:t>se</w:t>
      </w:r>
      <w:r w:rsidRPr="00100E5C">
        <w:rPr>
          <w:rFonts w:ascii="Calibri" w:eastAsia="Arial" w:hAnsi="Calibri" w:cs="Calibri"/>
          <w:spacing w:val="10"/>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e</w:t>
      </w:r>
      <w:r w:rsidRPr="00100E5C">
        <w:rPr>
          <w:rFonts w:ascii="Calibri" w:eastAsia="Arial" w:hAnsi="Calibri" w:cs="Calibri"/>
          <w:spacing w:val="28"/>
          <w:position w:val="1"/>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10"/>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3"/>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n,</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abso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ut</w:t>
      </w:r>
      <w:r w:rsidRPr="00100E5C">
        <w:rPr>
          <w:rFonts w:ascii="Calibri" w:eastAsia="Arial" w:hAnsi="Calibri" w:cs="Calibri"/>
          <w:spacing w:val="1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nc</w:t>
      </w:r>
      <w:r w:rsidRPr="00100E5C">
        <w:rPr>
          <w:rFonts w:ascii="Calibri" w:eastAsia="Arial" w:hAnsi="Calibri" w:cs="Calibri"/>
          <w:spacing w:val="-1"/>
          <w:sz w:val="22"/>
          <w:szCs w:val="24"/>
          <w:lang w:val="ro-RO"/>
        </w:rPr>
        <w:t>i</w:t>
      </w:r>
      <w:r w:rsidRPr="00100E5C">
        <w:rPr>
          <w:rFonts w:ascii="Calibri" w:eastAsia="Arial" w:hAnsi="Calibri" w:cs="Calibri"/>
          <w:spacing w:val="2"/>
          <w:sz w:val="22"/>
          <w:szCs w:val="24"/>
          <w:lang w:val="ro-RO"/>
        </w:rPr>
        <w:t>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l </w:t>
      </w:r>
      <w:r w:rsidRPr="00100E5C">
        <w:rPr>
          <w:rFonts w:ascii="Calibri" w:eastAsia="Arial" w:hAnsi="Calibri" w:cs="Calibri"/>
          <w:position w:val="1"/>
          <w:sz w:val="22"/>
          <w:szCs w:val="24"/>
          <w:lang w:val="ro-RO"/>
        </w:rPr>
        <w:t xml:space="preserve">și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nev</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ab</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l</w:t>
      </w:r>
      <w:r w:rsidR="007512B2" w:rsidRPr="00100E5C">
        <w:rPr>
          <w:rFonts w:ascii="Calibri" w:eastAsia="Arial" w:hAnsi="Calibri" w:cs="Calibri"/>
          <w:sz w:val="22"/>
          <w:szCs w:val="24"/>
          <w:lang w:val="ro-RO"/>
        </w:rPr>
        <w:t>,</w:t>
      </w:r>
      <w:r w:rsidRPr="00100E5C">
        <w:rPr>
          <w:rFonts w:ascii="Calibri" w:eastAsia="Arial" w:hAnsi="Calibri" w:cs="Calibri"/>
          <w:spacing w:val="4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după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nă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41"/>
          <w:sz w:val="22"/>
          <w:szCs w:val="24"/>
          <w:lang w:val="ro-RO"/>
        </w:rPr>
        <w:t xml:space="preserve"> </w:t>
      </w:r>
      <w:r w:rsidR="00B069AD" w:rsidRPr="00100E5C">
        <w:rPr>
          <w:rFonts w:ascii="Calibri" w:eastAsia="Arial" w:hAnsi="Calibri" w:cs="Calibri"/>
          <w:spacing w:val="-1"/>
          <w:sz w:val="22"/>
          <w:szCs w:val="24"/>
          <w:lang w:val="ro-RO"/>
        </w:rPr>
        <w:t>c</w:t>
      </w:r>
      <w:r w:rsidR="00B069AD" w:rsidRPr="00100E5C">
        <w:rPr>
          <w:rFonts w:ascii="Calibri" w:eastAsia="Arial" w:hAnsi="Calibri" w:cs="Calibri"/>
          <w:sz w:val="22"/>
          <w:szCs w:val="24"/>
          <w:lang w:val="ro-RO"/>
        </w:rPr>
        <w:t>on</w:t>
      </w:r>
      <w:r w:rsidR="00B069AD" w:rsidRPr="00100E5C">
        <w:rPr>
          <w:rFonts w:ascii="Calibri" w:eastAsia="Arial" w:hAnsi="Calibri" w:cs="Calibri"/>
          <w:spacing w:val="-1"/>
          <w:sz w:val="22"/>
          <w:szCs w:val="24"/>
          <w:lang w:val="ro-RO"/>
        </w:rPr>
        <w:t>t</w:t>
      </w:r>
      <w:r w:rsidR="00B069AD" w:rsidRPr="00100E5C">
        <w:rPr>
          <w:rFonts w:ascii="Calibri" w:eastAsia="Arial" w:hAnsi="Calibri" w:cs="Calibri"/>
          <w:spacing w:val="1"/>
          <w:sz w:val="22"/>
          <w:szCs w:val="24"/>
          <w:lang w:val="ro-RO"/>
        </w:rPr>
        <w:t>r</w:t>
      </w:r>
      <w:r w:rsidR="00B069AD" w:rsidRPr="00100E5C">
        <w:rPr>
          <w:rFonts w:ascii="Calibri" w:eastAsia="Arial" w:hAnsi="Calibri" w:cs="Calibri"/>
          <w:sz w:val="22"/>
          <w:szCs w:val="24"/>
          <w:lang w:val="ro-RO"/>
        </w:rPr>
        <w:t>ac</w:t>
      </w:r>
      <w:r w:rsidR="00B069AD" w:rsidRPr="00100E5C">
        <w:rPr>
          <w:rFonts w:ascii="Calibri" w:eastAsia="Arial" w:hAnsi="Calibri" w:cs="Calibri"/>
          <w:spacing w:val="-1"/>
          <w:sz w:val="22"/>
          <w:szCs w:val="24"/>
          <w:lang w:val="ro-RO"/>
        </w:rPr>
        <w:t>t</w:t>
      </w:r>
      <w:r w:rsidR="00B069AD" w:rsidRPr="00100E5C">
        <w:rPr>
          <w:rFonts w:ascii="Calibri" w:eastAsia="Arial" w:hAnsi="Calibri" w:cs="Calibri"/>
          <w:sz w:val="22"/>
          <w:szCs w:val="24"/>
          <w:lang w:val="ro-RO"/>
        </w:rPr>
        <w:t>u</w:t>
      </w:r>
      <w:r w:rsidR="00B069AD" w:rsidRPr="00100E5C">
        <w:rPr>
          <w:rFonts w:ascii="Calibri" w:eastAsia="Arial" w:hAnsi="Calibri" w:cs="Calibri"/>
          <w:spacing w:val="-1"/>
          <w:sz w:val="22"/>
          <w:szCs w:val="24"/>
          <w:lang w:val="ro-RO"/>
        </w:rPr>
        <w:t>l</w:t>
      </w:r>
      <w:r w:rsidR="00B069AD" w:rsidRPr="00100E5C">
        <w:rPr>
          <w:rFonts w:ascii="Calibri" w:eastAsia="Arial" w:hAnsi="Calibri" w:cs="Calibri"/>
          <w:sz w:val="22"/>
          <w:szCs w:val="24"/>
          <w:lang w:val="ro-RO"/>
        </w:rPr>
        <w:t>u</w:t>
      </w:r>
      <w:r w:rsidR="00B069AD" w:rsidRPr="00100E5C">
        <w:rPr>
          <w:rFonts w:ascii="Calibri" w:eastAsia="Arial" w:hAnsi="Calibri" w:cs="Calibri"/>
          <w:spacing w:val="-1"/>
          <w:sz w:val="22"/>
          <w:szCs w:val="24"/>
          <w:lang w:val="ro-RO"/>
        </w:rPr>
        <w:t>i de finanțare</w:t>
      </w:r>
      <w:r w:rsidRPr="00100E5C">
        <w:rPr>
          <w:rFonts w:ascii="Calibri" w:eastAsia="Arial" w:hAnsi="Calibri" w:cs="Calibri"/>
          <w:sz w:val="22"/>
          <w:szCs w:val="24"/>
          <w:lang w:val="ro-RO"/>
        </w:rPr>
        <w:t>,</w:t>
      </w:r>
      <w:r w:rsidRPr="00100E5C">
        <w:rPr>
          <w:rFonts w:ascii="Calibri" w:eastAsia="Arial" w:hAnsi="Calibri" w:cs="Calibri"/>
          <w:spacing w:val="43"/>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că</w:t>
      </w:r>
      <w:r w:rsidRPr="00100E5C">
        <w:rPr>
          <w:rFonts w:ascii="Calibri" w:eastAsia="Arial" w:hAnsi="Calibri" w:cs="Calibri"/>
          <w:spacing w:val="42"/>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pacing w:val="2"/>
          <w:sz w:val="22"/>
          <w:szCs w:val="24"/>
          <w:lang w:val="ro-RO"/>
        </w:rPr>
        <w:t>e</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4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42"/>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t sau</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pa</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005320FC" w:rsidRPr="00100E5C">
        <w:rPr>
          <w:rFonts w:ascii="Calibri" w:eastAsia="Arial" w:hAnsi="Calibri" w:cs="Calibri"/>
          <w:spacing w:val="-1"/>
          <w:sz w:val="22"/>
          <w:szCs w:val="24"/>
          <w:lang w:val="ro-RO"/>
        </w:rPr>
        <w:t>c</w:t>
      </w:r>
      <w:r w:rsidR="005320FC" w:rsidRPr="00100E5C">
        <w:rPr>
          <w:rFonts w:ascii="Calibri" w:eastAsia="Arial" w:hAnsi="Calibri" w:cs="Calibri"/>
          <w:sz w:val="22"/>
          <w:szCs w:val="24"/>
          <w:lang w:val="ro-RO"/>
        </w:rPr>
        <w:t>on</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pacing w:val="1"/>
          <w:sz w:val="22"/>
          <w:szCs w:val="24"/>
          <w:lang w:val="ro-RO"/>
        </w:rPr>
        <w:t>r</w:t>
      </w:r>
      <w:r w:rsidR="005320FC" w:rsidRPr="00100E5C">
        <w:rPr>
          <w:rFonts w:ascii="Calibri" w:eastAsia="Arial" w:hAnsi="Calibri" w:cs="Calibri"/>
          <w:sz w:val="22"/>
          <w:szCs w:val="24"/>
          <w:lang w:val="ro-RO"/>
        </w:rPr>
        <w:t>ac</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z w:val="22"/>
          <w:szCs w:val="24"/>
          <w:lang w:val="ro-RO"/>
        </w:rPr>
        <w:t>u</w:t>
      </w:r>
      <w:r w:rsidR="005320FC" w:rsidRPr="00100E5C">
        <w:rPr>
          <w:rFonts w:ascii="Calibri" w:eastAsia="Arial" w:hAnsi="Calibri" w:cs="Calibri"/>
          <w:spacing w:val="-3"/>
          <w:sz w:val="22"/>
          <w:szCs w:val="24"/>
          <w:lang w:val="ro-RO"/>
        </w:rPr>
        <w:t>l</w:t>
      </w:r>
      <w:r w:rsidR="005320FC" w:rsidRPr="00100E5C">
        <w:rPr>
          <w:rFonts w:ascii="Calibri" w:eastAsia="Arial" w:hAnsi="Calibri" w:cs="Calibri"/>
          <w:sz w:val="22"/>
          <w:szCs w:val="24"/>
          <w:lang w:val="ro-RO"/>
        </w:rPr>
        <w:t>ui</w:t>
      </w:r>
      <w:r w:rsidR="005320FC" w:rsidRPr="00100E5C">
        <w:rPr>
          <w:rFonts w:ascii="Calibri" w:eastAsia="Arial" w:hAnsi="Calibri" w:cs="Calibri"/>
          <w:spacing w:val="-6"/>
          <w:sz w:val="22"/>
          <w:szCs w:val="24"/>
          <w:lang w:val="ro-RO"/>
        </w:rPr>
        <w:t xml:space="preserve"> de finanțare </w:t>
      </w:r>
      <w:r w:rsidRPr="00100E5C">
        <w:rPr>
          <w:rFonts w:ascii="Calibri" w:eastAsia="Arial" w:hAnsi="Calibri" w:cs="Calibri"/>
          <w:position w:val="1"/>
          <w:sz w:val="22"/>
          <w:szCs w:val="24"/>
          <w:lang w:val="ro-RO"/>
        </w:rPr>
        <w:t>și ca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x</w:t>
      </w:r>
      <w:r w:rsidRPr="00100E5C">
        <w:rPr>
          <w:rFonts w:ascii="Calibri" w:eastAsia="Arial" w:hAnsi="Calibri" w:cs="Calibri"/>
          <w:position w:val="1"/>
          <w:sz w:val="22"/>
          <w:szCs w:val="24"/>
          <w:lang w:val="ro-RO"/>
        </w:rPr>
        <w:t>one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r</w:t>
      </w:r>
      <w:r w:rsidRPr="00100E5C">
        <w:rPr>
          <w:rFonts w:ascii="Calibri" w:eastAsia="Arial" w:hAnsi="Calibri" w:cs="Calibri"/>
          <w:position w:val="1"/>
          <w:sz w:val="22"/>
          <w:szCs w:val="24"/>
          <w:lang w:val="ro-RO"/>
        </w:rPr>
        <w:t>ăspund</w:t>
      </w:r>
      <w:r w:rsidRPr="00100E5C">
        <w:rPr>
          <w:rFonts w:ascii="Calibri" w:eastAsia="Arial" w:hAnsi="Calibri" w:cs="Calibri"/>
          <w:spacing w:val="-3"/>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p</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rt</w:t>
      </w:r>
      <w:r w:rsidRPr="00100E5C">
        <w:rPr>
          <w:rFonts w:ascii="Calibri" w:eastAsia="Arial" w:hAnsi="Calibri" w:cs="Calibri"/>
          <w:position w:val="1"/>
          <w:sz w:val="22"/>
          <w:szCs w:val="24"/>
          <w:lang w:val="ro-RO"/>
        </w:rPr>
        <w:t>ea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c</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n</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ocă</w:t>
      </w:r>
      <w:r w:rsidR="00EC6B7B" w:rsidRPr="00100E5C">
        <w:rPr>
          <w:rFonts w:ascii="Calibri" w:eastAsia="Arial" w:hAnsi="Calibri" w:cs="Calibri"/>
          <w:position w:val="1"/>
          <w:sz w:val="22"/>
          <w:szCs w:val="24"/>
          <w:lang w:val="ro-RO"/>
        </w:rPr>
        <w:t>. Forța majorăse constată de o autoritate competentă.</w:t>
      </w:r>
    </w:p>
    <w:p w14:paraId="1EA8D32A" w14:textId="2F9DE1B0" w:rsidR="00E50D77" w:rsidRPr="00100E5C" w:rsidRDefault="00BF4880" w:rsidP="00B6450E">
      <w:pPr>
        <w:pStyle w:val="ListParagraph"/>
        <w:numPr>
          <w:ilvl w:val="0"/>
          <w:numId w:val="30"/>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ot con</w:t>
      </w:r>
      <w:r w:rsidRPr="00100E5C">
        <w:rPr>
          <w:rFonts w:ascii="Calibri" w:eastAsia="Arial" w:hAnsi="Calibri" w:cs="Calibri"/>
          <w:spacing w:val="-2"/>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ui cau</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e de</w:t>
      </w:r>
      <w:r w:rsidRPr="00100E5C">
        <w:rPr>
          <w:rFonts w:ascii="Calibri" w:eastAsia="Arial" w:hAnsi="Calibri" w:cs="Calibri"/>
          <w:spacing w:val="36"/>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6"/>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 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c</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 xml:space="preserve">m ar </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 </w:t>
      </w:r>
      <w:r w:rsidR="00117B95" w:rsidRPr="00100E5C">
        <w:rPr>
          <w:rFonts w:ascii="Calibri" w:eastAsia="Arial" w:hAnsi="Calibri" w:cs="Calibri"/>
          <w:spacing w:val="-2"/>
          <w:sz w:val="22"/>
          <w:szCs w:val="24"/>
          <w:lang w:val="ro-RO"/>
        </w:rPr>
        <w:t xml:space="preserve">crize medicale </w:t>
      </w:r>
      <w:r w:rsidR="003B4ACF" w:rsidRPr="00100E5C">
        <w:rPr>
          <w:rFonts w:ascii="Calibri" w:eastAsia="Arial" w:hAnsi="Calibri" w:cs="Calibri"/>
          <w:spacing w:val="-2"/>
          <w:sz w:val="22"/>
          <w:szCs w:val="24"/>
          <w:lang w:val="ro-RO"/>
        </w:rPr>
        <w:t>pandemice</w:t>
      </w:r>
      <w:r w:rsidR="003B4ACF" w:rsidRPr="00100E5C">
        <w:rPr>
          <w:rFonts w:ascii="Calibri" w:eastAsia="Arial" w:hAnsi="Calibri" w:cs="Calibri"/>
          <w:spacing w:val="37"/>
          <w:sz w:val="22"/>
          <w:szCs w:val="24"/>
          <w:lang w:val="ro-RO"/>
        </w:rPr>
        <w:t>,</w:t>
      </w:r>
      <w:r w:rsidR="003B4ACF" w:rsidRPr="00100E5C">
        <w:rPr>
          <w:rFonts w:ascii="Calibri" w:eastAsia="Arial" w:hAnsi="Calibri" w:cs="Calibri"/>
          <w:sz w:val="22"/>
          <w:szCs w:val="24"/>
          <w:lang w:val="ro-RO"/>
        </w:rPr>
        <w:t>c</w:t>
      </w:r>
      <w:r w:rsidR="003B4ACF" w:rsidRPr="00100E5C">
        <w:rPr>
          <w:rFonts w:ascii="Calibri" w:eastAsia="Arial" w:hAnsi="Calibri" w:cs="Calibri"/>
          <w:spacing w:val="-1"/>
          <w:sz w:val="22"/>
          <w:szCs w:val="24"/>
          <w:lang w:val="ro-RO"/>
        </w:rPr>
        <w:t>a</w:t>
      </w:r>
      <w:r w:rsidR="003B4ACF" w:rsidRPr="00100E5C">
        <w:rPr>
          <w:rFonts w:ascii="Calibri" w:eastAsia="Arial" w:hAnsi="Calibri" w:cs="Calibri"/>
          <w:sz w:val="22"/>
          <w:szCs w:val="24"/>
          <w:lang w:val="ro-RO"/>
        </w:rPr>
        <w:t>l</w:t>
      </w:r>
      <w:r w:rsidR="003B4ACF" w:rsidRPr="00100E5C">
        <w:rPr>
          <w:rFonts w:ascii="Calibri" w:eastAsia="Arial" w:hAnsi="Calibri" w:cs="Calibri"/>
          <w:spacing w:val="1"/>
          <w:sz w:val="22"/>
          <w:szCs w:val="24"/>
          <w:lang w:val="ro-RO"/>
        </w:rPr>
        <w:t>a</w:t>
      </w:r>
      <w:r w:rsidR="003B4ACF" w:rsidRPr="00100E5C">
        <w:rPr>
          <w:rFonts w:ascii="Calibri" w:eastAsia="Arial" w:hAnsi="Calibri" w:cs="Calibri"/>
          <w:spacing w:val="-1"/>
          <w:sz w:val="22"/>
          <w:szCs w:val="24"/>
          <w:lang w:val="ro-RO"/>
        </w:rPr>
        <w:t>m</w:t>
      </w:r>
      <w:r w:rsidR="003B4ACF" w:rsidRPr="00100E5C">
        <w:rPr>
          <w:rFonts w:ascii="Calibri" w:eastAsia="Arial" w:hAnsi="Calibri" w:cs="Calibri"/>
          <w:spacing w:val="1"/>
          <w:sz w:val="22"/>
          <w:szCs w:val="24"/>
          <w:lang w:val="ro-RO"/>
        </w:rPr>
        <w:t>i</w:t>
      </w:r>
      <w:r w:rsidR="003B4ACF" w:rsidRPr="00100E5C">
        <w:rPr>
          <w:rFonts w:ascii="Calibri" w:eastAsia="Arial" w:hAnsi="Calibri" w:cs="Calibri"/>
          <w:sz w:val="22"/>
          <w:szCs w:val="24"/>
          <w:lang w:val="ro-RO"/>
        </w:rPr>
        <w:t>t</w:t>
      </w:r>
      <w:r w:rsidR="003B4ACF" w:rsidRPr="00100E5C">
        <w:rPr>
          <w:rFonts w:ascii="Calibri" w:eastAsia="Arial" w:hAnsi="Calibri" w:cs="Calibri"/>
          <w:spacing w:val="1"/>
          <w:sz w:val="22"/>
          <w:szCs w:val="24"/>
          <w:lang w:val="ro-RO"/>
        </w:rPr>
        <w:t>ă</w:t>
      </w:r>
      <w:r w:rsidR="003B4ACF" w:rsidRPr="00100E5C">
        <w:rPr>
          <w:rFonts w:ascii="Calibri" w:eastAsia="Arial" w:hAnsi="Calibri" w:cs="Calibri"/>
          <w:spacing w:val="-1"/>
          <w:sz w:val="22"/>
          <w:szCs w:val="24"/>
          <w:lang w:val="ro-RO"/>
        </w:rPr>
        <w:t>ți</w:t>
      </w:r>
      <w:r w:rsidR="003B4ACF" w:rsidRPr="00100E5C">
        <w:rPr>
          <w:rFonts w:ascii="Calibri" w:eastAsia="Arial" w:hAnsi="Calibri" w:cs="Calibri"/>
          <w:sz w:val="22"/>
          <w:szCs w:val="24"/>
          <w:lang w:val="ro-RO"/>
        </w:rPr>
        <w:t>le</w:t>
      </w:r>
      <w:r w:rsidRPr="00100E5C">
        <w:rPr>
          <w:rFonts w:ascii="Calibri" w:eastAsia="Arial" w:hAnsi="Calibri" w:cs="Calibri"/>
          <w:sz w:val="22"/>
          <w:szCs w:val="24"/>
          <w:lang w:val="ro-RO"/>
        </w:rPr>
        <w:t xml:space="preserve"> na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009859A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nund</w:t>
      </w:r>
      <w:r w:rsidRPr="00100E5C">
        <w:rPr>
          <w:rFonts w:ascii="Calibri" w:eastAsia="Arial" w:hAnsi="Calibri" w:cs="Calibri"/>
          <w:spacing w:val="-16"/>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ii</w:t>
      </w:r>
      <w:r w:rsidRPr="00100E5C">
        <w:rPr>
          <w:rFonts w:ascii="Calibri" w:eastAsia="Arial" w:hAnsi="Calibri" w:cs="Calibri"/>
          <w:position w:val="1"/>
          <w:sz w:val="22"/>
          <w:szCs w:val="24"/>
          <w:lang w:val="ro-RO"/>
        </w:rPr>
        <w:t>,</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l</w:t>
      </w:r>
      <w:r w:rsidRPr="00100E5C">
        <w:rPr>
          <w:rFonts w:ascii="Calibri" w:eastAsia="Arial" w:hAnsi="Calibri" w:cs="Calibri"/>
          <w:spacing w:val="-3"/>
          <w:position w:val="1"/>
          <w:sz w:val="22"/>
          <w:szCs w:val="24"/>
          <w:lang w:val="ro-RO"/>
        </w:rPr>
        <w:t>u</w:t>
      </w:r>
      <w:r w:rsidRPr="00100E5C">
        <w:rPr>
          <w:rFonts w:ascii="Calibri" w:eastAsia="Arial" w:hAnsi="Calibri" w:cs="Calibri"/>
          <w:position w:val="1"/>
          <w:sz w:val="22"/>
          <w:szCs w:val="24"/>
          <w:lang w:val="ro-RO"/>
        </w:rPr>
        <w:t>necă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i 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3"/>
          <w:position w:val="1"/>
          <w:sz w:val="22"/>
          <w:szCs w:val="24"/>
          <w:lang w:val="ro-RO"/>
        </w:rPr>
        <w:t>n</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bo</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v</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b</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o</w:t>
      </w:r>
      <w:r w:rsidR="0015600F" w:rsidRPr="00100E5C">
        <w:rPr>
          <w:rFonts w:ascii="Calibri" w:eastAsia="Arial" w:hAnsi="Calibri" w:cs="Calibri"/>
          <w:position w:val="1"/>
          <w:sz w:val="22"/>
          <w:szCs w:val="24"/>
          <w:lang w:val="ro-RO"/>
        </w:rPr>
        <w:t xml:space="preserve">, </w:t>
      </w:r>
      <w:r w:rsidR="0015600F" w:rsidRPr="00100E5C">
        <w:rPr>
          <w:rFonts w:ascii="Calibri" w:hAnsi="Calibri" w:cs="Calibri"/>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100E5C">
        <w:rPr>
          <w:rFonts w:ascii="Calibri" w:eastAsia="Arial" w:hAnsi="Calibri" w:cs="Calibri"/>
          <w:position w:val="1"/>
          <w:sz w:val="22"/>
          <w:szCs w:val="24"/>
          <w:lang w:val="ro-RO"/>
        </w:rPr>
        <w:t>.</w:t>
      </w:r>
      <w:r w:rsidR="00EC6B7B" w:rsidRPr="00100E5C">
        <w:rPr>
          <w:rFonts w:ascii="Calibri" w:eastAsia="Arial" w:hAnsi="Calibri" w:cs="Calibri"/>
          <w:position w:val="1"/>
          <w:sz w:val="22"/>
          <w:szCs w:val="24"/>
          <w:lang w:val="ro-RO"/>
        </w:rPr>
        <w:t xml:space="preserve"> </w:t>
      </w:r>
    </w:p>
    <w:p w14:paraId="4DB9BB2A" w14:textId="56DBD9BB"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or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 xml:space="preserve">a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 ob</w:t>
      </w:r>
      <w:r w:rsidRPr="00100E5C">
        <w:rPr>
          <w:rFonts w:ascii="Calibri" w:eastAsia="Arial" w:hAnsi="Calibri" w:cs="Calibri"/>
          <w:spacing w:val="-1"/>
          <w:position w:val="1"/>
          <w:sz w:val="22"/>
          <w:szCs w:val="24"/>
          <w:lang w:val="ro-RO"/>
        </w:rPr>
        <w:t>li</w:t>
      </w:r>
      <w:r w:rsidRPr="00100E5C">
        <w:rPr>
          <w:rFonts w:ascii="Calibri" w:eastAsia="Arial" w:hAnsi="Calibri" w:cs="Calibri"/>
          <w:spacing w:val="2"/>
          <w:position w:val="1"/>
          <w:sz w:val="22"/>
          <w:szCs w:val="24"/>
          <w:lang w:val="ro-RO"/>
        </w:rPr>
        <w:t>g</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a de</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a</w:t>
      </w:r>
      <w:r w:rsidRPr="00100E5C">
        <w:rPr>
          <w:rFonts w:ascii="Calibri" w:eastAsia="Arial" w:hAnsi="Calibri" w:cs="Calibri"/>
          <w:spacing w:val="2"/>
          <w:position w:val="1"/>
          <w:sz w:val="22"/>
          <w:szCs w:val="24"/>
          <w:lang w:val="ro-RO"/>
        </w:rPr>
        <w:t xml:space="preserve"> </w:t>
      </w:r>
      <w:r w:rsidRPr="00100E5C">
        <w:rPr>
          <w:rFonts w:ascii="Calibri" w:eastAsia="Arial" w:hAnsi="Calibri" w:cs="Calibri"/>
          <w:position w:val="1"/>
          <w:sz w:val="22"/>
          <w:szCs w:val="24"/>
          <w:lang w:val="ro-RO"/>
        </w:rPr>
        <w:t>no</w:t>
      </w:r>
      <w:r w:rsidRPr="00100E5C">
        <w:rPr>
          <w:rFonts w:ascii="Calibri" w:eastAsia="Arial" w:hAnsi="Calibri" w:cs="Calibri"/>
          <w:spacing w:val="1"/>
          <w:position w:val="1"/>
          <w:sz w:val="22"/>
          <w:szCs w:val="24"/>
          <w:lang w:val="ro-RO"/>
        </w:rPr>
        <w:t>t</w:t>
      </w:r>
      <w:r w:rsidRPr="00100E5C">
        <w:rPr>
          <w:rFonts w:ascii="Calibri" w:eastAsia="Arial" w:hAnsi="Calibri" w:cs="Calibri"/>
          <w:spacing w:val="-3"/>
          <w:position w:val="1"/>
          <w:sz w:val="22"/>
          <w:szCs w:val="24"/>
          <w:lang w:val="ro-RO"/>
        </w:rPr>
        <w:t>i</w:t>
      </w:r>
      <w:r w:rsidRPr="00100E5C">
        <w:rPr>
          <w:rFonts w:ascii="Calibri" w:eastAsia="Arial" w:hAnsi="Calibri" w:cs="Calibri"/>
          <w:spacing w:val="3"/>
          <w:position w:val="1"/>
          <w:sz w:val="22"/>
          <w:szCs w:val="24"/>
          <w:lang w:val="ro-RO"/>
        </w:rPr>
        <w:t>f</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 xml:space="preserve"> </w:t>
      </w:r>
      <w:r w:rsidR="00022913" w:rsidRPr="00100E5C">
        <w:rPr>
          <w:rFonts w:ascii="Calibri" w:eastAsia="Arial" w:hAnsi="Calibri" w:cs="Calibri"/>
          <w:position w:val="1"/>
          <w:sz w:val="22"/>
          <w:szCs w:val="24"/>
          <w:lang w:val="ro-RO"/>
        </w:rPr>
        <w:t>celeilalte</w:t>
      </w:r>
      <w:r w:rsidR="00022913" w:rsidRPr="00100E5C">
        <w:rPr>
          <w:rFonts w:ascii="Calibri" w:eastAsia="Arial" w:hAnsi="Calibri" w:cs="Calibri"/>
          <w:spacing w:val="2"/>
          <w:position w:val="1"/>
          <w:sz w:val="22"/>
          <w:szCs w:val="24"/>
          <w:lang w:val="ro-RO"/>
        </w:rPr>
        <w:t xml:space="preserve"> </w:t>
      </w:r>
      <w:r w:rsidR="00141288" w:rsidRPr="00100E5C">
        <w:rPr>
          <w:rFonts w:ascii="Calibri" w:eastAsia="Arial" w:hAnsi="Calibri" w:cs="Calibri"/>
          <w:position w:val="1"/>
          <w:sz w:val="22"/>
          <w:szCs w:val="24"/>
          <w:lang w:val="ro-RO"/>
        </w:rPr>
        <w:t>părți</w:t>
      </w:r>
      <w:r w:rsidR="00141288"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ul</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2"/>
          <w:position w:val="1"/>
          <w:sz w:val="22"/>
          <w:szCs w:val="24"/>
          <w:lang w:val="ro-RO"/>
        </w:rPr>
        <w:t xml:space="preserve"> </w:t>
      </w:r>
      <w:r w:rsidR="00FD126A" w:rsidRPr="00100E5C">
        <w:rPr>
          <w:rFonts w:ascii="Calibri" w:eastAsia="Arial" w:hAnsi="Calibri" w:cs="Calibri"/>
          <w:spacing w:val="3"/>
          <w:position w:val="1"/>
          <w:sz w:val="22"/>
          <w:szCs w:val="24"/>
          <w:lang w:val="ro-RO"/>
        </w:rPr>
        <w:t>forță</w:t>
      </w:r>
      <w:r w:rsidR="00FD126A" w:rsidRPr="00100E5C">
        <w:rPr>
          <w:rFonts w:ascii="Calibri" w:eastAsia="Arial" w:hAnsi="Calibri" w:cs="Calibri"/>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0037063A" w:rsidRPr="00100E5C">
        <w:rPr>
          <w:rFonts w:ascii="Calibri" w:eastAsia="Arial" w:hAnsi="Calibri" w:cs="Calibri"/>
          <w:sz w:val="22"/>
          <w:szCs w:val="24"/>
          <w:lang w:val="ro-RO"/>
        </w:rPr>
        <w:t>10</w:t>
      </w:r>
      <w:r w:rsidRPr="00100E5C">
        <w:rPr>
          <w:rFonts w:ascii="Calibri" w:eastAsia="Arial" w:hAnsi="Calibri" w:cs="Calibri"/>
          <w:spacing w:val="2"/>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 xml:space="preserve"> </w:t>
      </w:r>
      <w:r w:rsidR="005236D1" w:rsidRPr="00100E5C">
        <w:rPr>
          <w:rFonts w:ascii="Calibri" w:eastAsia="Arial" w:hAnsi="Calibri" w:cs="Calibri"/>
          <w:spacing w:val="3"/>
          <w:sz w:val="22"/>
          <w:szCs w:val="24"/>
          <w:lang w:val="ro-RO"/>
        </w:rPr>
        <w:t xml:space="preserve">lucrătoare </w:t>
      </w:r>
      <w:r w:rsidRPr="00100E5C">
        <w:rPr>
          <w:rFonts w:ascii="Calibri" w:eastAsia="Arial" w:hAnsi="Calibri" w:cs="Calibri"/>
          <w:sz w:val="22"/>
          <w:szCs w:val="24"/>
          <w:lang w:val="ro-RO"/>
        </w:rPr>
        <w:t>de</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003B4ACF" w:rsidRPr="00100E5C">
        <w:rPr>
          <w:rFonts w:ascii="Calibri" w:eastAsia="Arial" w:hAnsi="Calibri" w:cs="Calibri"/>
          <w:sz w:val="22"/>
          <w:szCs w:val="24"/>
          <w:lang w:val="ro-RO"/>
        </w:rPr>
        <w:t>apariției</w:t>
      </w:r>
      <w:r w:rsidR="003B4ACF"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și de</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do</w:t>
      </w:r>
      <w:r w:rsidRPr="00100E5C">
        <w:rPr>
          <w:rFonts w:ascii="Calibri" w:eastAsia="Arial" w:hAnsi="Calibri" w:cs="Calibri"/>
          <w:spacing w:val="-2"/>
          <w:position w:val="2"/>
          <w:sz w:val="22"/>
          <w:szCs w:val="24"/>
          <w:lang w:val="ro-RO"/>
        </w:rPr>
        <w:t>v</w:t>
      </w:r>
      <w:r w:rsidRPr="00100E5C">
        <w:rPr>
          <w:rFonts w:ascii="Calibri" w:eastAsia="Arial" w:hAnsi="Calibri" w:cs="Calibri"/>
          <w:position w:val="2"/>
          <w:sz w:val="22"/>
          <w:szCs w:val="24"/>
          <w:lang w:val="ro-RO"/>
        </w:rPr>
        <w:t>edi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e</w:t>
      </w:r>
      <w:r w:rsidRPr="00100E5C">
        <w:rPr>
          <w:rFonts w:ascii="Calibri" w:eastAsia="Arial" w:hAnsi="Calibri" w:cs="Calibri"/>
          <w:spacing w:val="-2"/>
          <w:position w:val="2"/>
          <w:sz w:val="22"/>
          <w:szCs w:val="24"/>
          <w:lang w:val="ro-RO"/>
        </w:rPr>
        <w:t>x</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t</w:t>
      </w:r>
      <w:r w:rsidRPr="00100E5C">
        <w:rPr>
          <w:rFonts w:ascii="Calibri" w:eastAsia="Arial" w:hAnsi="Calibri" w:cs="Calibri"/>
          <w:position w:val="2"/>
          <w:sz w:val="22"/>
          <w:szCs w:val="24"/>
          <w:lang w:val="ro-RO"/>
        </w:rPr>
        <w:t>en</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a</w:t>
      </w:r>
      <w:r w:rsidRPr="00100E5C">
        <w:rPr>
          <w:rFonts w:ascii="Calibri" w:eastAsia="Arial" w:hAnsi="Calibri" w:cs="Calibri"/>
          <w:spacing w:val="3"/>
          <w:position w:val="2"/>
          <w:sz w:val="22"/>
          <w:szCs w:val="24"/>
          <w:lang w:val="ro-RO"/>
        </w:rPr>
        <w:t xml:space="preserve"> </w:t>
      </w:r>
      <w:r w:rsidRPr="00100E5C">
        <w:rPr>
          <w:rFonts w:ascii="Calibri" w:eastAsia="Arial" w:hAnsi="Calibri" w:cs="Calibri"/>
          <w:position w:val="2"/>
          <w:sz w:val="22"/>
          <w:szCs w:val="24"/>
          <w:lang w:val="ro-RO"/>
        </w:rPr>
        <w:t>s</w:t>
      </w:r>
      <w:r w:rsidRPr="00100E5C">
        <w:rPr>
          <w:rFonts w:ascii="Calibri" w:eastAsia="Arial" w:hAnsi="Calibri" w:cs="Calibri"/>
          <w:spacing w:val="-1"/>
          <w:position w:val="2"/>
          <w:sz w:val="22"/>
          <w:szCs w:val="24"/>
          <w:lang w:val="ro-RO"/>
        </w:rPr>
        <w:t>it</w:t>
      </w:r>
      <w:r w:rsidRPr="00100E5C">
        <w:rPr>
          <w:rFonts w:ascii="Calibri" w:eastAsia="Arial" w:hAnsi="Calibri" w:cs="Calibri"/>
          <w:position w:val="2"/>
          <w:sz w:val="22"/>
          <w:szCs w:val="24"/>
          <w:lang w:val="ro-RO"/>
        </w:rPr>
        <w:t>ua</w:t>
      </w:r>
      <w:r w:rsidRPr="00100E5C">
        <w:rPr>
          <w:rFonts w:ascii="Calibri" w:eastAsia="Arial" w:hAnsi="Calibri" w:cs="Calibri"/>
          <w:spacing w:val="1"/>
          <w:position w:val="2"/>
          <w:sz w:val="22"/>
          <w:szCs w:val="24"/>
          <w:lang w:val="ro-RO"/>
        </w:rPr>
        <w:t>ț</w:t>
      </w:r>
      <w:r w:rsidRPr="00100E5C">
        <w:rPr>
          <w:rFonts w:ascii="Calibri" w:eastAsia="Arial" w:hAnsi="Calibri" w:cs="Calibri"/>
          <w:spacing w:val="-1"/>
          <w:position w:val="2"/>
          <w:sz w:val="22"/>
          <w:szCs w:val="24"/>
          <w:lang w:val="ro-RO"/>
        </w:rPr>
        <w:t>i</w:t>
      </w:r>
      <w:r w:rsidRPr="00100E5C">
        <w:rPr>
          <w:rFonts w:ascii="Calibri" w:eastAsia="Arial" w:hAnsi="Calibri" w:cs="Calibri"/>
          <w:position w:val="2"/>
          <w:sz w:val="22"/>
          <w:szCs w:val="24"/>
          <w:lang w:val="ro-RO"/>
        </w:rPr>
        <w:t>ei</w:t>
      </w:r>
      <w:r w:rsidRPr="00100E5C">
        <w:rPr>
          <w:rFonts w:ascii="Calibri" w:eastAsia="Arial" w:hAnsi="Calibri" w:cs="Calibri"/>
          <w:spacing w:val="2"/>
          <w:position w:val="2"/>
          <w:sz w:val="22"/>
          <w:szCs w:val="24"/>
          <w:lang w:val="ro-RO"/>
        </w:rPr>
        <w:t xml:space="preserve"> </w:t>
      </w:r>
      <w:r w:rsidRPr="00100E5C">
        <w:rPr>
          <w:rFonts w:ascii="Calibri" w:eastAsia="Arial" w:hAnsi="Calibri" w:cs="Calibri"/>
          <w:position w:val="2"/>
          <w:sz w:val="22"/>
          <w:szCs w:val="24"/>
          <w:lang w:val="ro-RO"/>
        </w:rPr>
        <w:t>de</w:t>
      </w:r>
      <w:r w:rsidRPr="00100E5C">
        <w:rPr>
          <w:rFonts w:ascii="Calibri" w:eastAsia="Arial" w:hAnsi="Calibri" w:cs="Calibri"/>
          <w:spacing w:val="1"/>
          <w:position w:val="2"/>
          <w:sz w:val="22"/>
          <w:szCs w:val="24"/>
          <w:lang w:val="ro-RO"/>
        </w:rPr>
        <w:t xml:space="preserve"> </w:t>
      </w:r>
      <w:r w:rsidRPr="00100E5C">
        <w:rPr>
          <w:rFonts w:ascii="Calibri" w:eastAsia="Arial" w:hAnsi="Calibri" w:cs="Calibri"/>
          <w:spacing w:val="3"/>
          <w:position w:val="2"/>
          <w:sz w:val="22"/>
          <w:szCs w:val="24"/>
          <w:lang w:val="ro-RO"/>
        </w:rPr>
        <w:t>f</w:t>
      </w:r>
      <w:r w:rsidRPr="00100E5C">
        <w:rPr>
          <w:rFonts w:ascii="Calibri" w:eastAsia="Arial" w:hAnsi="Calibri" w:cs="Calibri"/>
          <w:spacing w:val="-3"/>
          <w:position w:val="2"/>
          <w:sz w:val="22"/>
          <w:szCs w:val="24"/>
          <w:lang w:val="ro-RO"/>
        </w:rPr>
        <w:t>o</w:t>
      </w:r>
      <w:r w:rsidRPr="00100E5C">
        <w:rPr>
          <w:rFonts w:ascii="Calibri" w:eastAsia="Arial" w:hAnsi="Calibri" w:cs="Calibri"/>
          <w:spacing w:val="1"/>
          <w:position w:val="2"/>
          <w:sz w:val="22"/>
          <w:szCs w:val="24"/>
          <w:lang w:val="ro-RO"/>
        </w:rPr>
        <w:t>r</w:t>
      </w:r>
      <w:r w:rsidRPr="00100E5C">
        <w:rPr>
          <w:rFonts w:ascii="Calibri" w:eastAsia="Arial" w:hAnsi="Calibri" w:cs="Calibri"/>
          <w:spacing w:val="-1"/>
          <w:position w:val="2"/>
          <w:sz w:val="22"/>
          <w:szCs w:val="24"/>
          <w:lang w:val="ro-RO"/>
        </w:rPr>
        <w:t>ț</w:t>
      </w:r>
      <w:r w:rsidRPr="00100E5C">
        <w:rPr>
          <w:rFonts w:ascii="Calibri" w:eastAsia="Arial" w:hAnsi="Calibri" w:cs="Calibri"/>
          <w:position w:val="2"/>
          <w:sz w:val="22"/>
          <w:szCs w:val="24"/>
          <w:lang w:val="ro-RO"/>
        </w:rPr>
        <w:t xml:space="preserve">ă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ba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a</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unui d</w:t>
      </w:r>
      <w:r w:rsidRPr="00100E5C">
        <w:rPr>
          <w:rFonts w:ascii="Calibri" w:eastAsia="Arial" w:hAnsi="Calibri" w:cs="Calibri"/>
          <w:spacing w:val="2"/>
          <w:sz w:val="22"/>
          <w:szCs w:val="24"/>
          <w:lang w:val="ro-RO"/>
        </w:rPr>
        <w:t>o</w:t>
      </w:r>
      <w:r w:rsidRPr="00100E5C">
        <w:rPr>
          <w:rFonts w:ascii="Calibri" w:eastAsia="Arial" w:hAnsi="Calibri" w:cs="Calibri"/>
          <w:sz w:val="22"/>
          <w:szCs w:val="24"/>
          <w:lang w:val="ro-RO"/>
        </w:rPr>
        <w:t>cu</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ent</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be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a</w:t>
      </w:r>
      <w:r w:rsidRPr="00100E5C">
        <w:rPr>
          <w:rFonts w:ascii="Calibri" w:eastAsia="Arial" w:hAnsi="Calibri" w:cs="Calibri"/>
          <w:sz w:val="22"/>
          <w:szCs w:val="24"/>
          <w:lang w:val="ro-RO"/>
        </w:rPr>
        <w:t>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sau e</w:t>
      </w:r>
      <w:r w:rsidRPr="00100E5C">
        <w:rPr>
          <w:rFonts w:ascii="Calibri" w:eastAsia="Arial" w:hAnsi="Calibri" w:cs="Calibri"/>
          <w:spacing w:val="-1"/>
          <w:sz w:val="22"/>
          <w:szCs w:val="24"/>
          <w:lang w:val="ro-RO"/>
        </w:rPr>
        <w:t>mi</w:t>
      </w:r>
      <w:r w:rsidRPr="00100E5C">
        <w:rPr>
          <w:rFonts w:ascii="Calibri" w:eastAsia="Arial" w:hAnsi="Calibri" w:cs="Calibri"/>
          <w:sz w:val="22"/>
          <w:szCs w:val="24"/>
          <w:lang w:val="ro-RO"/>
        </w:rPr>
        <w:t>s de că</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e au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ea 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
          <w:sz w:val="22"/>
          <w:szCs w:val="24"/>
          <w:lang w:val="ro-RO"/>
        </w:rPr>
        <w:t>n</w:t>
      </w:r>
      <w:r w:rsidRPr="00100E5C">
        <w:rPr>
          <w:rFonts w:ascii="Calibri" w:eastAsia="Arial" w:hAnsi="Calibri" w:cs="Calibri"/>
          <w:spacing w:val="1"/>
          <w:sz w:val="22"/>
          <w:szCs w:val="24"/>
          <w:lang w:val="ro-RO"/>
        </w:rPr>
        <w:t>tă</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 xml:space="preserve">n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cel</w:t>
      </w:r>
      <w:r w:rsidRPr="00100E5C">
        <w:rPr>
          <w:rFonts w:ascii="Calibri" w:eastAsia="Arial" w:hAnsi="Calibri" w:cs="Calibri"/>
          <w:spacing w:val="10"/>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15</w:t>
      </w:r>
      <w:r w:rsidRPr="00100E5C">
        <w:rPr>
          <w:rFonts w:ascii="Calibri" w:eastAsia="Arial" w:hAnsi="Calibri" w:cs="Calibri"/>
          <w:spacing w:val="11"/>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 xml:space="preserve">e </w:t>
      </w:r>
      <w:r w:rsidR="005236D1" w:rsidRPr="00100E5C">
        <w:rPr>
          <w:rFonts w:ascii="Calibri" w:eastAsia="Arial" w:hAnsi="Calibri" w:cs="Calibri"/>
          <w:sz w:val="22"/>
          <w:szCs w:val="24"/>
          <w:lang w:val="ro-RO"/>
        </w:rPr>
        <w:t xml:space="preserve">lucrătoare </w:t>
      </w:r>
      <w:r w:rsidRPr="00100E5C">
        <w:rPr>
          <w:rFonts w:ascii="Calibri" w:eastAsia="Arial" w:hAnsi="Calibri" w:cs="Calibri"/>
          <w:sz w:val="22"/>
          <w:szCs w:val="24"/>
          <w:lang w:val="ro-RO"/>
        </w:rPr>
        <w:t>de</w:t>
      </w:r>
      <w:r w:rsidRPr="00100E5C">
        <w:rPr>
          <w:rFonts w:ascii="Calibri" w:eastAsia="Arial" w:hAnsi="Calibri" w:cs="Calibri"/>
          <w:spacing w:val="13"/>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1"/>
          <w:sz w:val="22"/>
          <w:szCs w:val="24"/>
          <w:lang w:val="ro-RO"/>
        </w:rPr>
        <w:t xml:space="preserve"> </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Pr="00100E5C">
        <w:rPr>
          <w:rFonts w:ascii="Calibri" w:eastAsia="Arial" w:hAnsi="Calibri" w:cs="Calibri"/>
          <w:spacing w:val="12"/>
          <w:sz w:val="22"/>
          <w:szCs w:val="24"/>
          <w:lang w:val="ro-RO"/>
        </w:rPr>
        <w:t xml:space="preserve"> </w:t>
      </w:r>
      <w:r w:rsidRPr="00100E5C">
        <w:rPr>
          <w:rFonts w:ascii="Calibri" w:eastAsia="Arial" w:hAnsi="Calibri" w:cs="Calibri"/>
          <w:sz w:val="22"/>
          <w:szCs w:val="24"/>
          <w:lang w:val="ro-RO"/>
        </w:rPr>
        <w:t>aces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e</w:t>
      </w:r>
      <w:r w:rsidRPr="00100E5C">
        <w:rPr>
          <w:rFonts w:ascii="Calibri" w:eastAsia="Arial" w:hAnsi="Calibri" w:cs="Calibri"/>
          <w:spacing w:val="13"/>
          <w:sz w:val="22"/>
          <w:szCs w:val="24"/>
          <w:lang w:val="ro-RO"/>
        </w:rPr>
        <w:t xml:space="preserve"> </w:t>
      </w:r>
      <w:r w:rsidRPr="00100E5C">
        <w:rPr>
          <w:rFonts w:ascii="Calibri" w:eastAsia="Arial" w:hAnsi="Calibri" w:cs="Calibri"/>
          <w:sz w:val="22"/>
          <w:szCs w:val="24"/>
          <w:lang w:val="ro-RO"/>
        </w:rPr>
        <w:t>as</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ene</w:t>
      </w:r>
      <w:r w:rsidRPr="00100E5C">
        <w:rPr>
          <w:rFonts w:ascii="Calibri" w:eastAsia="Arial" w:hAnsi="Calibri" w:cs="Calibri"/>
          <w:spacing w:val="-3"/>
          <w:sz w:val="22"/>
          <w:szCs w:val="24"/>
          <w:lang w:val="ro-RO"/>
        </w:rPr>
        <w:t>a</w:t>
      </w:r>
      <w:r w:rsidRPr="00100E5C">
        <w:rPr>
          <w:rFonts w:ascii="Calibri" w:eastAsia="Arial" w:hAnsi="Calibri" w:cs="Calibri"/>
          <w:sz w:val="22"/>
          <w:szCs w:val="24"/>
          <w:lang w:val="ro-RO"/>
        </w:rPr>
        <w:t>,</w:t>
      </w:r>
      <w:r w:rsidRPr="00100E5C">
        <w:rPr>
          <w:rFonts w:ascii="Calibri" w:eastAsia="Arial" w:hAnsi="Calibri" w:cs="Calibri"/>
          <w:spacing w:val="14"/>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1"/>
          <w:sz w:val="22"/>
          <w:szCs w:val="24"/>
          <w:lang w:val="ro-RO"/>
        </w:rPr>
        <w:t xml:space="preserve"> </w:t>
      </w:r>
      <w:r w:rsidR="00DB35CC" w:rsidRPr="00100E5C">
        <w:rPr>
          <w:rFonts w:ascii="Calibri" w:eastAsia="Arial" w:hAnsi="Calibri" w:cs="Calibri"/>
          <w:sz w:val="22"/>
          <w:szCs w:val="24"/>
          <w:lang w:val="ro-RO"/>
        </w:rPr>
        <w:t>obligația</w:t>
      </w:r>
      <w:r w:rsidR="00DB35CC" w:rsidRPr="00100E5C">
        <w:rPr>
          <w:rFonts w:ascii="Calibri" w:eastAsia="Arial" w:hAnsi="Calibri" w:cs="Calibri"/>
          <w:position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un</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 xml:space="preserve"> </w:t>
      </w:r>
      <w:r w:rsidR="003338E2" w:rsidRPr="00100E5C">
        <w:rPr>
          <w:rFonts w:ascii="Calibri" w:eastAsia="Arial" w:hAnsi="Calibri" w:cs="Calibri"/>
          <w:spacing w:val="1"/>
          <w:sz w:val="22"/>
          <w:szCs w:val="24"/>
          <w:lang w:val="ro-RO"/>
        </w:rPr>
        <w:t xml:space="preserve">celeilalte părți, în </w:t>
      </w:r>
      <w:r w:rsidR="00DB35CC" w:rsidRPr="00100E5C">
        <w:rPr>
          <w:rFonts w:ascii="Calibri" w:eastAsia="Arial" w:hAnsi="Calibri" w:cs="Calibri"/>
          <w:spacing w:val="1"/>
          <w:sz w:val="22"/>
          <w:szCs w:val="24"/>
          <w:lang w:val="ro-RO"/>
        </w:rPr>
        <w:t>scris</w:t>
      </w:r>
      <w:r w:rsidR="00DB35CC" w:rsidRPr="00100E5C">
        <w:rPr>
          <w:rFonts w:ascii="Calibri" w:eastAsia="Arial" w:hAnsi="Calibri" w:cs="Calibri"/>
          <w:sz w:val="22"/>
          <w:szCs w:val="24"/>
          <w:lang w:val="ro-RO"/>
        </w:rPr>
        <w:t>,</w:t>
      </w:r>
      <w:r w:rsidR="00DB35CC" w:rsidRPr="00100E5C">
        <w:rPr>
          <w:rFonts w:ascii="Calibri" w:eastAsia="Arial" w:hAnsi="Calibri" w:cs="Calibri"/>
          <w:spacing w:val="-4"/>
          <w:sz w:val="22"/>
          <w:szCs w:val="24"/>
          <w:lang w:val="ro-RO"/>
        </w:rPr>
        <w:t xml:space="preserve"> </w:t>
      </w:r>
      <w:r w:rsidR="00DB35CC" w:rsidRPr="00100E5C">
        <w:rPr>
          <w:rFonts w:ascii="Calibri" w:eastAsia="Arial" w:hAnsi="Calibri" w:cs="Calibri"/>
          <w:sz w:val="22"/>
          <w:szCs w:val="24"/>
          <w:lang w:val="ro-RO"/>
        </w:rPr>
        <w:t>înc</w:t>
      </w:r>
      <w:r w:rsidR="00DB35CC" w:rsidRPr="00100E5C">
        <w:rPr>
          <w:rFonts w:ascii="Calibri" w:eastAsia="Arial" w:hAnsi="Calibri" w:cs="Calibri"/>
          <w:spacing w:val="1"/>
          <w:sz w:val="22"/>
          <w:szCs w:val="24"/>
          <w:lang w:val="ro-RO"/>
        </w:rPr>
        <w:t>e</w:t>
      </w:r>
      <w:r w:rsidR="00DB35CC" w:rsidRPr="00100E5C">
        <w:rPr>
          <w:rFonts w:ascii="Calibri" w:eastAsia="Arial" w:hAnsi="Calibri" w:cs="Calibri"/>
          <w:sz w:val="22"/>
          <w:szCs w:val="24"/>
          <w:lang w:val="ro-RO"/>
        </w:rPr>
        <w:t>tarea</w:t>
      </w:r>
      <w:r w:rsidRPr="00100E5C">
        <w:rPr>
          <w:rFonts w:ascii="Calibri" w:eastAsia="Arial" w:hAnsi="Calibri" w:cs="Calibri"/>
          <w:sz w:val="22"/>
          <w:szCs w:val="24"/>
          <w:lang w:val="ro-RO"/>
        </w:rPr>
        <w:t xml:space="preserve"> </w:t>
      </w:r>
      <w:r w:rsidR="00DB35CC" w:rsidRPr="00100E5C">
        <w:rPr>
          <w:rFonts w:ascii="Calibri" w:eastAsia="Arial" w:hAnsi="Calibri" w:cs="Calibri"/>
          <w:sz w:val="22"/>
          <w:szCs w:val="24"/>
          <w:lang w:val="ro-RO"/>
        </w:rPr>
        <w:t>situației</w:t>
      </w:r>
      <w:r w:rsidR="00DB35CC"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w:t>
      </w:r>
      <w:r w:rsidR="00DB35CC" w:rsidRPr="00100E5C">
        <w:rPr>
          <w:rFonts w:ascii="Calibri" w:eastAsia="Arial" w:hAnsi="Calibri" w:cs="Calibri"/>
          <w:spacing w:val="1"/>
          <w:position w:val="1"/>
          <w:sz w:val="22"/>
          <w:szCs w:val="24"/>
          <w:lang w:val="ro-RO"/>
        </w:rPr>
        <w:t>forță</w:t>
      </w:r>
      <w:r w:rsidR="00DB35C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ă,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0051763D" w:rsidRPr="00100E5C">
        <w:rPr>
          <w:rFonts w:ascii="Calibri" w:eastAsia="Arial" w:hAnsi="Calibri" w:cs="Calibri"/>
          <w:sz w:val="22"/>
          <w:szCs w:val="24"/>
          <w:lang w:val="ro-RO"/>
        </w:rPr>
        <w:t>10</w:t>
      </w:r>
      <w:r w:rsidRPr="00100E5C">
        <w:rPr>
          <w:rFonts w:ascii="Calibri" w:eastAsia="Arial" w:hAnsi="Calibri" w:cs="Calibri"/>
          <w:sz w:val="22"/>
          <w:szCs w:val="24"/>
          <w:lang w:val="ro-RO"/>
        </w:rPr>
        <w:t xml:space="preserve"> </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005236D1" w:rsidRPr="00100E5C">
        <w:rPr>
          <w:rFonts w:ascii="Calibri" w:eastAsia="Arial" w:hAnsi="Calibri" w:cs="Calibri"/>
          <w:sz w:val="22"/>
          <w:szCs w:val="24"/>
          <w:lang w:val="ro-RO"/>
        </w:rPr>
        <w:t xml:space="preserve"> lucrătoare de la intervenirea încetării</w:t>
      </w:r>
      <w:r w:rsidRPr="00100E5C">
        <w:rPr>
          <w:rFonts w:ascii="Calibri" w:eastAsia="Arial" w:hAnsi="Calibri" w:cs="Calibri"/>
          <w:sz w:val="22"/>
          <w:szCs w:val="24"/>
          <w:lang w:val="ro-RO"/>
        </w:rPr>
        <w:t>.</w:t>
      </w:r>
    </w:p>
    <w:p w14:paraId="71E1C636" w14:textId="7A88C966"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P</w:t>
      </w:r>
      <w:r w:rsidRPr="00100E5C">
        <w:rPr>
          <w:rFonts w:ascii="Calibri" w:eastAsia="Arial" w:hAnsi="Calibri" w:cs="Calibri"/>
          <w:sz w:val="22"/>
          <w:szCs w:val="24"/>
          <w:lang w:val="ro-RO"/>
        </w:rPr>
        <w:t>ă</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au</w:t>
      </w:r>
      <w:r w:rsidRPr="00100E5C">
        <w:rPr>
          <w:rFonts w:ascii="Calibri" w:eastAsia="Arial" w:hAnsi="Calibri" w:cs="Calibri"/>
          <w:spacing w:val="45"/>
          <w:sz w:val="22"/>
          <w:szCs w:val="24"/>
          <w:lang w:val="ro-RO"/>
        </w:rPr>
        <w:t xml:space="preserve"> </w:t>
      </w:r>
      <w:r w:rsidRPr="00100E5C">
        <w:rPr>
          <w:rFonts w:ascii="Calibri" w:eastAsia="Arial" w:hAnsi="Calibri" w:cs="Calibri"/>
          <w:sz w:val="22"/>
          <w:szCs w:val="24"/>
          <w:lang w:val="ro-RO"/>
        </w:rPr>
        <w:t>ob</w:t>
      </w:r>
      <w:r w:rsidRPr="00100E5C">
        <w:rPr>
          <w:rFonts w:ascii="Calibri" w:eastAsia="Arial" w:hAnsi="Calibri" w:cs="Calibri"/>
          <w:spacing w:val="-1"/>
          <w:sz w:val="22"/>
          <w:szCs w:val="24"/>
          <w:lang w:val="ro-RO"/>
        </w:rPr>
        <w:t>li</w:t>
      </w:r>
      <w:r w:rsidRPr="00100E5C">
        <w:rPr>
          <w:rFonts w:ascii="Calibri" w:eastAsia="Arial" w:hAnsi="Calibri" w:cs="Calibri"/>
          <w:spacing w:val="2"/>
          <w:sz w:val="22"/>
          <w:szCs w:val="24"/>
          <w:lang w:val="ro-RO"/>
        </w:rPr>
        <w:t>g</w:t>
      </w:r>
      <w:r w:rsidRPr="00100E5C">
        <w:rPr>
          <w:rFonts w:ascii="Calibri" w:eastAsia="Arial" w:hAnsi="Calibri" w:cs="Calibri"/>
          <w:spacing w:val="-15"/>
          <w:sz w:val="22"/>
          <w:szCs w:val="24"/>
          <w:lang w:val="ro-RO"/>
        </w:rPr>
        <w:t>a</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m</w:t>
      </w:r>
      <w:r w:rsidRPr="00100E5C">
        <w:rPr>
          <w:rFonts w:ascii="Calibri" w:eastAsia="Arial" w:hAnsi="Calibri" w:cs="Calibri"/>
          <w:sz w:val="22"/>
          <w:szCs w:val="24"/>
          <w:lang w:val="ro-RO"/>
        </w:rPr>
        <w:t>ăsu</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i</w:t>
      </w:r>
      <w:r w:rsidRPr="00100E5C">
        <w:rPr>
          <w:rFonts w:ascii="Calibri" w:eastAsia="Arial" w:hAnsi="Calibri" w:cs="Calibri"/>
          <w:spacing w:val="34"/>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au</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35"/>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w:t>
      </w:r>
      <w:r w:rsidRPr="00100E5C">
        <w:rPr>
          <w:rFonts w:ascii="Calibri" w:eastAsia="Arial" w:hAnsi="Calibri" w:cs="Calibri"/>
          <w:spacing w:val="2"/>
          <w:sz w:val="22"/>
          <w:szCs w:val="24"/>
          <w:lang w:val="ro-RO"/>
        </w:rPr>
        <w:t>o</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e</w:t>
      </w:r>
      <w:r w:rsidRPr="00100E5C">
        <w:rPr>
          <w:rFonts w:ascii="Calibri" w:eastAsia="Arial" w:hAnsi="Calibri" w:cs="Calibri"/>
          <w:spacing w:val="39"/>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37"/>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ede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5"/>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m</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w:t>
      </w:r>
      <w:r w:rsidR="009859A3" w:rsidRPr="00100E5C">
        <w:rPr>
          <w:rFonts w:ascii="Calibri" w:eastAsia="Arial" w:hAnsi="Calibri" w:cs="Calibri"/>
          <w:sz w:val="22"/>
          <w:szCs w:val="24"/>
          <w:lang w:val="ro-RO"/>
        </w:rPr>
        <w:t xml:space="preserve"> </w:t>
      </w:r>
      <w:r w:rsidR="00DB35CC" w:rsidRPr="00100E5C">
        <w:rPr>
          <w:rFonts w:ascii="Calibri" w:eastAsia="Arial" w:hAnsi="Calibri" w:cs="Calibri"/>
          <w:sz w:val="22"/>
          <w:szCs w:val="24"/>
          <w:lang w:val="ro-RO"/>
        </w:rPr>
        <w:t>consec</w:t>
      </w:r>
      <w:r w:rsidR="00DB35CC" w:rsidRPr="00100E5C">
        <w:rPr>
          <w:rFonts w:ascii="Calibri" w:eastAsia="Arial" w:hAnsi="Calibri" w:cs="Calibri"/>
          <w:spacing w:val="-1"/>
          <w:sz w:val="22"/>
          <w:szCs w:val="24"/>
          <w:lang w:val="ro-RO"/>
        </w:rPr>
        <w:t>i</w:t>
      </w:r>
      <w:r w:rsidR="00DB35CC" w:rsidRPr="00100E5C">
        <w:rPr>
          <w:rFonts w:ascii="Calibri" w:eastAsia="Arial" w:hAnsi="Calibri" w:cs="Calibri"/>
          <w:spacing w:val="-15"/>
          <w:sz w:val="22"/>
          <w:szCs w:val="24"/>
          <w:lang w:val="ro-RO"/>
        </w:rPr>
        <w:t>nțelor</w:t>
      </w:r>
      <w:r w:rsidRPr="00100E5C">
        <w:rPr>
          <w:rFonts w:ascii="Calibri" w:eastAsia="Arial" w:hAnsi="Calibri" w:cs="Calibri"/>
          <w:spacing w:val="2"/>
          <w:position w:val="1"/>
          <w:sz w:val="22"/>
          <w:szCs w:val="24"/>
          <w:lang w:val="ro-RO"/>
        </w:rPr>
        <w:t xml:space="preserve"> </w:t>
      </w:r>
      <w:r w:rsidR="005320FC" w:rsidRPr="00100E5C">
        <w:rPr>
          <w:rFonts w:ascii="Calibri" w:eastAsia="Arial" w:hAnsi="Calibri" w:cs="Calibri"/>
          <w:spacing w:val="-3"/>
          <w:position w:val="1"/>
          <w:sz w:val="22"/>
          <w:szCs w:val="24"/>
          <w:lang w:val="ro-RO"/>
        </w:rPr>
        <w:t>cazului</w:t>
      </w:r>
      <w:r w:rsidR="005320FC"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spacing w:val="1"/>
          <w:position w:val="1"/>
          <w:sz w:val="22"/>
          <w:szCs w:val="24"/>
          <w:lang w:val="ro-RO"/>
        </w:rPr>
        <w:t>ț</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p>
    <w:p w14:paraId="7D7DF243" w14:textId="026269BC" w:rsidR="00E50D77"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D</w:t>
      </w:r>
      <w:r w:rsidRPr="00100E5C">
        <w:rPr>
          <w:rFonts w:ascii="Calibri" w:eastAsia="Arial" w:hAnsi="Calibri" w:cs="Calibri"/>
          <w:sz w:val="22"/>
          <w:szCs w:val="24"/>
          <w:lang w:val="ro-RO"/>
        </w:rPr>
        <w:t>acă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rt</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 </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pacing w:val="-3"/>
          <w:sz w:val="22"/>
          <w:szCs w:val="24"/>
          <w:lang w:val="ro-RO"/>
        </w:rPr>
        <w:t>o</w:t>
      </w:r>
      <w:r w:rsidRPr="00100E5C">
        <w:rPr>
          <w:rFonts w:ascii="Calibri" w:eastAsia="Arial" w:hAnsi="Calibri" w:cs="Calibri"/>
          <w:spacing w:val="-7"/>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m</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nu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ocedea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no</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 xml:space="preserve">ea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ncepe</w:t>
      </w:r>
      <w:r w:rsidRPr="00100E5C">
        <w:rPr>
          <w:rFonts w:ascii="Calibri" w:eastAsia="Arial" w:hAnsi="Calibri" w:cs="Calibri"/>
          <w:spacing w:val="1"/>
          <w:sz w:val="22"/>
          <w:szCs w:val="24"/>
          <w:lang w:val="ro-RO"/>
        </w:rPr>
        <w:t>ri</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și</w:t>
      </w:r>
      <w:r w:rsidRPr="00100E5C">
        <w:rPr>
          <w:rFonts w:ascii="Calibri" w:eastAsia="Arial" w:hAnsi="Calibri" w:cs="Calibri"/>
          <w:spacing w:val="4"/>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nce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i 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 xml:space="preserve">de </w:t>
      </w:r>
      <w:r w:rsidR="00F756E0" w:rsidRPr="00100E5C">
        <w:rPr>
          <w:rFonts w:ascii="Calibri" w:eastAsia="Arial" w:hAnsi="Calibri" w:cs="Calibri"/>
          <w:spacing w:val="3"/>
          <w:sz w:val="22"/>
          <w:szCs w:val="24"/>
          <w:lang w:val="ro-RO"/>
        </w:rPr>
        <w:t>forță</w:t>
      </w:r>
      <w:r w:rsidR="00F756E0" w:rsidRPr="00100E5C">
        <w:rPr>
          <w:rFonts w:ascii="Calibri" w:eastAsia="Arial" w:hAnsi="Calibri" w:cs="Calibri"/>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4"/>
          <w:position w:val="1"/>
          <w:sz w:val="22"/>
          <w:szCs w:val="24"/>
          <w:lang w:val="ro-RO"/>
        </w:rPr>
        <w:t>î</w:t>
      </w:r>
      <w:r w:rsidRPr="00100E5C">
        <w:rPr>
          <w:rFonts w:ascii="Calibri" w:eastAsia="Arial" w:hAnsi="Calibri" w:cs="Calibri"/>
          <w:position w:val="1"/>
          <w:sz w:val="22"/>
          <w:szCs w:val="24"/>
          <w:lang w:val="ro-RO"/>
        </w:rPr>
        <w:t>n cond</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ț</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i</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e și</w:t>
      </w:r>
      <w:r w:rsidRPr="00100E5C">
        <w:rPr>
          <w:rFonts w:ascii="Calibri" w:eastAsia="Arial" w:hAnsi="Calibri" w:cs="Calibri"/>
          <w:spacing w:val="16"/>
          <w:position w:val="1"/>
          <w:sz w:val="22"/>
          <w:szCs w:val="24"/>
          <w:lang w:val="ro-RO"/>
        </w:rPr>
        <w:t xml:space="preserve">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rm</w:t>
      </w:r>
      <w:r w:rsidRPr="00100E5C">
        <w:rPr>
          <w:rFonts w:ascii="Calibri" w:eastAsia="Arial" w:hAnsi="Calibri" w:cs="Calibri"/>
          <w:sz w:val="22"/>
          <w:szCs w:val="24"/>
          <w:lang w:val="ro-RO"/>
        </w:rPr>
        <w:t>ene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 supo</w:t>
      </w:r>
      <w:r w:rsidRPr="00100E5C">
        <w:rPr>
          <w:rFonts w:ascii="Calibri" w:eastAsia="Arial" w:hAnsi="Calibri" w:cs="Calibri"/>
          <w:spacing w:val="1"/>
          <w:sz w:val="22"/>
          <w:szCs w:val="24"/>
          <w:lang w:val="ro-RO"/>
        </w:rPr>
        <w:t>rt</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 daune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 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o</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oca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2"/>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psa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n</w:t>
      </w:r>
      <w:r w:rsidRPr="00100E5C">
        <w:rPr>
          <w:rFonts w:ascii="Calibri" w:eastAsia="Arial" w:hAnsi="Calibri" w:cs="Calibri"/>
          <w:spacing w:val="-3"/>
          <w:sz w:val="22"/>
          <w:szCs w:val="24"/>
          <w:lang w:val="ro-RO"/>
        </w:rPr>
        <w:t>o</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i</w:t>
      </w:r>
      <w:r w:rsidRPr="00100E5C">
        <w:rPr>
          <w:rFonts w:ascii="Calibri" w:eastAsia="Arial" w:hAnsi="Calibri" w:cs="Calibri"/>
          <w:spacing w:val="3"/>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007512B2" w:rsidRPr="00100E5C">
        <w:rPr>
          <w:rFonts w:ascii="Calibri" w:eastAsia="Arial" w:hAnsi="Calibri" w:cs="Calibri"/>
          <w:spacing w:val="-3"/>
          <w:sz w:val="22"/>
          <w:szCs w:val="24"/>
          <w:lang w:val="ro-RO"/>
        </w:rPr>
        <w:t>ării</w:t>
      </w:r>
      <w:r w:rsidRPr="00100E5C">
        <w:rPr>
          <w:rFonts w:ascii="Calibri" w:eastAsia="Arial" w:hAnsi="Calibri" w:cs="Calibri"/>
          <w:sz w:val="22"/>
          <w:szCs w:val="24"/>
          <w:lang w:val="ro-RO"/>
        </w:rPr>
        <w:t>.</w:t>
      </w:r>
    </w:p>
    <w:p w14:paraId="56BCEDFF" w14:textId="7453C443" w:rsidR="005A31CE" w:rsidRPr="00100E5C" w:rsidRDefault="00BF4880" w:rsidP="00B6450E">
      <w:pPr>
        <w:pStyle w:val="ListParagraph"/>
        <w:numPr>
          <w:ilvl w:val="0"/>
          <w:numId w:val="30"/>
        </w:numPr>
        <w:ind w:right="76"/>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E</w:t>
      </w:r>
      <w:r w:rsidRPr="00100E5C">
        <w:rPr>
          <w:rFonts w:ascii="Calibri" w:eastAsia="Arial" w:hAnsi="Calibri" w:cs="Calibri"/>
          <w:spacing w:val="-2"/>
          <w:sz w:val="22"/>
          <w:szCs w:val="24"/>
          <w:lang w:val="ro-RO"/>
        </w:rPr>
        <w:t>x</w:t>
      </w:r>
      <w:r w:rsidRPr="00100E5C">
        <w:rPr>
          <w:rFonts w:ascii="Calibri" w:eastAsia="Arial" w:hAnsi="Calibri" w:cs="Calibri"/>
          <w:sz w:val="22"/>
          <w:szCs w:val="24"/>
          <w:lang w:val="ro-RO"/>
        </w:rPr>
        <w:t>ecu</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18"/>
          <w:sz w:val="22"/>
          <w:szCs w:val="24"/>
          <w:lang w:val="ro-RO"/>
        </w:rPr>
        <w:t xml:space="preserve"> </w:t>
      </w:r>
      <w:r w:rsidR="005320FC" w:rsidRPr="00100E5C">
        <w:rPr>
          <w:rFonts w:ascii="Calibri" w:eastAsia="Arial" w:hAnsi="Calibri" w:cs="Calibri"/>
          <w:spacing w:val="-1"/>
          <w:sz w:val="22"/>
          <w:szCs w:val="24"/>
          <w:lang w:val="ro-RO"/>
        </w:rPr>
        <w:t>c</w:t>
      </w:r>
      <w:r w:rsidR="005320FC" w:rsidRPr="00100E5C">
        <w:rPr>
          <w:rFonts w:ascii="Calibri" w:eastAsia="Arial" w:hAnsi="Calibri" w:cs="Calibri"/>
          <w:sz w:val="22"/>
          <w:szCs w:val="24"/>
          <w:lang w:val="ro-RO"/>
        </w:rPr>
        <w:t>on</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pacing w:val="1"/>
          <w:sz w:val="22"/>
          <w:szCs w:val="24"/>
          <w:lang w:val="ro-RO"/>
        </w:rPr>
        <w:t>r</w:t>
      </w:r>
      <w:r w:rsidR="005320FC" w:rsidRPr="00100E5C">
        <w:rPr>
          <w:rFonts w:ascii="Calibri" w:eastAsia="Arial" w:hAnsi="Calibri" w:cs="Calibri"/>
          <w:sz w:val="22"/>
          <w:szCs w:val="24"/>
          <w:lang w:val="ro-RO"/>
        </w:rPr>
        <w:t>ac</w:t>
      </w:r>
      <w:r w:rsidR="005320FC" w:rsidRPr="00100E5C">
        <w:rPr>
          <w:rFonts w:ascii="Calibri" w:eastAsia="Arial" w:hAnsi="Calibri" w:cs="Calibri"/>
          <w:spacing w:val="-1"/>
          <w:sz w:val="22"/>
          <w:szCs w:val="24"/>
          <w:lang w:val="ro-RO"/>
        </w:rPr>
        <w:t>t</w:t>
      </w:r>
      <w:r w:rsidR="005320FC" w:rsidRPr="00100E5C">
        <w:rPr>
          <w:rFonts w:ascii="Calibri" w:eastAsia="Arial" w:hAnsi="Calibri" w:cs="Calibri"/>
          <w:sz w:val="22"/>
          <w:szCs w:val="24"/>
          <w:lang w:val="ro-RO"/>
        </w:rPr>
        <w:t>u</w:t>
      </w:r>
      <w:r w:rsidR="005320FC" w:rsidRPr="00100E5C">
        <w:rPr>
          <w:rFonts w:ascii="Calibri" w:eastAsia="Arial" w:hAnsi="Calibri" w:cs="Calibri"/>
          <w:spacing w:val="-1"/>
          <w:sz w:val="22"/>
          <w:szCs w:val="24"/>
          <w:lang w:val="ro-RO"/>
        </w:rPr>
        <w:t>l</w:t>
      </w:r>
      <w:r w:rsidR="005320FC" w:rsidRPr="00100E5C">
        <w:rPr>
          <w:rFonts w:ascii="Calibri" w:eastAsia="Arial" w:hAnsi="Calibri" w:cs="Calibri"/>
          <w:sz w:val="22"/>
          <w:szCs w:val="24"/>
          <w:lang w:val="ro-RO"/>
        </w:rPr>
        <w:t>ui</w:t>
      </w:r>
      <w:r w:rsidR="005320FC" w:rsidRPr="00100E5C">
        <w:rPr>
          <w:rFonts w:ascii="Calibri" w:eastAsia="Arial" w:hAnsi="Calibri" w:cs="Calibri"/>
          <w:spacing w:val="19"/>
          <w:sz w:val="22"/>
          <w:szCs w:val="24"/>
          <w:lang w:val="ro-RO"/>
        </w:rPr>
        <w:t xml:space="preserve"> de finanțare </w:t>
      </w:r>
      <w:r w:rsidRPr="00100E5C">
        <w:rPr>
          <w:rFonts w:ascii="Calibri" w:eastAsia="Arial" w:hAnsi="Calibri" w:cs="Calibri"/>
          <w:spacing w:val="-2"/>
          <w:sz w:val="22"/>
          <w:szCs w:val="24"/>
          <w:lang w:val="ro-RO"/>
        </w:rPr>
        <w:t>v</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pacing w:val="3"/>
          <w:sz w:val="22"/>
          <w:szCs w:val="24"/>
          <w:lang w:val="ro-RO"/>
        </w:rPr>
        <w:t>f</w:t>
      </w:r>
      <w:r w:rsidRPr="00100E5C">
        <w:rPr>
          <w:rFonts w:ascii="Calibri" w:eastAsia="Arial" w:hAnsi="Calibri" w:cs="Calibri"/>
          <w:sz w:val="22"/>
          <w:szCs w:val="24"/>
          <w:lang w:val="ro-RO"/>
        </w:rPr>
        <w:t>i</w:t>
      </w:r>
      <w:r w:rsidRPr="00100E5C">
        <w:rPr>
          <w:rFonts w:ascii="Calibri" w:eastAsia="Arial" w:hAnsi="Calibri" w:cs="Calibri"/>
          <w:spacing w:val="19"/>
          <w:sz w:val="22"/>
          <w:szCs w:val="24"/>
          <w:lang w:val="ro-RO"/>
        </w:rPr>
        <w:t xml:space="preserve"> </w:t>
      </w:r>
      <w:r w:rsidRPr="00100E5C">
        <w:rPr>
          <w:rFonts w:ascii="Calibri" w:eastAsia="Arial" w:hAnsi="Calibri" w:cs="Calibri"/>
          <w:sz w:val="22"/>
          <w:szCs w:val="24"/>
          <w:lang w:val="ro-RO"/>
        </w:rPr>
        <w:t>suspenda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r w:rsidRPr="00100E5C">
        <w:rPr>
          <w:rFonts w:ascii="Calibri" w:eastAsia="Arial" w:hAnsi="Calibri" w:cs="Calibri"/>
          <w:spacing w:val="18"/>
          <w:sz w:val="22"/>
          <w:szCs w:val="24"/>
          <w:lang w:val="ro-RO"/>
        </w:rPr>
        <w:t xml:space="preserve"> </w:t>
      </w:r>
      <w:r w:rsidR="008C6145" w:rsidRPr="00100E5C">
        <w:rPr>
          <w:rFonts w:ascii="Calibri" w:eastAsia="Arial" w:hAnsi="Calibri" w:cs="Calibri"/>
          <w:spacing w:val="18"/>
          <w:sz w:val="22"/>
          <w:szCs w:val="24"/>
          <w:lang w:val="ro-RO"/>
        </w:rPr>
        <w:t xml:space="preserve">prin Decizia </w:t>
      </w:r>
      <w:r w:rsidR="005320FC" w:rsidRPr="00100E5C">
        <w:rPr>
          <w:rFonts w:ascii="Calibri" w:eastAsia="Arial" w:hAnsi="Calibri" w:cs="Calibri"/>
          <w:spacing w:val="18"/>
          <w:sz w:val="22"/>
          <w:szCs w:val="24"/>
          <w:lang w:val="ro-RO"/>
        </w:rPr>
        <w:t xml:space="preserve">AM/OI </w:t>
      </w:r>
      <w:r w:rsidRPr="00100E5C">
        <w:rPr>
          <w:rFonts w:ascii="Calibri" w:eastAsia="Arial" w:hAnsi="Calibri" w:cs="Calibri"/>
          <w:sz w:val="22"/>
          <w:szCs w:val="24"/>
          <w:lang w:val="ro-RO"/>
        </w:rPr>
        <w:t>de</w:t>
      </w:r>
      <w:r w:rsidRPr="00100E5C">
        <w:rPr>
          <w:rFonts w:ascii="Calibri" w:eastAsia="Arial" w:hAnsi="Calibri" w:cs="Calibri"/>
          <w:spacing w:val="18"/>
          <w:sz w:val="22"/>
          <w:szCs w:val="24"/>
          <w:lang w:val="ro-RO"/>
        </w:rPr>
        <w:t xml:space="preserve"> </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Pr="00100E5C">
        <w:rPr>
          <w:rFonts w:ascii="Calibri" w:eastAsia="Arial" w:hAnsi="Calibri" w:cs="Calibri"/>
          <w:sz w:val="22"/>
          <w:szCs w:val="24"/>
          <w:lang w:val="ro-RO"/>
        </w:rPr>
        <w:t>da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20"/>
          <w:sz w:val="22"/>
          <w:szCs w:val="24"/>
          <w:lang w:val="ro-RO"/>
        </w:rPr>
        <w:t xml:space="preserve"> </w:t>
      </w:r>
      <w:r w:rsidR="00F756E0" w:rsidRPr="00100E5C">
        <w:rPr>
          <w:rFonts w:ascii="Calibri" w:eastAsia="Arial" w:hAnsi="Calibri" w:cs="Calibri"/>
          <w:sz w:val="22"/>
          <w:szCs w:val="24"/>
          <w:lang w:val="ro-RO"/>
        </w:rPr>
        <w:t>apariției</w:t>
      </w:r>
      <w:r w:rsidR="00F756E0" w:rsidRPr="00100E5C">
        <w:rPr>
          <w:rFonts w:ascii="Calibri" w:eastAsia="Arial" w:hAnsi="Calibri" w:cs="Calibri"/>
          <w:spacing w:val="19"/>
          <w:position w:val="1"/>
          <w:sz w:val="22"/>
          <w:szCs w:val="24"/>
          <w:lang w:val="ro-RO"/>
        </w:rPr>
        <w:t xml:space="preserve"> </w:t>
      </w:r>
      <w:r w:rsidRPr="00100E5C">
        <w:rPr>
          <w:rFonts w:ascii="Calibri" w:eastAsia="Arial" w:hAnsi="Calibri" w:cs="Calibri"/>
          <w:position w:val="1"/>
          <w:sz w:val="22"/>
          <w:szCs w:val="24"/>
          <w:lang w:val="ro-RO"/>
        </w:rPr>
        <w:t>ca</w:t>
      </w:r>
      <w:r w:rsidRPr="00100E5C">
        <w:rPr>
          <w:rFonts w:ascii="Calibri" w:eastAsia="Arial" w:hAnsi="Calibri" w:cs="Calibri"/>
          <w:spacing w:val="-2"/>
          <w:position w:val="1"/>
          <w:sz w:val="22"/>
          <w:szCs w:val="24"/>
          <w:lang w:val="ro-RO"/>
        </w:rPr>
        <w:t>z</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Pr="00100E5C">
        <w:rPr>
          <w:rFonts w:ascii="Calibri" w:eastAsia="Arial" w:hAnsi="Calibri" w:cs="Calibri"/>
          <w:position w:val="1"/>
          <w:sz w:val="22"/>
          <w:szCs w:val="24"/>
          <w:lang w:val="ro-RO"/>
        </w:rPr>
        <w:t>de</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3"/>
          <w:position w:val="1"/>
          <w:sz w:val="22"/>
          <w:szCs w:val="24"/>
          <w:lang w:val="ro-RO"/>
        </w:rPr>
        <w:t>f</w:t>
      </w:r>
      <w:r w:rsidRPr="00100E5C">
        <w:rPr>
          <w:rFonts w:ascii="Calibri" w:eastAsia="Arial" w:hAnsi="Calibri" w:cs="Calibri"/>
          <w:spacing w:val="-3"/>
          <w:position w:val="1"/>
          <w:sz w:val="22"/>
          <w:szCs w:val="24"/>
          <w:lang w:val="ro-RO"/>
        </w:rPr>
        <w:t>o</w:t>
      </w:r>
      <w:r w:rsidRPr="00100E5C">
        <w:rPr>
          <w:rFonts w:ascii="Calibri" w:eastAsia="Arial" w:hAnsi="Calibri" w:cs="Calibri"/>
          <w:spacing w:val="1"/>
          <w:position w:val="1"/>
          <w:sz w:val="22"/>
          <w:szCs w:val="24"/>
          <w:lang w:val="ro-RO"/>
        </w:rPr>
        <w:t>rț</w:t>
      </w:r>
      <w:r w:rsidRPr="00100E5C">
        <w:rPr>
          <w:rFonts w:ascii="Calibri" w:eastAsia="Arial" w:hAnsi="Calibri" w:cs="Calibri"/>
          <w:position w:val="1"/>
          <w:sz w:val="22"/>
          <w:szCs w:val="24"/>
          <w:lang w:val="ro-RO"/>
        </w:rPr>
        <w:t>ă</w:t>
      </w:r>
      <w:r w:rsidRPr="00100E5C">
        <w:rPr>
          <w:rFonts w:ascii="Calibri" w:eastAsia="Arial" w:hAnsi="Calibri" w:cs="Calibri"/>
          <w:spacing w:val="18"/>
          <w:position w:val="1"/>
          <w:sz w:val="22"/>
          <w:szCs w:val="24"/>
          <w:lang w:val="ro-RO"/>
        </w:rPr>
        <w:t xml:space="preserve"> </w:t>
      </w:r>
      <w:r w:rsidRPr="00100E5C">
        <w:rPr>
          <w:rFonts w:ascii="Calibri" w:eastAsia="Arial" w:hAnsi="Calibri" w:cs="Calibri"/>
          <w:spacing w:val="1"/>
          <w:position w:val="1"/>
          <w:sz w:val="22"/>
          <w:szCs w:val="24"/>
          <w:lang w:val="ro-RO"/>
        </w:rPr>
        <w:t>m</w:t>
      </w:r>
      <w:r w:rsidRPr="00100E5C">
        <w:rPr>
          <w:rFonts w:ascii="Calibri" w:eastAsia="Arial" w:hAnsi="Calibri" w:cs="Calibri"/>
          <w:spacing w:val="-3"/>
          <w:position w:val="1"/>
          <w:sz w:val="22"/>
          <w:szCs w:val="24"/>
          <w:lang w:val="ro-RO"/>
        </w:rPr>
        <w:t>a</w:t>
      </w:r>
      <w:r w:rsidRPr="00100E5C">
        <w:rPr>
          <w:rFonts w:ascii="Calibri" w:eastAsia="Arial" w:hAnsi="Calibri" w:cs="Calibri"/>
          <w:spacing w:val="1"/>
          <w:position w:val="1"/>
          <w:sz w:val="22"/>
          <w:szCs w:val="24"/>
          <w:lang w:val="ro-RO"/>
        </w:rPr>
        <w:t>j</w:t>
      </w:r>
      <w:r w:rsidRPr="00100E5C">
        <w:rPr>
          <w:rFonts w:ascii="Calibri" w:eastAsia="Arial" w:hAnsi="Calibri" w:cs="Calibri"/>
          <w:position w:val="1"/>
          <w:sz w:val="22"/>
          <w:szCs w:val="24"/>
          <w:lang w:val="ro-RO"/>
        </w:rPr>
        <w:t>o</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pe</w:t>
      </w:r>
      <w:r w:rsidR="009859A3" w:rsidRPr="00100E5C">
        <w:rPr>
          <w:rFonts w:ascii="Calibri" w:eastAsia="Arial" w:hAnsi="Calibri" w:cs="Calibri"/>
          <w:position w:val="1"/>
          <w:sz w:val="22"/>
          <w:szCs w:val="24"/>
          <w:lang w:val="ro-RO"/>
        </w:rPr>
        <w:t xml:space="preserve"> </w:t>
      </w:r>
      <w:r w:rsidRPr="00100E5C">
        <w:rPr>
          <w:rFonts w:ascii="Calibri" w:eastAsia="Arial" w:hAnsi="Calibri" w:cs="Calibri"/>
          <w:sz w:val="22"/>
          <w:szCs w:val="24"/>
          <w:lang w:val="ro-RO"/>
        </w:rPr>
        <w:t>pe</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oada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5"/>
          <w:sz w:val="22"/>
          <w:szCs w:val="24"/>
          <w:lang w:val="ro-RO"/>
        </w:rPr>
        <w:t>c</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une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z w:val="22"/>
          <w:szCs w:val="24"/>
          <w:lang w:val="ro-RO"/>
        </w:rPr>
        <w:t>es</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a, </w:t>
      </w:r>
      <w:r w:rsidRPr="00100E5C">
        <w:rPr>
          <w:rFonts w:ascii="Calibri" w:eastAsia="Arial" w:hAnsi="Calibri" w:cs="Calibri"/>
          <w:spacing w:val="1"/>
          <w:sz w:val="22"/>
          <w:szCs w:val="24"/>
          <w:lang w:val="ro-RO"/>
        </w:rPr>
        <w:t>f</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ă</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j</w:t>
      </w:r>
      <w:r w:rsidRPr="00100E5C">
        <w:rPr>
          <w:rFonts w:ascii="Calibri" w:eastAsia="Arial" w:hAnsi="Calibri" w:cs="Calibri"/>
          <w:sz w:val="22"/>
          <w:szCs w:val="24"/>
          <w:lang w:val="ro-RO"/>
        </w:rPr>
        <w:t>ud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ep</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ce</w:t>
      </w:r>
      <w:r w:rsidRPr="00100E5C">
        <w:rPr>
          <w:rFonts w:ascii="Calibri" w:eastAsia="Arial" w:hAnsi="Calibri" w:cs="Calibri"/>
          <w:spacing w:val="4"/>
          <w:sz w:val="22"/>
          <w:szCs w:val="24"/>
          <w:lang w:val="ro-RO"/>
        </w:rPr>
        <w:t xml:space="preserve"> </w:t>
      </w:r>
      <w:r w:rsidRPr="00100E5C">
        <w:rPr>
          <w:rFonts w:ascii="Calibri" w:eastAsia="Arial" w:hAnsi="Calibri" w:cs="Calibri"/>
          <w:sz w:val="22"/>
          <w:szCs w:val="24"/>
          <w:lang w:val="ro-RO"/>
        </w:rPr>
        <w:t>se</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cu</w:t>
      </w:r>
      <w:r w:rsidRPr="00100E5C">
        <w:rPr>
          <w:rFonts w:ascii="Calibri" w:eastAsia="Arial" w:hAnsi="Calibri" w:cs="Calibri"/>
          <w:spacing w:val="-2"/>
          <w:sz w:val="22"/>
          <w:szCs w:val="24"/>
          <w:lang w:val="ro-RO"/>
        </w:rPr>
        <w:t>v</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9"/>
          <w:sz w:val="22"/>
          <w:szCs w:val="24"/>
          <w:lang w:val="ro-RO"/>
        </w:rPr>
        <w:t>r</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il</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r</w:t>
      </w:r>
      <w:r w:rsidR="004D20C7" w:rsidRPr="00100E5C">
        <w:rPr>
          <w:rFonts w:ascii="Calibri" w:eastAsia="Arial" w:hAnsi="Calibri" w:cs="Calibri"/>
          <w:spacing w:val="1"/>
          <w:sz w:val="22"/>
          <w:szCs w:val="24"/>
          <w:lang w:val="ro-RO"/>
        </w:rPr>
        <w:t xml:space="preserve"> anterior apariției cazului de forță majoră</w:t>
      </w:r>
      <w:r w:rsidRPr="00100E5C">
        <w:rPr>
          <w:rFonts w:ascii="Calibri" w:eastAsia="Arial" w:hAnsi="Calibri" w:cs="Calibri"/>
          <w:sz w:val="22"/>
          <w:szCs w:val="24"/>
          <w:lang w:val="ro-RO"/>
        </w:rPr>
        <w:t>.</w:t>
      </w:r>
    </w:p>
    <w:p w14:paraId="7ED62C47" w14:textId="22CD9E2B" w:rsidR="009859A3" w:rsidRPr="00100E5C" w:rsidRDefault="003338E2" w:rsidP="00B6450E">
      <w:pPr>
        <w:pStyle w:val="ListParagraph"/>
        <w:numPr>
          <w:ilvl w:val="0"/>
          <w:numId w:val="30"/>
        </w:numPr>
        <w:tabs>
          <w:tab w:val="left" w:pos="720"/>
        </w:tabs>
        <w:ind w:right="76"/>
        <w:jc w:val="both"/>
        <w:rPr>
          <w:rFonts w:ascii="Calibri" w:eastAsia="Arial" w:hAnsi="Calibri" w:cs="Calibri"/>
          <w:position w:val="1"/>
          <w:sz w:val="22"/>
          <w:szCs w:val="24"/>
          <w:lang w:val="ro-RO"/>
        </w:rPr>
      </w:pPr>
      <w:r w:rsidRPr="00100E5C">
        <w:rPr>
          <w:rFonts w:ascii="Calibri" w:hAnsi="Calibri" w:cs="Calibri"/>
          <w:sz w:val="22"/>
          <w:lang w:val="ro-RO"/>
        </w:rPr>
        <w:t xml:space="preserve">În cazul în care executarea </w:t>
      </w:r>
      <w:r w:rsidR="00D31EED" w:rsidRPr="00100E5C">
        <w:rPr>
          <w:rFonts w:ascii="Calibri" w:hAnsi="Calibri" w:cs="Calibri"/>
          <w:sz w:val="22"/>
          <w:lang w:val="ro-RO"/>
        </w:rPr>
        <w:t>c</w:t>
      </w:r>
      <w:r w:rsidRPr="00100E5C">
        <w:rPr>
          <w:rFonts w:ascii="Calibri" w:hAnsi="Calibri" w:cs="Calibri"/>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100E5C">
        <w:rPr>
          <w:rFonts w:ascii="Calibri" w:hAnsi="Calibri" w:cs="Calibri"/>
          <w:sz w:val="22"/>
          <w:lang w:val="ro-RO"/>
        </w:rPr>
        <w:t xml:space="preserve">  de finanțare</w:t>
      </w:r>
      <w:r w:rsidRPr="00100E5C">
        <w:rPr>
          <w:rFonts w:ascii="Calibri" w:hAnsi="Calibri" w:cs="Calibri"/>
          <w:sz w:val="22"/>
          <w:lang w:val="ro-RO"/>
        </w:rPr>
        <w:t xml:space="preserve">, pentru a conveni asupra modului de continuare, modificare sau încetare a </w:t>
      </w:r>
      <w:r w:rsidR="00D31EED" w:rsidRPr="00100E5C">
        <w:rPr>
          <w:rFonts w:ascii="Calibri" w:hAnsi="Calibri" w:cs="Calibri"/>
          <w:sz w:val="22"/>
          <w:lang w:val="ro-RO"/>
        </w:rPr>
        <w:t>c</w:t>
      </w:r>
      <w:r w:rsidRPr="00100E5C">
        <w:rPr>
          <w:rFonts w:ascii="Calibri" w:hAnsi="Calibri" w:cs="Calibri"/>
          <w:sz w:val="22"/>
          <w:lang w:val="ro-RO"/>
        </w:rPr>
        <w:t xml:space="preserve">ontractului de finanțare. Dacă o înțelegere a părților asupra modului de continuare, modificare sau încetare a </w:t>
      </w:r>
      <w:r w:rsidR="00D31EED" w:rsidRPr="00100E5C">
        <w:rPr>
          <w:rFonts w:ascii="Calibri" w:hAnsi="Calibri" w:cs="Calibri"/>
          <w:sz w:val="22"/>
          <w:lang w:val="ro-RO"/>
        </w:rPr>
        <w:t>c</w:t>
      </w:r>
      <w:r w:rsidRPr="00100E5C">
        <w:rPr>
          <w:rFonts w:ascii="Calibri" w:hAnsi="Calibri" w:cs="Calibri"/>
          <w:sz w:val="22"/>
          <w:lang w:val="ro-RO"/>
        </w:rPr>
        <w:t>ontractului de finanțare</w:t>
      </w:r>
      <w:r w:rsidR="00D31EED" w:rsidRPr="00100E5C">
        <w:rPr>
          <w:rFonts w:ascii="Calibri" w:hAnsi="Calibri" w:cs="Calibri"/>
          <w:sz w:val="22"/>
          <w:lang w:val="ro-RO"/>
        </w:rPr>
        <w:t xml:space="preserve"> </w:t>
      </w:r>
      <w:r w:rsidRPr="00100E5C">
        <w:rPr>
          <w:rFonts w:ascii="Calibri" w:hAnsi="Calibri" w:cs="Calibri"/>
          <w:sz w:val="22"/>
          <w:lang w:val="ro-RO"/>
        </w:rPr>
        <w:t>nu se materializează, oricare dintre părți poate să îi notifice celeilalte p</w:t>
      </w:r>
      <w:r w:rsidR="00B064D1" w:rsidRPr="00100E5C">
        <w:rPr>
          <w:rFonts w:ascii="Calibri" w:hAnsi="Calibri" w:cs="Calibri"/>
          <w:sz w:val="22"/>
          <w:lang w:val="ro-RO"/>
        </w:rPr>
        <w:t>ă</w:t>
      </w:r>
      <w:r w:rsidRPr="00100E5C">
        <w:rPr>
          <w:rFonts w:ascii="Calibri" w:hAnsi="Calibri" w:cs="Calibri"/>
          <w:sz w:val="22"/>
          <w:lang w:val="ro-RO"/>
        </w:rPr>
        <w:t>rți rezoluțiunea contractului, în mod unilateral, fără alte formalități și fără dreptul de a solicita despăgubiri din acest motiv</w:t>
      </w:r>
      <w:r w:rsidR="00BF4880" w:rsidRPr="00100E5C">
        <w:rPr>
          <w:rFonts w:ascii="Calibri" w:eastAsia="Arial" w:hAnsi="Calibri" w:cs="Calibri"/>
          <w:sz w:val="22"/>
          <w:szCs w:val="24"/>
          <w:lang w:val="ro-RO"/>
        </w:rPr>
        <w:t>.</w:t>
      </w:r>
    </w:p>
    <w:p w14:paraId="1EA0AFC2" w14:textId="77777777" w:rsidR="008F731C" w:rsidRPr="00100E5C" w:rsidRDefault="008F731C" w:rsidP="002B1851">
      <w:pPr>
        <w:rPr>
          <w:rFonts w:ascii="Calibri" w:hAnsi="Calibri" w:cs="Calibri"/>
          <w:sz w:val="22"/>
          <w:szCs w:val="24"/>
          <w:lang w:val="ro-RO"/>
        </w:rPr>
      </w:pPr>
    </w:p>
    <w:p w14:paraId="1E5B1886" w14:textId="34B6FB31" w:rsidR="00E50D77" w:rsidRPr="00100E5C" w:rsidRDefault="00BF4880" w:rsidP="00127E54">
      <w:pPr>
        <w:ind w:left="709" w:firstLine="11"/>
        <w:jc w:val="both"/>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1</w:t>
      </w:r>
      <w:r w:rsidRPr="00100E5C">
        <w:rPr>
          <w:rFonts w:ascii="Calibri" w:eastAsia="Arial" w:hAnsi="Calibri" w:cs="Calibri"/>
          <w:sz w:val="22"/>
          <w:szCs w:val="24"/>
          <w:lang w:val="ro-RO"/>
        </w:rPr>
        <w:t>5</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Î</w:t>
      </w:r>
      <w:r w:rsidRPr="00100E5C">
        <w:rPr>
          <w:rFonts w:ascii="Calibri" w:eastAsia="Arial" w:hAnsi="Calibri" w:cs="Calibri"/>
          <w:sz w:val="22"/>
          <w:szCs w:val="24"/>
          <w:lang w:val="ro-RO"/>
        </w:rPr>
        <w:t>nc</w:t>
      </w:r>
      <w:r w:rsidRPr="00100E5C">
        <w:rPr>
          <w:rFonts w:ascii="Calibri" w:eastAsia="Arial" w:hAnsi="Calibri" w:cs="Calibri"/>
          <w:spacing w:val="-3"/>
          <w:sz w:val="22"/>
          <w:szCs w:val="24"/>
          <w:lang w:val="ro-RO"/>
        </w:rPr>
        <w:t>e</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area</w:t>
      </w:r>
      <w:r w:rsidRPr="00100E5C">
        <w:rPr>
          <w:rFonts w:ascii="Calibri" w:eastAsia="Arial" w:hAnsi="Calibri" w:cs="Calibri"/>
          <w:spacing w:val="-2"/>
          <w:sz w:val="22"/>
          <w:szCs w:val="24"/>
          <w:lang w:val="ro-RO"/>
        </w:rPr>
        <w:t xml:space="preserve"> </w:t>
      </w:r>
      <w:r w:rsidR="00860CB4" w:rsidRPr="00100E5C">
        <w:rPr>
          <w:rFonts w:ascii="Calibri" w:eastAsia="Arial" w:hAnsi="Calibri" w:cs="Calibri"/>
          <w:spacing w:val="-1"/>
          <w:sz w:val="22"/>
          <w:szCs w:val="24"/>
          <w:lang w:val="ro-RO"/>
        </w:rPr>
        <w:t>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ra</w:t>
      </w:r>
      <w:r w:rsidRPr="00100E5C">
        <w:rPr>
          <w:rFonts w:ascii="Calibri" w:eastAsia="Arial" w:hAnsi="Calibri" w:cs="Calibri"/>
          <w:spacing w:val="-3"/>
          <w:sz w:val="22"/>
          <w:szCs w:val="24"/>
          <w:lang w:val="ro-RO"/>
        </w:rPr>
        <w:t>c</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pacing w:val="-3"/>
          <w:sz w:val="22"/>
          <w:szCs w:val="24"/>
          <w:lang w:val="ro-RO"/>
        </w:rPr>
        <w:t>u</w:t>
      </w:r>
      <w:r w:rsidRPr="00100E5C">
        <w:rPr>
          <w:rFonts w:ascii="Calibri" w:eastAsia="Arial" w:hAnsi="Calibri" w:cs="Calibri"/>
          <w:sz w:val="22"/>
          <w:szCs w:val="24"/>
          <w:lang w:val="ro-RO"/>
        </w:rPr>
        <w:t>i</w:t>
      </w:r>
      <w:r w:rsidRPr="00100E5C">
        <w:rPr>
          <w:rFonts w:ascii="Calibri" w:eastAsia="Arial" w:hAnsi="Calibri" w:cs="Calibri"/>
          <w:spacing w:val="2"/>
          <w:sz w:val="22"/>
          <w:szCs w:val="24"/>
          <w:lang w:val="ro-RO"/>
        </w:rPr>
        <w:t xml:space="preserve"> </w:t>
      </w:r>
      <w:r w:rsidR="00D31EED" w:rsidRPr="00100E5C">
        <w:rPr>
          <w:rFonts w:ascii="Calibri" w:eastAsia="Arial" w:hAnsi="Calibri" w:cs="Calibri"/>
          <w:spacing w:val="2"/>
          <w:sz w:val="22"/>
          <w:szCs w:val="24"/>
          <w:lang w:val="ro-RO"/>
        </w:rPr>
        <w:t>de finanțare</w:t>
      </w:r>
      <w:r w:rsidRPr="00100E5C">
        <w:rPr>
          <w:rFonts w:ascii="Calibri" w:eastAsia="Arial" w:hAnsi="Calibri" w:cs="Calibri"/>
          <w:spacing w:val="13"/>
          <w:position w:val="1"/>
          <w:sz w:val="22"/>
          <w:szCs w:val="24"/>
          <w:lang w:val="ro-RO"/>
        </w:rPr>
        <w:t xml:space="preserve"> </w:t>
      </w:r>
      <w:r w:rsidRPr="00100E5C">
        <w:rPr>
          <w:rFonts w:ascii="Calibri" w:eastAsia="Arial" w:hAnsi="Calibri" w:cs="Calibri"/>
          <w:sz w:val="22"/>
          <w:szCs w:val="24"/>
          <w:lang w:val="ro-RO"/>
        </w:rPr>
        <w:t>și recup</w:t>
      </w:r>
      <w:r w:rsidRPr="00100E5C">
        <w:rPr>
          <w:rFonts w:ascii="Calibri" w:eastAsia="Arial" w:hAnsi="Calibri" w:cs="Calibri"/>
          <w:spacing w:val="-3"/>
          <w:sz w:val="22"/>
          <w:szCs w:val="24"/>
          <w:lang w:val="ro-RO"/>
        </w:rPr>
        <w:t>e</w:t>
      </w:r>
      <w:r w:rsidRPr="00100E5C">
        <w:rPr>
          <w:rFonts w:ascii="Calibri" w:eastAsia="Arial" w:hAnsi="Calibri" w:cs="Calibri"/>
          <w:sz w:val="22"/>
          <w:szCs w:val="24"/>
          <w:lang w:val="ro-RO"/>
        </w:rPr>
        <w:t>rarea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su</w:t>
      </w:r>
      <w:r w:rsidRPr="00100E5C">
        <w:rPr>
          <w:rFonts w:ascii="Calibri" w:eastAsia="Arial" w:hAnsi="Calibri" w:cs="Calibri"/>
          <w:spacing w:val="-2"/>
          <w:sz w:val="22"/>
          <w:szCs w:val="24"/>
          <w:lang w:val="ro-RO"/>
        </w:rPr>
        <w:t>m</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or</w:t>
      </w:r>
      <w:r w:rsidR="00043DF5" w:rsidRPr="00100E5C">
        <w:rPr>
          <w:rFonts w:ascii="Calibri" w:eastAsia="Arial" w:hAnsi="Calibri" w:cs="Calibri"/>
          <w:spacing w:val="2"/>
          <w:sz w:val="22"/>
          <w:szCs w:val="24"/>
          <w:lang w:val="ro-RO"/>
        </w:rPr>
        <w:t xml:space="preserve"> </w:t>
      </w:r>
      <w:r w:rsidRPr="00100E5C">
        <w:rPr>
          <w:rFonts w:ascii="Calibri" w:eastAsia="Arial" w:hAnsi="Calibri" w:cs="Calibri"/>
          <w:spacing w:val="-3"/>
          <w:sz w:val="22"/>
          <w:szCs w:val="24"/>
          <w:lang w:val="ro-RO"/>
        </w:rPr>
        <w:t>p</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it</w:t>
      </w:r>
      <w:r w:rsidRPr="00100E5C">
        <w:rPr>
          <w:rFonts w:ascii="Calibri" w:eastAsia="Arial" w:hAnsi="Calibri" w:cs="Calibri"/>
          <w:sz w:val="22"/>
          <w:szCs w:val="24"/>
          <w:lang w:val="ro-RO"/>
        </w:rPr>
        <w:t>e</w:t>
      </w:r>
      <w:r w:rsidR="00EA11FF" w:rsidRPr="00100E5C">
        <w:rPr>
          <w:rFonts w:ascii="Calibri" w:eastAsia="Arial" w:hAnsi="Calibri" w:cs="Calibri"/>
          <w:sz w:val="22"/>
          <w:szCs w:val="24"/>
          <w:lang w:val="ro-RO"/>
        </w:rPr>
        <w:t xml:space="preserve"> necuvenit ca urmare a unor nereguli</w:t>
      </w:r>
    </w:p>
    <w:p w14:paraId="4D37B61B" w14:textId="77777777" w:rsidR="005A466C" w:rsidRPr="00100E5C" w:rsidRDefault="005A466C" w:rsidP="00310658">
      <w:pPr>
        <w:ind w:left="118" w:firstLine="602"/>
        <w:jc w:val="both"/>
        <w:rPr>
          <w:rFonts w:ascii="Calibri" w:eastAsia="Arial" w:hAnsi="Calibri" w:cs="Calibri"/>
          <w:sz w:val="22"/>
          <w:szCs w:val="24"/>
          <w:lang w:val="ro-RO"/>
        </w:rPr>
      </w:pPr>
    </w:p>
    <w:p w14:paraId="523F8C53" w14:textId="1A0F3669" w:rsidR="00E50D77" w:rsidRPr="00100E5C" w:rsidRDefault="00BF4880" w:rsidP="00B6450E">
      <w:pPr>
        <w:pStyle w:val="ListParagraph"/>
        <w:numPr>
          <w:ilvl w:val="0"/>
          <w:numId w:val="31"/>
        </w:numPr>
        <w:ind w:right="77"/>
        <w:jc w:val="both"/>
        <w:rPr>
          <w:rFonts w:ascii="Calibri" w:eastAsia="Arial" w:hAnsi="Calibri" w:cs="Calibri"/>
          <w:sz w:val="22"/>
          <w:szCs w:val="24"/>
          <w:lang w:val="ro-RO"/>
        </w:rPr>
      </w:pPr>
      <w:r w:rsidRPr="00100E5C">
        <w:rPr>
          <w:rFonts w:ascii="Calibri" w:eastAsia="Arial" w:hAnsi="Calibri" w:cs="Calibri"/>
          <w:spacing w:val="1"/>
          <w:sz w:val="22"/>
          <w:szCs w:val="24"/>
          <w:lang w:val="ro-RO"/>
        </w:rPr>
        <w:t>Or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pă</w:t>
      </w:r>
      <w:r w:rsidRPr="00100E5C">
        <w:rPr>
          <w:rFonts w:ascii="Calibri" w:eastAsia="Arial" w:hAnsi="Calibri" w:cs="Calibri"/>
          <w:spacing w:val="-15"/>
          <w:sz w:val="22"/>
          <w:szCs w:val="24"/>
          <w:lang w:val="ro-RO"/>
        </w:rPr>
        <w:t>r</w:t>
      </w:r>
      <w:r w:rsidRPr="00100E5C">
        <w:rPr>
          <w:rFonts w:ascii="Calibri" w:eastAsia="Arial" w:hAnsi="Calibri" w:cs="Calibri"/>
          <w:position w:val="2"/>
          <w:sz w:val="22"/>
          <w:szCs w:val="24"/>
          <w:lang w:val="ro-RO"/>
        </w:rPr>
        <w:t>ț</w:t>
      </w:r>
      <w:r w:rsidRPr="00100E5C">
        <w:rPr>
          <w:rFonts w:ascii="Calibri" w:eastAsia="Arial" w:hAnsi="Calibri" w:cs="Calibri"/>
          <w:sz w:val="22"/>
          <w:szCs w:val="24"/>
          <w:lang w:val="ro-RO"/>
        </w:rPr>
        <w:t>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poa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dec</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37"/>
          <w:sz w:val="22"/>
          <w:szCs w:val="24"/>
          <w:lang w:val="ro-RO"/>
        </w:rPr>
        <w:t xml:space="preserve"> </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2"/>
          <w:sz w:val="22"/>
          <w:szCs w:val="24"/>
          <w:lang w:val="ro-RO"/>
        </w:rPr>
        <w:t>z</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li</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ea</w:t>
      </w:r>
      <w:r w:rsidRPr="00100E5C">
        <w:rPr>
          <w:rFonts w:ascii="Calibri" w:eastAsia="Arial" w:hAnsi="Calibri" w:cs="Calibri"/>
          <w:spacing w:val="37"/>
          <w:sz w:val="22"/>
          <w:szCs w:val="24"/>
          <w:lang w:val="ro-RO"/>
        </w:rPr>
        <w:t xml:space="preserve"> </w:t>
      </w:r>
      <w:r w:rsidRPr="00100E5C">
        <w:rPr>
          <w:rFonts w:ascii="Calibri" w:eastAsia="Arial" w:hAnsi="Calibri" w:cs="Calibri"/>
          <w:sz w:val="22"/>
          <w:szCs w:val="24"/>
          <w:lang w:val="ro-RO"/>
        </w:rPr>
        <w:t>p</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ezen</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ui</w:t>
      </w:r>
      <w:r w:rsidRPr="00100E5C">
        <w:rPr>
          <w:rFonts w:ascii="Calibri" w:eastAsia="Arial" w:hAnsi="Calibri" w:cs="Calibri"/>
          <w:spacing w:val="36"/>
          <w:sz w:val="22"/>
          <w:szCs w:val="24"/>
          <w:lang w:val="ro-RO"/>
        </w:rPr>
        <w:t xml:space="preserve"> </w:t>
      </w:r>
      <w:r w:rsidRPr="00100E5C">
        <w:rPr>
          <w:rFonts w:ascii="Calibri" w:eastAsia="Arial" w:hAnsi="Calibri" w:cs="Calibri"/>
          <w:sz w:val="22"/>
          <w:szCs w:val="24"/>
          <w:lang w:val="ro-RO"/>
        </w:rPr>
        <w:t>con</w:t>
      </w:r>
      <w:r w:rsidRPr="00100E5C">
        <w:rPr>
          <w:rFonts w:ascii="Calibri" w:eastAsia="Arial" w:hAnsi="Calibri" w:cs="Calibri"/>
          <w:spacing w:val="1"/>
          <w:sz w:val="22"/>
          <w:szCs w:val="24"/>
          <w:lang w:val="ro-RO"/>
        </w:rPr>
        <w:t>tr</w:t>
      </w:r>
      <w:r w:rsidRPr="00100E5C">
        <w:rPr>
          <w:rFonts w:ascii="Calibri" w:eastAsia="Arial" w:hAnsi="Calibri" w:cs="Calibri"/>
          <w:sz w:val="22"/>
          <w:szCs w:val="24"/>
          <w:lang w:val="ro-RO"/>
        </w:rPr>
        <w:t>a</w:t>
      </w:r>
      <w:r w:rsidRPr="00100E5C">
        <w:rPr>
          <w:rFonts w:ascii="Calibri" w:eastAsia="Arial" w:hAnsi="Calibri" w:cs="Calibri"/>
          <w:spacing w:val="-2"/>
          <w:sz w:val="22"/>
          <w:szCs w:val="24"/>
          <w:lang w:val="ro-RO"/>
        </w:rPr>
        <w:t>c</w:t>
      </w:r>
      <w:r w:rsidRPr="00100E5C">
        <w:rPr>
          <w:rFonts w:ascii="Calibri" w:eastAsia="Arial" w:hAnsi="Calibri" w:cs="Calibri"/>
          <w:spacing w:val="1"/>
          <w:sz w:val="22"/>
          <w:szCs w:val="24"/>
          <w:lang w:val="ro-RO"/>
        </w:rPr>
        <w:t>t</w:t>
      </w:r>
      <w:r w:rsidR="005A466C" w:rsidRPr="00100E5C">
        <w:rPr>
          <w:rFonts w:ascii="Calibri" w:eastAsia="Arial" w:hAnsi="Calibri" w:cs="Calibri"/>
          <w:spacing w:val="1"/>
          <w:sz w:val="22"/>
          <w:szCs w:val="24"/>
          <w:lang w:val="ro-RO"/>
        </w:rPr>
        <w:t xml:space="preserve"> de </w:t>
      </w:r>
      <w:r w:rsidR="005A466C" w:rsidRPr="00100E5C">
        <w:rPr>
          <w:rFonts w:ascii="Calibri" w:eastAsia="Arial" w:hAnsi="Calibri" w:cs="Calibri"/>
          <w:sz w:val="22"/>
          <w:szCs w:val="24"/>
          <w:lang w:val="ro-RO"/>
        </w:rPr>
        <w:t>finanțare</w:t>
      </w:r>
      <w:r w:rsidRPr="00100E5C">
        <w:rPr>
          <w:rFonts w:ascii="Calibri" w:eastAsia="Arial" w:hAnsi="Calibri" w:cs="Calibri"/>
          <w:sz w:val="22"/>
          <w:szCs w:val="24"/>
          <w:lang w:val="ro-RO"/>
        </w:rPr>
        <w:t xml:space="preserve">, fără îndeplinirea altor </w:t>
      </w:r>
      <w:r w:rsidR="00F756E0" w:rsidRPr="00100E5C">
        <w:rPr>
          <w:rFonts w:ascii="Calibri" w:eastAsia="Arial" w:hAnsi="Calibri" w:cs="Calibri"/>
          <w:sz w:val="22"/>
          <w:szCs w:val="24"/>
          <w:lang w:val="ro-RO"/>
        </w:rPr>
        <w:t>formalități</w:t>
      </w:r>
      <w:r w:rsidRPr="00100E5C">
        <w:rPr>
          <w:rFonts w:ascii="Calibri" w:eastAsia="Arial" w:hAnsi="Calibri" w:cs="Calibri"/>
          <w:sz w:val="22"/>
          <w:szCs w:val="24"/>
          <w:lang w:val="ro-RO"/>
        </w:rPr>
        <w:t>, în cazul neîndeplinirii culpabile de către cealaltă parte a obliga</w:t>
      </w:r>
      <w:r w:rsidR="00F756E0" w:rsidRPr="00100E5C">
        <w:rPr>
          <w:rFonts w:ascii="Calibri" w:eastAsia="Arial" w:hAnsi="Calibri" w:cs="Calibri"/>
          <w:sz w:val="22"/>
          <w:szCs w:val="24"/>
          <w:lang w:val="ro-RO"/>
        </w:rPr>
        <w:t>țiilor</w:t>
      </w:r>
      <w:r w:rsidRPr="00100E5C">
        <w:rPr>
          <w:rFonts w:ascii="Calibri" w:eastAsia="Arial" w:hAnsi="Calibri" w:cs="Calibri"/>
          <w:sz w:val="22"/>
          <w:szCs w:val="24"/>
          <w:lang w:val="ro-RO"/>
        </w:rPr>
        <w:t xml:space="preserve"> </w:t>
      </w:r>
      <w:r w:rsidR="00F756E0" w:rsidRPr="00100E5C">
        <w:rPr>
          <w:rFonts w:ascii="Calibri" w:eastAsia="Arial" w:hAnsi="Calibri" w:cs="Calibri"/>
          <w:sz w:val="22"/>
          <w:szCs w:val="24"/>
          <w:lang w:val="ro-RO"/>
        </w:rPr>
        <w:t xml:space="preserve">care îi revin în baza </w:t>
      </w:r>
      <w:r w:rsidRPr="00100E5C">
        <w:rPr>
          <w:rFonts w:ascii="Calibri" w:eastAsia="Arial" w:hAnsi="Calibri" w:cs="Calibri"/>
          <w:sz w:val="22"/>
          <w:szCs w:val="24"/>
          <w:lang w:val="ro-RO"/>
        </w:rPr>
        <w:t>prezentului contract</w:t>
      </w:r>
      <w:r w:rsidR="005A466C" w:rsidRPr="00100E5C">
        <w:rPr>
          <w:rFonts w:ascii="Calibri" w:eastAsia="Arial" w:hAnsi="Calibri" w:cs="Calibri"/>
          <w:sz w:val="22"/>
          <w:szCs w:val="24"/>
          <w:lang w:val="ro-RO"/>
        </w:rPr>
        <w:t xml:space="preserve"> de finanțare</w:t>
      </w:r>
      <w:r w:rsidR="009859A3" w:rsidRPr="00100E5C">
        <w:rPr>
          <w:rFonts w:ascii="Calibri" w:eastAsia="Arial" w:hAnsi="Calibri" w:cs="Calibri"/>
          <w:sz w:val="22"/>
          <w:szCs w:val="24"/>
          <w:lang w:val="ro-RO"/>
        </w:rPr>
        <w:t>.</w:t>
      </w:r>
    </w:p>
    <w:p w14:paraId="251D6A2F" w14:textId="04DD2FE7" w:rsidR="009859A3" w:rsidRPr="00100E5C" w:rsidRDefault="00BF4880" w:rsidP="00B6450E">
      <w:pPr>
        <w:pStyle w:val="ListParagraph"/>
        <w:numPr>
          <w:ilvl w:val="0"/>
          <w:numId w:val="31"/>
        </w:numPr>
        <w:ind w:right="77"/>
        <w:jc w:val="both"/>
        <w:rPr>
          <w:rFonts w:ascii="Calibri" w:eastAsia="Arial" w:hAnsi="Calibri" w:cs="Calibri"/>
          <w:sz w:val="22"/>
          <w:szCs w:val="24"/>
          <w:lang w:val="ro-RO"/>
        </w:rPr>
      </w:pPr>
      <w:r w:rsidRPr="00100E5C">
        <w:rPr>
          <w:rFonts w:ascii="Calibri" w:eastAsia="Arial" w:hAnsi="Calibri" w:cs="Calibri"/>
          <w:spacing w:val="1"/>
          <w:position w:val="-1"/>
          <w:sz w:val="22"/>
          <w:szCs w:val="24"/>
          <w:lang w:val="ro-RO"/>
        </w:rPr>
        <w:lastRenderedPageBreak/>
        <w:t>A</w:t>
      </w:r>
      <w:r w:rsidRPr="00100E5C">
        <w:rPr>
          <w:rFonts w:ascii="Calibri" w:eastAsia="Arial" w:hAnsi="Calibri" w:cs="Calibri"/>
          <w:spacing w:val="-4"/>
          <w:position w:val="-1"/>
          <w:sz w:val="22"/>
          <w:szCs w:val="24"/>
          <w:lang w:val="ro-RO"/>
        </w:rPr>
        <w:t>M</w:t>
      </w:r>
      <w:r w:rsidR="00993F22" w:rsidRPr="00100E5C">
        <w:rPr>
          <w:rFonts w:ascii="Calibri" w:eastAsia="Arial" w:hAnsi="Calibri" w:cs="Calibri"/>
          <w:spacing w:val="-4"/>
          <w:position w:val="-1"/>
          <w:sz w:val="22"/>
          <w:szCs w:val="24"/>
          <w:lang w:val="ro-RO"/>
        </w:rPr>
        <w:t>/OI</w:t>
      </w:r>
      <w:r w:rsidRPr="00100E5C">
        <w:rPr>
          <w:rFonts w:ascii="Calibri" w:eastAsia="Arial" w:hAnsi="Calibri" w:cs="Calibri"/>
          <w:spacing w:val="21"/>
          <w:position w:val="-1"/>
          <w:sz w:val="22"/>
          <w:szCs w:val="24"/>
          <w:lang w:val="ro-RO"/>
        </w:rPr>
        <w:t xml:space="preserve"> </w:t>
      </w:r>
      <w:r w:rsidRPr="00100E5C">
        <w:rPr>
          <w:rFonts w:ascii="Calibri" w:eastAsia="Arial" w:hAnsi="Calibri" w:cs="Calibri"/>
          <w:position w:val="-1"/>
          <w:sz w:val="22"/>
          <w:szCs w:val="24"/>
          <w:lang w:val="ro-RO"/>
        </w:rPr>
        <w:t>poa</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e</w:t>
      </w:r>
      <w:r w:rsidRPr="00100E5C">
        <w:rPr>
          <w:rFonts w:ascii="Calibri" w:eastAsia="Arial" w:hAnsi="Calibri" w:cs="Calibri"/>
          <w:spacing w:val="20"/>
          <w:position w:val="-1"/>
          <w:sz w:val="22"/>
          <w:szCs w:val="24"/>
          <w:lang w:val="ro-RO"/>
        </w:rPr>
        <w:t xml:space="preserve"> </w:t>
      </w:r>
      <w:r w:rsidRPr="00100E5C">
        <w:rPr>
          <w:rFonts w:ascii="Calibri" w:eastAsia="Arial" w:hAnsi="Calibri" w:cs="Calibri"/>
          <w:position w:val="-1"/>
          <w:sz w:val="22"/>
          <w:szCs w:val="24"/>
          <w:lang w:val="ro-RO"/>
        </w:rPr>
        <w:t>dec</w:t>
      </w:r>
      <w:r w:rsidRPr="00100E5C">
        <w:rPr>
          <w:rFonts w:ascii="Calibri" w:eastAsia="Arial" w:hAnsi="Calibri" w:cs="Calibri"/>
          <w:spacing w:val="-1"/>
          <w:position w:val="-1"/>
          <w:sz w:val="22"/>
          <w:szCs w:val="24"/>
          <w:lang w:val="ro-RO"/>
        </w:rPr>
        <w:t>i</w:t>
      </w:r>
      <w:r w:rsidRPr="00100E5C">
        <w:rPr>
          <w:rFonts w:ascii="Calibri" w:eastAsia="Arial" w:hAnsi="Calibri" w:cs="Calibri"/>
          <w:position w:val="-1"/>
          <w:sz w:val="22"/>
          <w:szCs w:val="24"/>
          <w:lang w:val="ro-RO"/>
        </w:rPr>
        <w:t>de</w:t>
      </w:r>
      <w:r w:rsidRPr="00100E5C">
        <w:rPr>
          <w:rFonts w:ascii="Calibri" w:eastAsia="Arial" w:hAnsi="Calibri" w:cs="Calibri"/>
          <w:spacing w:val="23"/>
          <w:position w:val="-1"/>
          <w:sz w:val="22"/>
          <w:szCs w:val="24"/>
          <w:lang w:val="ro-RO"/>
        </w:rPr>
        <w:t xml:space="preserve"> </w:t>
      </w:r>
      <w:r w:rsidRPr="00100E5C">
        <w:rPr>
          <w:rFonts w:ascii="Calibri" w:eastAsia="Arial" w:hAnsi="Calibri" w:cs="Calibri"/>
          <w:spacing w:val="1"/>
          <w:position w:val="-1"/>
          <w:sz w:val="22"/>
          <w:szCs w:val="24"/>
          <w:lang w:val="ro-RO"/>
        </w:rPr>
        <w:t>re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ili</w:t>
      </w:r>
      <w:r w:rsidRPr="00100E5C">
        <w:rPr>
          <w:rFonts w:ascii="Calibri" w:eastAsia="Arial" w:hAnsi="Calibri" w:cs="Calibri"/>
          <w:position w:val="-1"/>
          <w:sz w:val="22"/>
          <w:szCs w:val="24"/>
          <w:lang w:val="ro-RO"/>
        </w:rPr>
        <w:t>e</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ea</w:t>
      </w:r>
      <w:r w:rsidR="007B58D5" w:rsidRPr="00100E5C">
        <w:rPr>
          <w:rFonts w:ascii="Calibri" w:eastAsia="Arial" w:hAnsi="Calibri" w:cs="Calibri"/>
          <w:position w:val="-1"/>
          <w:sz w:val="22"/>
          <w:szCs w:val="24"/>
          <w:lang w:val="ro-RO"/>
        </w:rPr>
        <w:t xml:space="preserve"> </w:t>
      </w:r>
      <w:r w:rsidRPr="00100E5C">
        <w:rPr>
          <w:rFonts w:ascii="Calibri" w:eastAsia="Arial" w:hAnsi="Calibri" w:cs="Calibri"/>
          <w:position w:val="-1"/>
          <w:sz w:val="22"/>
          <w:szCs w:val="24"/>
          <w:lang w:val="ro-RO"/>
        </w:rPr>
        <w:t>p</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e</w:t>
      </w:r>
      <w:r w:rsidRPr="00100E5C">
        <w:rPr>
          <w:rFonts w:ascii="Calibri" w:eastAsia="Arial" w:hAnsi="Calibri" w:cs="Calibri"/>
          <w:spacing w:val="-2"/>
          <w:position w:val="-1"/>
          <w:sz w:val="22"/>
          <w:szCs w:val="24"/>
          <w:lang w:val="ro-RO"/>
        </w:rPr>
        <w:t>z</w:t>
      </w:r>
      <w:r w:rsidRPr="00100E5C">
        <w:rPr>
          <w:rFonts w:ascii="Calibri" w:eastAsia="Arial" w:hAnsi="Calibri" w:cs="Calibri"/>
          <w:spacing w:val="-1"/>
          <w:position w:val="-1"/>
          <w:sz w:val="22"/>
          <w:szCs w:val="24"/>
          <w:lang w:val="ro-RO"/>
        </w:rPr>
        <w:t>e</w:t>
      </w:r>
      <w:r w:rsidRPr="00100E5C">
        <w:rPr>
          <w:rFonts w:ascii="Calibri" w:eastAsia="Arial" w:hAnsi="Calibri" w:cs="Calibri"/>
          <w:position w:val="-1"/>
          <w:sz w:val="22"/>
          <w:szCs w:val="24"/>
          <w:lang w:val="ro-RO"/>
        </w:rPr>
        <w:t>n</w:t>
      </w:r>
      <w:r w:rsidRPr="00100E5C">
        <w:rPr>
          <w:rFonts w:ascii="Calibri" w:eastAsia="Arial" w:hAnsi="Calibri" w:cs="Calibri"/>
          <w:spacing w:val="1"/>
          <w:position w:val="-1"/>
          <w:sz w:val="22"/>
          <w:szCs w:val="24"/>
          <w:lang w:val="ro-RO"/>
        </w:rPr>
        <w:t>t</w:t>
      </w:r>
      <w:r w:rsidRPr="00100E5C">
        <w:rPr>
          <w:rFonts w:ascii="Calibri" w:eastAsia="Arial" w:hAnsi="Calibri" w:cs="Calibri"/>
          <w:position w:val="-1"/>
          <w:sz w:val="22"/>
          <w:szCs w:val="24"/>
          <w:lang w:val="ro-RO"/>
        </w:rPr>
        <w:t>u</w:t>
      </w:r>
      <w:r w:rsidRPr="00100E5C">
        <w:rPr>
          <w:rFonts w:ascii="Calibri" w:eastAsia="Arial" w:hAnsi="Calibri" w:cs="Calibri"/>
          <w:spacing w:val="-1"/>
          <w:position w:val="-1"/>
          <w:sz w:val="22"/>
          <w:szCs w:val="24"/>
          <w:lang w:val="ro-RO"/>
        </w:rPr>
        <w:t>l</w:t>
      </w:r>
      <w:r w:rsidRPr="00100E5C">
        <w:rPr>
          <w:rFonts w:ascii="Calibri" w:eastAsia="Arial" w:hAnsi="Calibri" w:cs="Calibri"/>
          <w:position w:val="-1"/>
          <w:sz w:val="22"/>
          <w:szCs w:val="24"/>
          <w:lang w:val="ro-RO"/>
        </w:rPr>
        <w:t>ui</w:t>
      </w:r>
      <w:r w:rsidRPr="00100E5C">
        <w:rPr>
          <w:rFonts w:ascii="Calibri" w:eastAsia="Arial" w:hAnsi="Calibri" w:cs="Calibri"/>
          <w:spacing w:val="22"/>
          <w:position w:val="-1"/>
          <w:sz w:val="22"/>
          <w:szCs w:val="24"/>
          <w:lang w:val="ro-RO"/>
        </w:rPr>
        <w:t xml:space="preserve"> </w:t>
      </w:r>
      <w:r w:rsidR="00392B37" w:rsidRPr="00100E5C">
        <w:rPr>
          <w:rFonts w:ascii="Calibri" w:eastAsia="Arial" w:hAnsi="Calibri" w:cs="Calibri"/>
          <w:spacing w:val="-1"/>
          <w:position w:val="-1"/>
          <w:sz w:val="22"/>
          <w:szCs w:val="24"/>
          <w:lang w:val="ro-RO"/>
        </w:rPr>
        <w:t>c</w:t>
      </w:r>
      <w:r w:rsidR="00392B37" w:rsidRPr="00100E5C">
        <w:rPr>
          <w:rFonts w:ascii="Calibri" w:eastAsia="Arial" w:hAnsi="Calibri" w:cs="Calibri"/>
          <w:position w:val="-1"/>
          <w:sz w:val="22"/>
          <w:szCs w:val="24"/>
          <w:lang w:val="ro-RO"/>
        </w:rPr>
        <w:t>on</w:t>
      </w:r>
      <w:r w:rsidR="00392B37" w:rsidRPr="00100E5C">
        <w:rPr>
          <w:rFonts w:ascii="Calibri" w:eastAsia="Arial" w:hAnsi="Calibri" w:cs="Calibri"/>
          <w:spacing w:val="1"/>
          <w:position w:val="-1"/>
          <w:sz w:val="22"/>
          <w:szCs w:val="24"/>
          <w:lang w:val="ro-RO"/>
        </w:rPr>
        <w:t>tr</w:t>
      </w:r>
      <w:r w:rsidR="00392B37" w:rsidRPr="00100E5C">
        <w:rPr>
          <w:rFonts w:ascii="Calibri" w:eastAsia="Arial" w:hAnsi="Calibri" w:cs="Calibri"/>
          <w:spacing w:val="-3"/>
          <w:position w:val="-1"/>
          <w:sz w:val="22"/>
          <w:szCs w:val="24"/>
          <w:lang w:val="ro-RO"/>
        </w:rPr>
        <w:t>a</w:t>
      </w:r>
      <w:r w:rsidR="00392B37" w:rsidRPr="00100E5C">
        <w:rPr>
          <w:rFonts w:ascii="Calibri" w:eastAsia="Arial" w:hAnsi="Calibri" w:cs="Calibri"/>
          <w:position w:val="-1"/>
          <w:sz w:val="22"/>
          <w:szCs w:val="24"/>
          <w:lang w:val="ro-RO"/>
        </w:rPr>
        <w:t>ct de finanțare</w:t>
      </w:r>
      <w:r w:rsidR="007B58D5" w:rsidRPr="00100E5C">
        <w:rPr>
          <w:rFonts w:ascii="Calibri" w:eastAsia="Arial" w:hAnsi="Calibri" w:cs="Calibri"/>
          <w:position w:val="-1"/>
          <w:sz w:val="22"/>
          <w:szCs w:val="24"/>
          <w:lang w:val="ro-RO"/>
        </w:rPr>
        <w:t xml:space="preserve"> </w:t>
      </w:r>
      <w:r w:rsidR="00735998" w:rsidRPr="00100E5C">
        <w:rPr>
          <w:rFonts w:ascii="Calibri" w:eastAsia="Arial" w:hAnsi="Calibri" w:cs="Calibri"/>
          <w:sz w:val="22"/>
          <w:szCs w:val="24"/>
          <w:lang w:val="ro-RO"/>
        </w:rPr>
        <w:t>printr-o notificare scrisă adresată beneficiarului</w:t>
      </w:r>
      <w:r w:rsidR="00735998" w:rsidRPr="00100E5C">
        <w:rPr>
          <w:rFonts w:ascii="Calibri" w:eastAsia="Arial" w:hAnsi="Calibri" w:cs="Calibri"/>
          <w:spacing w:val="1"/>
          <w:position w:val="-1"/>
          <w:sz w:val="22"/>
          <w:szCs w:val="24"/>
          <w:lang w:val="ro-RO"/>
        </w:rPr>
        <w:t xml:space="preserve">, </w:t>
      </w:r>
      <w:r w:rsidRPr="00100E5C">
        <w:rPr>
          <w:rFonts w:ascii="Calibri" w:eastAsia="Arial" w:hAnsi="Calibri" w:cs="Calibri"/>
          <w:spacing w:val="1"/>
          <w:position w:val="-1"/>
          <w:sz w:val="22"/>
          <w:szCs w:val="24"/>
          <w:lang w:val="ro-RO"/>
        </w:rPr>
        <w:t>f</w:t>
      </w:r>
      <w:r w:rsidRPr="00100E5C">
        <w:rPr>
          <w:rFonts w:ascii="Calibri" w:eastAsia="Arial" w:hAnsi="Calibri" w:cs="Calibri"/>
          <w:position w:val="-1"/>
          <w:sz w:val="22"/>
          <w:szCs w:val="24"/>
          <w:lang w:val="ro-RO"/>
        </w:rPr>
        <w:t>ă</w:t>
      </w:r>
      <w:r w:rsidRPr="00100E5C">
        <w:rPr>
          <w:rFonts w:ascii="Calibri" w:eastAsia="Arial" w:hAnsi="Calibri" w:cs="Calibri"/>
          <w:spacing w:val="1"/>
          <w:position w:val="-1"/>
          <w:sz w:val="22"/>
          <w:szCs w:val="24"/>
          <w:lang w:val="ro-RO"/>
        </w:rPr>
        <w:t>r</w:t>
      </w:r>
      <w:r w:rsidRPr="00100E5C">
        <w:rPr>
          <w:rFonts w:ascii="Calibri" w:eastAsia="Arial" w:hAnsi="Calibri" w:cs="Calibri"/>
          <w:position w:val="-1"/>
          <w:sz w:val="22"/>
          <w:szCs w:val="24"/>
          <w:lang w:val="ro-RO"/>
        </w:rPr>
        <w:t>ă</w:t>
      </w:r>
      <w:r w:rsidR="00E053DD" w:rsidRPr="00100E5C">
        <w:rPr>
          <w:rFonts w:ascii="Calibri" w:eastAsia="Arial" w:hAnsi="Calibri" w:cs="Calibri"/>
          <w:spacing w:val="-4"/>
          <w:position w:val="-1"/>
          <w:sz w:val="22"/>
          <w:szCs w:val="24"/>
          <w:lang w:val="ro-RO"/>
        </w:rPr>
        <w:t xml:space="preserve"> intervenția instanței sau a </w:t>
      </w:r>
      <w:r w:rsidR="00E053DD" w:rsidRPr="00100E5C">
        <w:rPr>
          <w:rFonts w:ascii="Calibri" w:eastAsia="Arial" w:hAnsi="Calibri" w:cs="Calibri"/>
          <w:sz w:val="22"/>
          <w:szCs w:val="24"/>
          <w:lang w:val="ro-RO"/>
        </w:rPr>
        <w:t xml:space="preserve">oricăror alte </w:t>
      </w:r>
      <w:r w:rsidRPr="00100E5C">
        <w:rPr>
          <w:rFonts w:ascii="Calibri" w:eastAsia="Arial" w:hAnsi="Calibri" w:cs="Calibri"/>
          <w:sz w:val="22"/>
          <w:szCs w:val="24"/>
          <w:lang w:val="ro-RO"/>
        </w:rPr>
        <w:t>formalități, cu</w:t>
      </w:r>
      <w:r w:rsidR="009859A3"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recuperarea integrală a sumelor plătite,</w:t>
      </w:r>
      <w:r w:rsidR="00E053DD" w:rsidRPr="00100E5C">
        <w:rPr>
          <w:rFonts w:ascii="Calibri" w:eastAsia="Arial" w:hAnsi="Calibri" w:cs="Calibri"/>
          <w:sz w:val="22"/>
          <w:szCs w:val="24"/>
          <w:lang w:val="ro-RO"/>
        </w:rPr>
        <w:t xml:space="preserve"> precum și </w:t>
      </w:r>
      <w:r w:rsidR="00F756E0" w:rsidRPr="00100E5C">
        <w:rPr>
          <w:rFonts w:ascii="Calibri" w:eastAsia="Arial" w:hAnsi="Calibri" w:cs="Calibri"/>
          <w:sz w:val="22"/>
          <w:szCs w:val="24"/>
          <w:lang w:val="ro-RO"/>
        </w:rPr>
        <w:t>a dobânzilor</w:t>
      </w:r>
      <w:r w:rsidR="00E053DD" w:rsidRPr="00100E5C">
        <w:rPr>
          <w:rFonts w:ascii="Calibri" w:eastAsia="Arial" w:hAnsi="Calibri" w:cs="Calibri"/>
          <w:sz w:val="22"/>
          <w:szCs w:val="24"/>
          <w:lang w:val="ro-RO"/>
        </w:rPr>
        <w:t xml:space="preserve"> și penalităților aferente potrivit dispozițiilor legale </w:t>
      </w:r>
      <w:r w:rsidR="00237BF7" w:rsidRPr="00100E5C">
        <w:rPr>
          <w:rFonts w:ascii="Calibri" w:eastAsia="Arial" w:hAnsi="Calibri" w:cs="Calibri"/>
          <w:sz w:val="22"/>
          <w:szCs w:val="24"/>
          <w:lang w:val="ro-RO"/>
        </w:rPr>
        <w:t>aplicabile</w:t>
      </w:r>
      <w:r w:rsidR="00E053DD" w:rsidRPr="00100E5C">
        <w:rPr>
          <w:rFonts w:ascii="Calibri" w:eastAsia="Arial" w:hAnsi="Calibri" w:cs="Calibri"/>
          <w:sz w:val="22"/>
          <w:szCs w:val="24"/>
          <w:lang w:val="ro-RO"/>
        </w:rPr>
        <w:t xml:space="preserve">, </w:t>
      </w:r>
      <w:r w:rsidRPr="00100E5C">
        <w:rPr>
          <w:rFonts w:ascii="Calibri" w:eastAsia="Arial" w:hAnsi="Calibri" w:cs="Calibri"/>
          <w:spacing w:val="-4"/>
          <w:sz w:val="22"/>
          <w:szCs w:val="24"/>
          <w:lang w:val="ro-RO"/>
        </w:rPr>
        <w:t>î</w:t>
      </w:r>
      <w:r w:rsidRPr="00100E5C">
        <w:rPr>
          <w:rFonts w:ascii="Calibri" w:eastAsia="Arial" w:hAnsi="Calibri" w:cs="Calibri"/>
          <w:sz w:val="22"/>
          <w:szCs w:val="24"/>
          <w:lang w:val="ro-RO"/>
        </w:rPr>
        <w:t>n</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rmă</w:t>
      </w:r>
      <w:r w:rsidRPr="00100E5C">
        <w:rPr>
          <w:rFonts w:ascii="Calibri" w:eastAsia="Arial" w:hAnsi="Calibri" w:cs="Calibri"/>
          <w:spacing w:val="-1"/>
          <w:sz w:val="22"/>
          <w:szCs w:val="24"/>
          <w:lang w:val="ro-RO"/>
        </w:rPr>
        <w:t>t</w:t>
      </w:r>
      <w:r w:rsidRPr="00100E5C">
        <w:rPr>
          <w:rFonts w:ascii="Calibri" w:eastAsia="Arial" w:hAnsi="Calibri" w:cs="Calibri"/>
          <w:spacing w:val="-3"/>
          <w:sz w:val="22"/>
          <w:szCs w:val="24"/>
          <w:lang w:val="ro-RO"/>
        </w:rPr>
        <w:t>o</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r</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ca</w:t>
      </w:r>
      <w:r w:rsidRPr="00100E5C">
        <w:rPr>
          <w:rFonts w:ascii="Calibri" w:eastAsia="Arial" w:hAnsi="Calibri" w:cs="Calibri"/>
          <w:spacing w:val="-2"/>
          <w:sz w:val="22"/>
          <w:szCs w:val="24"/>
          <w:lang w:val="ro-RO"/>
        </w:rPr>
        <w:t>z</w:t>
      </w:r>
      <w:r w:rsidRPr="00100E5C">
        <w:rPr>
          <w:rFonts w:ascii="Calibri" w:eastAsia="Arial" w:hAnsi="Calibri" w:cs="Calibri"/>
          <w:sz w:val="22"/>
          <w:szCs w:val="24"/>
          <w:lang w:val="ro-RO"/>
        </w:rPr>
        <w:t>u</w:t>
      </w:r>
      <w:r w:rsidRPr="00100E5C">
        <w:rPr>
          <w:rFonts w:ascii="Calibri" w:eastAsia="Arial" w:hAnsi="Calibri" w:cs="Calibri"/>
          <w:spacing w:val="1"/>
          <w:sz w:val="22"/>
          <w:szCs w:val="24"/>
          <w:lang w:val="ro-RO"/>
        </w:rPr>
        <w:t>r</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w:t>
      </w:r>
    </w:p>
    <w:p w14:paraId="20F0952B" w14:textId="3654BDFC" w:rsidR="00D51C38" w:rsidRPr="00100E5C" w:rsidRDefault="00B064D1" w:rsidP="00B6450E">
      <w:pPr>
        <w:pStyle w:val="ListParagraph"/>
        <w:numPr>
          <w:ilvl w:val="0"/>
          <w:numId w:val="32"/>
        </w:numPr>
        <w:ind w:right="74"/>
        <w:jc w:val="both"/>
        <w:rPr>
          <w:rFonts w:ascii="Calibri" w:eastAsia="Arial" w:hAnsi="Calibri" w:cs="Calibri"/>
          <w:position w:val="1"/>
          <w:sz w:val="22"/>
          <w:szCs w:val="24"/>
          <w:lang w:val="ro-RO"/>
        </w:rPr>
      </w:pPr>
      <w:r w:rsidRPr="00100E5C">
        <w:rPr>
          <w:rFonts w:ascii="Calibri" w:eastAsia="Arial" w:hAnsi="Calibri" w:cs="Calibri"/>
          <w:spacing w:val="1"/>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F756E0" w:rsidRPr="00100E5C">
        <w:rPr>
          <w:rFonts w:ascii="Calibri" w:eastAsia="Arial" w:hAnsi="Calibri" w:cs="Calibri"/>
          <w:sz w:val="22"/>
          <w:szCs w:val="24"/>
          <w:lang w:val="ro-RO"/>
        </w:rPr>
        <w:t>s</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pacing w:val="1"/>
          <w:sz w:val="22"/>
          <w:szCs w:val="24"/>
          <w:lang w:val="ro-RO"/>
        </w:rPr>
        <w:t>t</w:t>
      </w:r>
      <w:r w:rsidR="00F756E0" w:rsidRPr="00100E5C">
        <w:rPr>
          <w:rFonts w:ascii="Calibri" w:eastAsia="Arial" w:hAnsi="Calibri" w:cs="Calibri"/>
          <w:sz w:val="22"/>
          <w:szCs w:val="24"/>
          <w:lang w:val="ro-RO"/>
        </w:rPr>
        <w:t>ua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a</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ca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1"/>
          <w:sz w:val="22"/>
          <w:szCs w:val="24"/>
          <w:lang w:val="ro-RO"/>
        </w:rPr>
        <w:t>B</w:t>
      </w:r>
      <w:r w:rsidR="00BF4880" w:rsidRPr="00100E5C">
        <w:rPr>
          <w:rFonts w:ascii="Calibri" w:eastAsia="Arial" w:hAnsi="Calibri" w:cs="Calibri"/>
          <w:sz w:val="22"/>
          <w:szCs w:val="24"/>
          <w:lang w:val="ro-RO"/>
        </w:rPr>
        <w:t>ene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ul</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nu</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23"/>
          <w:sz w:val="22"/>
          <w:szCs w:val="24"/>
          <w:lang w:val="ro-RO"/>
        </w:rPr>
        <w:t xml:space="preserve"> </w:t>
      </w:r>
      <w:r w:rsidR="00BF4880" w:rsidRPr="00100E5C">
        <w:rPr>
          <w:rFonts w:ascii="Calibri" w:eastAsia="Arial" w:hAnsi="Calibri" w:cs="Calibri"/>
          <w:spacing w:val="-1"/>
          <w:sz w:val="22"/>
          <w:szCs w:val="24"/>
          <w:lang w:val="ro-RO"/>
        </w:rPr>
        <w:t>î</w:t>
      </w:r>
      <w:r w:rsidR="00BF4880" w:rsidRPr="00100E5C">
        <w:rPr>
          <w:rFonts w:ascii="Calibri" w:eastAsia="Arial" w:hAnsi="Calibri" w:cs="Calibri"/>
          <w:sz w:val="22"/>
          <w:szCs w:val="24"/>
          <w:lang w:val="ro-RO"/>
        </w:rPr>
        <w:t>nceput</w:t>
      </w:r>
      <w:r w:rsidR="00BF4880" w:rsidRPr="00100E5C">
        <w:rPr>
          <w:rFonts w:ascii="Calibri" w:eastAsia="Arial" w:hAnsi="Calibri" w:cs="Calibri"/>
          <w:spacing w:val="23"/>
          <w:sz w:val="22"/>
          <w:szCs w:val="24"/>
          <w:lang w:val="ro-RO"/>
        </w:rPr>
        <w:t xml:space="preserve"> </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x</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c</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ea</w:t>
      </w:r>
      <w:r w:rsidR="00BF4880" w:rsidRPr="00100E5C">
        <w:rPr>
          <w:rFonts w:ascii="Calibri" w:eastAsia="Arial" w:hAnsi="Calibri" w:cs="Calibri"/>
          <w:spacing w:val="20"/>
          <w:sz w:val="22"/>
          <w:szCs w:val="24"/>
          <w:lang w:val="ro-RO"/>
        </w:rPr>
        <w:t xml:space="preserve"> </w:t>
      </w:r>
      <w:r w:rsidRPr="00100E5C">
        <w:rPr>
          <w:rFonts w:ascii="Calibri" w:eastAsia="Arial" w:hAnsi="Calibri" w:cs="Calibri"/>
          <w:spacing w:val="-1"/>
          <w:sz w:val="22"/>
          <w:szCs w:val="24"/>
          <w:lang w:val="ro-RO"/>
        </w:rPr>
        <w:t>c</w:t>
      </w:r>
      <w:r w:rsidR="00BF4880" w:rsidRPr="00100E5C">
        <w:rPr>
          <w:rFonts w:ascii="Calibri" w:eastAsia="Arial" w:hAnsi="Calibri" w:cs="Calibri"/>
          <w:sz w:val="22"/>
          <w:szCs w:val="24"/>
          <w:lang w:val="ro-RO"/>
        </w:rPr>
        <w:t>on</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ac</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ui</w:t>
      </w:r>
      <w:r w:rsidRPr="00100E5C">
        <w:rPr>
          <w:rFonts w:ascii="Calibri" w:eastAsia="Arial" w:hAnsi="Calibri" w:cs="Calibri"/>
          <w:sz w:val="22"/>
          <w:szCs w:val="24"/>
          <w:lang w:val="ro-RO"/>
        </w:rPr>
        <w:t xml:space="preserve"> </w:t>
      </w:r>
      <w:r w:rsidR="007B58D5" w:rsidRPr="00100E5C">
        <w:rPr>
          <w:rFonts w:ascii="Calibri" w:eastAsia="Arial" w:hAnsi="Calibri" w:cs="Calibri"/>
          <w:sz w:val="22"/>
          <w:szCs w:val="24"/>
          <w:lang w:val="ro-RO"/>
        </w:rPr>
        <w:t xml:space="preserve"> </w:t>
      </w:r>
      <w:r w:rsidR="00FF5DBA" w:rsidRPr="00100E5C">
        <w:rPr>
          <w:rFonts w:ascii="Calibri" w:eastAsia="Arial" w:hAnsi="Calibri" w:cs="Calibri"/>
          <w:spacing w:val="-4"/>
          <w:sz w:val="22"/>
          <w:szCs w:val="24"/>
          <w:lang w:val="ro-RO"/>
        </w:rPr>
        <w:t>potrivit art.</w:t>
      </w:r>
      <w:r w:rsidR="00CC5C59" w:rsidRPr="00100E5C">
        <w:rPr>
          <w:rFonts w:ascii="Calibri" w:eastAsia="Arial" w:hAnsi="Calibri" w:cs="Calibri"/>
          <w:spacing w:val="-4"/>
          <w:sz w:val="22"/>
          <w:szCs w:val="24"/>
          <w:lang w:val="ro-RO"/>
        </w:rPr>
        <w:t xml:space="preserve"> 7 alin. (2)</w:t>
      </w:r>
      <w:r w:rsidR="00406558" w:rsidRPr="00100E5C">
        <w:rPr>
          <w:rFonts w:ascii="Calibri" w:hAnsi="Calibri" w:cs="Calibri"/>
          <w:sz w:val="22"/>
          <w:szCs w:val="24"/>
          <w:lang w:val="ro-RO"/>
        </w:rPr>
        <w:t xml:space="preserve"> din prezentul contract de finanțare</w:t>
      </w:r>
      <w:r w:rsidR="00BF4880" w:rsidRPr="00100E5C">
        <w:rPr>
          <w:rFonts w:ascii="Calibri" w:eastAsia="Arial" w:hAnsi="Calibri" w:cs="Calibri"/>
          <w:position w:val="1"/>
          <w:sz w:val="22"/>
          <w:szCs w:val="24"/>
          <w:lang w:val="ro-RO"/>
        </w:rPr>
        <w:t>;</w:t>
      </w:r>
    </w:p>
    <w:p w14:paraId="464B1DC9" w14:textId="2627E9FF" w:rsidR="001E13C1" w:rsidRPr="00100E5C" w:rsidRDefault="00B064D1" w:rsidP="00B6450E">
      <w:pPr>
        <w:pStyle w:val="ListParagraph"/>
        <w:numPr>
          <w:ilvl w:val="0"/>
          <w:numId w:val="32"/>
        </w:numPr>
        <w:ind w:right="74"/>
        <w:jc w:val="both"/>
        <w:rPr>
          <w:rFonts w:ascii="Calibri" w:eastAsia="Arial" w:hAnsi="Calibri" w:cs="Calibri"/>
          <w:sz w:val="22"/>
          <w:szCs w:val="24"/>
          <w:lang w:val="ro-RO"/>
        </w:rPr>
      </w:pPr>
      <w:r w:rsidRPr="00100E5C">
        <w:rPr>
          <w:rFonts w:ascii="Calibri" w:eastAsia="Arial" w:hAnsi="Calibri" w:cs="Calibri"/>
          <w:sz w:val="22"/>
          <w:szCs w:val="24"/>
          <w:lang w:val="ro-RO"/>
        </w:rPr>
        <w:t>î</w:t>
      </w:r>
      <w:r w:rsidR="009859A3" w:rsidRPr="00100E5C">
        <w:rPr>
          <w:rFonts w:ascii="Calibri" w:eastAsia="Arial" w:hAnsi="Calibri" w:cs="Calibri"/>
          <w:sz w:val="22"/>
          <w:szCs w:val="24"/>
          <w:lang w:val="ro-RO"/>
        </w:rPr>
        <w:t xml:space="preserve">n </w:t>
      </w:r>
      <w:r w:rsidR="00F756E0" w:rsidRPr="00100E5C">
        <w:rPr>
          <w:rFonts w:ascii="Calibri" w:eastAsia="Arial" w:hAnsi="Calibri" w:cs="Calibri"/>
          <w:sz w:val="22"/>
          <w:szCs w:val="24"/>
          <w:lang w:val="ro-RO"/>
        </w:rPr>
        <w:t>situația</w:t>
      </w:r>
      <w:r w:rsidR="009859A3" w:rsidRPr="00100E5C">
        <w:rPr>
          <w:rFonts w:ascii="Calibri" w:eastAsia="Arial" w:hAnsi="Calibri" w:cs="Calibri"/>
          <w:sz w:val="22"/>
          <w:szCs w:val="24"/>
          <w:lang w:val="ro-RO"/>
        </w:rPr>
        <w:t xml:space="preserve"> în care AM/OI constată că cele declarate pe proprie răspundere de beneficiar</w:t>
      </w:r>
      <w:r w:rsidR="00015083"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 xml:space="preserve">nu corespund </w:t>
      </w:r>
      <w:r w:rsidR="00F756E0" w:rsidRPr="00100E5C">
        <w:rPr>
          <w:rFonts w:ascii="Calibri" w:eastAsia="Arial" w:hAnsi="Calibri" w:cs="Calibri"/>
          <w:sz w:val="22"/>
          <w:szCs w:val="24"/>
          <w:lang w:val="ro-RO"/>
        </w:rPr>
        <w:t>realității</w:t>
      </w:r>
      <w:r w:rsidR="009859A3" w:rsidRPr="00100E5C">
        <w:rPr>
          <w:rFonts w:ascii="Calibri" w:eastAsia="Arial" w:hAnsi="Calibri" w:cs="Calibri"/>
          <w:sz w:val="22"/>
          <w:szCs w:val="24"/>
          <w:lang w:val="ro-RO"/>
        </w:rPr>
        <w:t xml:space="preserve"> sau documentele/</w:t>
      </w:r>
      <w:r w:rsidR="00F756E0" w:rsidRPr="00100E5C">
        <w:rPr>
          <w:rFonts w:ascii="Calibri" w:eastAsia="Arial" w:hAnsi="Calibri" w:cs="Calibri"/>
          <w:sz w:val="22"/>
          <w:szCs w:val="24"/>
          <w:lang w:val="ro-RO"/>
        </w:rPr>
        <w:t>autorizațiile</w:t>
      </w:r>
      <w:r w:rsidR="009859A3"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 xml:space="preserve">avizele depuse în vederea </w:t>
      </w:r>
      <w:r w:rsidR="00F756E0" w:rsidRPr="00100E5C">
        <w:rPr>
          <w:rFonts w:ascii="Calibri" w:eastAsia="Arial" w:hAnsi="Calibri" w:cs="Calibri"/>
          <w:sz w:val="22"/>
          <w:szCs w:val="24"/>
          <w:lang w:val="ro-RO"/>
        </w:rPr>
        <w:t>obținerii</w:t>
      </w:r>
      <w:r w:rsidR="009859A3" w:rsidRPr="00100E5C">
        <w:rPr>
          <w:rFonts w:ascii="Calibri" w:eastAsia="Arial" w:hAnsi="Calibri" w:cs="Calibri"/>
          <w:sz w:val="22"/>
          <w:szCs w:val="24"/>
          <w:lang w:val="ro-RO"/>
        </w:rPr>
        <w:t xml:space="preserve"> </w:t>
      </w:r>
      <w:r w:rsidR="00F756E0" w:rsidRPr="00100E5C">
        <w:rPr>
          <w:rFonts w:ascii="Calibri" w:eastAsia="Arial" w:hAnsi="Calibri" w:cs="Calibri"/>
          <w:sz w:val="22"/>
          <w:szCs w:val="24"/>
          <w:lang w:val="ro-RO"/>
        </w:rPr>
        <w:t>finanțării</w:t>
      </w:r>
      <w:r w:rsidR="009859A3" w:rsidRPr="00100E5C">
        <w:rPr>
          <w:rFonts w:ascii="Calibri" w:eastAsia="Arial" w:hAnsi="Calibri" w:cs="Calibri"/>
          <w:sz w:val="22"/>
          <w:szCs w:val="24"/>
          <w:lang w:val="ro-RO"/>
        </w:rPr>
        <w:t xml:space="preserve"> nerambursabile sunt false</w:t>
      </w:r>
      <w:r w:rsidRPr="00100E5C">
        <w:rPr>
          <w:rFonts w:ascii="Calibri" w:eastAsia="Arial" w:hAnsi="Calibri" w:cs="Calibri"/>
          <w:sz w:val="22"/>
          <w:szCs w:val="24"/>
          <w:lang w:val="ro-RO"/>
        </w:rPr>
        <w:t>/</w:t>
      </w:r>
      <w:r w:rsidR="009859A3" w:rsidRPr="00100E5C">
        <w:rPr>
          <w:rFonts w:ascii="Calibri" w:eastAsia="Arial" w:hAnsi="Calibri" w:cs="Calibri"/>
          <w:sz w:val="22"/>
          <w:szCs w:val="24"/>
          <w:lang w:val="ro-RO"/>
        </w:rPr>
        <w:t>incomplete/expirate</w:t>
      </w:r>
      <w:r w:rsidR="009256B5" w:rsidRPr="00100E5C">
        <w:rPr>
          <w:rFonts w:ascii="Calibri" w:eastAsia="Arial" w:hAnsi="Calibri" w:cs="Calibri"/>
          <w:sz w:val="22"/>
          <w:szCs w:val="24"/>
          <w:lang w:val="ro-RO"/>
        </w:rPr>
        <w:t xml:space="preserve"> </w:t>
      </w:r>
      <w:r w:rsidR="009859A3" w:rsidRPr="00100E5C">
        <w:rPr>
          <w:rFonts w:ascii="Calibri" w:eastAsia="Arial" w:hAnsi="Calibri" w:cs="Calibri"/>
          <w:sz w:val="22"/>
          <w:szCs w:val="24"/>
          <w:lang w:val="ro-RO"/>
        </w:rPr>
        <w:t>inexa</w:t>
      </w:r>
      <w:r w:rsidR="009256B5" w:rsidRPr="00100E5C">
        <w:rPr>
          <w:rFonts w:ascii="Calibri" w:eastAsia="Arial" w:hAnsi="Calibri" w:cs="Calibri"/>
          <w:sz w:val="22"/>
          <w:szCs w:val="24"/>
          <w:lang w:val="ro-RO"/>
        </w:rPr>
        <w:t>c</w:t>
      </w:r>
      <w:r w:rsidR="009859A3" w:rsidRPr="00100E5C">
        <w:rPr>
          <w:rFonts w:ascii="Calibri" w:eastAsia="Arial" w:hAnsi="Calibri" w:cs="Calibri"/>
          <w:sz w:val="22"/>
          <w:szCs w:val="24"/>
          <w:lang w:val="ro-RO"/>
        </w:rPr>
        <w:t xml:space="preserve">te/nu corespund </w:t>
      </w:r>
      <w:r w:rsidR="00F756E0" w:rsidRPr="00100E5C">
        <w:rPr>
          <w:rFonts w:ascii="Calibri" w:eastAsia="Arial" w:hAnsi="Calibri" w:cs="Calibri"/>
          <w:sz w:val="22"/>
          <w:szCs w:val="24"/>
          <w:lang w:val="ro-RO"/>
        </w:rPr>
        <w:t>realității</w:t>
      </w:r>
      <w:r w:rsidRPr="00100E5C">
        <w:rPr>
          <w:rFonts w:ascii="Calibri" w:eastAsia="Arial" w:hAnsi="Calibri" w:cs="Calibri"/>
          <w:sz w:val="22"/>
          <w:szCs w:val="24"/>
          <w:lang w:val="ro-RO"/>
        </w:rPr>
        <w:t>;</w:t>
      </w:r>
    </w:p>
    <w:p w14:paraId="344B6491" w14:textId="5FE05A1F" w:rsidR="00E50D77" w:rsidRPr="00100E5C" w:rsidRDefault="00B064D1" w:rsidP="00A500F2">
      <w:pPr>
        <w:pStyle w:val="ListParagraph"/>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00BF4880" w:rsidRPr="00100E5C">
        <w:rPr>
          <w:rFonts w:ascii="Calibri" w:eastAsia="Arial" w:hAnsi="Calibri" w:cs="Calibri"/>
          <w:sz w:val="22"/>
          <w:szCs w:val="24"/>
          <w:lang w:val="ro-RO"/>
        </w:rPr>
        <w:t>acă</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pacing w:val="-1"/>
          <w:sz w:val="22"/>
          <w:szCs w:val="24"/>
          <w:lang w:val="ro-RO"/>
        </w:rPr>
        <w:t>B</w:t>
      </w:r>
      <w:r w:rsidR="00BF4880" w:rsidRPr="00100E5C">
        <w:rPr>
          <w:rFonts w:ascii="Calibri" w:eastAsia="Arial" w:hAnsi="Calibri" w:cs="Calibri"/>
          <w:sz w:val="22"/>
          <w:szCs w:val="24"/>
          <w:lang w:val="ro-RO"/>
        </w:rPr>
        <w:t>en</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 xml:space="preserve">ul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nca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că p</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e</w:t>
      </w:r>
      <w:r w:rsidR="00BF4880" w:rsidRPr="00100E5C">
        <w:rPr>
          <w:rFonts w:ascii="Calibri" w:eastAsia="Arial" w:hAnsi="Calibri" w:cs="Calibri"/>
          <w:spacing w:val="-2"/>
          <w:sz w:val="22"/>
          <w:szCs w:val="24"/>
          <w:lang w:val="ro-RO"/>
        </w:rPr>
        <w:t>v</w:t>
      </w:r>
      <w:r w:rsidR="00BF4880" w:rsidRPr="00100E5C">
        <w:rPr>
          <w:rFonts w:ascii="Calibri" w:eastAsia="Arial" w:hAnsi="Calibri" w:cs="Calibri"/>
          <w:sz w:val="22"/>
          <w:szCs w:val="24"/>
          <w:lang w:val="ro-RO"/>
        </w:rPr>
        <w:t>ede</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1"/>
          <w:sz w:val="22"/>
          <w:szCs w:val="24"/>
          <w:lang w:val="ro-RO"/>
        </w:rPr>
        <w:t>il</w:t>
      </w:r>
      <w:r w:rsidR="00BF4880" w:rsidRPr="00100E5C">
        <w:rPr>
          <w:rFonts w:ascii="Calibri" w:eastAsia="Arial" w:hAnsi="Calibri" w:cs="Calibri"/>
          <w:sz w:val="22"/>
          <w:szCs w:val="24"/>
          <w:lang w:val="ro-RO"/>
        </w:rPr>
        <w:t>e</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 9</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li</w:t>
      </w:r>
      <w:r w:rsidR="00BF4880" w:rsidRPr="00100E5C">
        <w:rPr>
          <w:rFonts w:ascii="Calibri" w:eastAsia="Arial" w:hAnsi="Calibri" w:cs="Calibri"/>
          <w:sz w:val="22"/>
          <w:szCs w:val="24"/>
          <w:lang w:val="ro-RO"/>
        </w:rPr>
        <w:t>n. (2)</w:t>
      </w:r>
      <w:r w:rsidR="00406558" w:rsidRPr="00100E5C">
        <w:rPr>
          <w:rFonts w:ascii="Calibri" w:hAnsi="Calibri" w:cs="Calibri"/>
          <w:sz w:val="22"/>
          <w:szCs w:val="24"/>
          <w:lang w:val="ro-RO"/>
        </w:rPr>
        <w:t xml:space="preserve"> din prezentul contract de finanțare</w:t>
      </w:r>
      <w:r w:rsidR="00BF4880" w:rsidRPr="00100E5C">
        <w:rPr>
          <w:rFonts w:ascii="Calibri" w:eastAsia="Arial" w:hAnsi="Calibri" w:cs="Calibri"/>
          <w:sz w:val="22"/>
          <w:szCs w:val="24"/>
          <w:lang w:val="ro-RO"/>
        </w:rPr>
        <w:t>;</w:t>
      </w:r>
    </w:p>
    <w:p w14:paraId="3C49F997" w14:textId="4F64CA96" w:rsidR="00155FE5" w:rsidRPr="00100E5C" w:rsidRDefault="00B064D1" w:rsidP="00B6450E">
      <w:pPr>
        <w:pStyle w:val="ListParagraph"/>
        <w:numPr>
          <w:ilvl w:val="0"/>
          <w:numId w:val="32"/>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d</w:t>
      </w:r>
      <w:r w:rsidR="00BF4880" w:rsidRPr="00100E5C">
        <w:rPr>
          <w:rFonts w:ascii="Calibri" w:eastAsia="Arial" w:hAnsi="Calibri" w:cs="Calibri"/>
          <w:sz w:val="22"/>
          <w:szCs w:val="24"/>
          <w:lang w:val="ro-RO"/>
        </w:rPr>
        <w:t>acă</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se</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z w:val="22"/>
          <w:szCs w:val="24"/>
          <w:lang w:val="ro-RO"/>
        </w:rPr>
        <w:t>cons</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3"/>
          <w:sz w:val="22"/>
          <w:szCs w:val="24"/>
          <w:lang w:val="ro-RO"/>
        </w:rPr>
        <w:t>a</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ă</w:t>
      </w:r>
      <w:r w:rsidR="00BF4880" w:rsidRPr="00100E5C">
        <w:rPr>
          <w:rFonts w:ascii="Calibri" w:eastAsia="Arial" w:hAnsi="Calibri" w:cs="Calibri"/>
          <w:spacing w:val="18"/>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p</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17"/>
          <w:sz w:val="22"/>
          <w:szCs w:val="24"/>
          <w:lang w:val="ro-RO"/>
        </w:rPr>
        <w:t xml:space="preserve"> </w:t>
      </w:r>
      <w:r w:rsidR="00BF4880" w:rsidRPr="00100E5C">
        <w:rPr>
          <w:rFonts w:ascii="Calibri" w:eastAsia="Arial" w:hAnsi="Calibri" w:cs="Calibri"/>
          <w:sz w:val="22"/>
          <w:szCs w:val="24"/>
          <w:lang w:val="ro-RO"/>
        </w:rPr>
        <w:t>că</w:t>
      </w:r>
      <w:r w:rsidR="00BF4880" w:rsidRPr="00100E5C">
        <w:rPr>
          <w:rFonts w:ascii="Calibri" w:eastAsia="Arial" w:hAnsi="Calibri" w:cs="Calibri"/>
          <w:spacing w:val="20"/>
          <w:sz w:val="22"/>
          <w:szCs w:val="24"/>
          <w:lang w:val="ro-RO"/>
        </w:rPr>
        <w:t xml:space="preserve"> </w:t>
      </w:r>
      <w:r w:rsidR="008B0549" w:rsidRPr="00100E5C">
        <w:rPr>
          <w:rFonts w:ascii="Calibri" w:eastAsia="Arial" w:hAnsi="Calibri" w:cs="Calibri"/>
          <w:spacing w:val="-1"/>
          <w:sz w:val="22"/>
          <w:szCs w:val="24"/>
          <w:lang w:val="ro-RO"/>
        </w:rPr>
        <w:t>p</w:t>
      </w:r>
      <w:r w:rsidR="008B0549" w:rsidRPr="00100E5C">
        <w:rPr>
          <w:rFonts w:ascii="Calibri" w:eastAsia="Arial" w:hAnsi="Calibri" w:cs="Calibri"/>
          <w:spacing w:val="1"/>
          <w:sz w:val="22"/>
          <w:szCs w:val="24"/>
          <w:lang w:val="ro-RO"/>
        </w:rPr>
        <w:t>r</w:t>
      </w:r>
      <w:r w:rsidR="008B0549" w:rsidRPr="00100E5C">
        <w:rPr>
          <w:rFonts w:ascii="Calibri" w:eastAsia="Arial" w:hAnsi="Calibri" w:cs="Calibri"/>
          <w:sz w:val="22"/>
          <w:szCs w:val="24"/>
          <w:lang w:val="ro-RO"/>
        </w:rPr>
        <w:t>o</w:t>
      </w:r>
      <w:r w:rsidR="008B0549" w:rsidRPr="00100E5C">
        <w:rPr>
          <w:rFonts w:ascii="Calibri" w:eastAsia="Arial" w:hAnsi="Calibri" w:cs="Calibri"/>
          <w:spacing w:val="-1"/>
          <w:sz w:val="22"/>
          <w:szCs w:val="24"/>
          <w:lang w:val="ro-RO"/>
        </w:rPr>
        <w:t>i</w:t>
      </w:r>
      <w:r w:rsidR="008B0549" w:rsidRPr="00100E5C">
        <w:rPr>
          <w:rFonts w:ascii="Calibri" w:eastAsia="Arial" w:hAnsi="Calibri" w:cs="Calibri"/>
          <w:sz w:val="22"/>
          <w:szCs w:val="24"/>
          <w:lang w:val="ro-RO"/>
        </w:rPr>
        <w:t>ec</w:t>
      </w:r>
      <w:r w:rsidR="008B0549" w:rsidRPr="00100E5C">
        <w:rPr>
          <w:rFonts w:ascii="Calibri" w:eastAsia="Arial" w:hAnsi="Calibri" w:cs="Calibri"/>
          <w:spacing w:val="1"/>
          <w:sz w:val="22"/>
          <w:szCs w:val="24"/>
          <w:lang w:val="ro-RO"/>
        </w:rPr>
        <w:t>t</w:t>
      </w:r>
      <w:r w:rsidR="008B0549" w:rsidRPr="00100E5C">
        <w:rPr>
          <w:rFonts w:ascii="Calibri" w:eastAsia="Arial" w:hAnsi="Calibri" w:cs="Calibri"/>
          <w:sz w:val="22"/>
          <w:szCs w:val="24"/>
          <w:lang w:val="ro-RO"/>
        </w:rPr>
        <w:t>ul</w:t>
      </w:r>
      <w:r w:rsidR="008B0549" w:rsidRPr="00100E5C">
        <w:rPr>
          <w:rFonts w:ascii="Calibri" w:eastAsia="Arial" w:hAnsi="Calibri" w:cs="Calibri"/>
          <w:spacing w:val="17"/>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ace</w:t>
      </w:r>
      <w:r w:rsidR="00BF4880" w:rsidRPr="00100E5C">
        <w:rPr>
          <w:rFonts w:ascii="Calibri" w:eastAsia="Arial" w:hAnsi="Calibri" w:cs="Calibri"/>
          <w:spacing w:val="18"/>
          <w:sz w:val="22"/>
          <w:szCs w:val="24"/>
          <w:lang w:val="ro-RO"/>
        </w:rPr>
        <w:t xml:space="preserve"> </w:t>
      </w:r>
      <w:r w:rsidR="00BF4880" w:rsidRPr="00100E5C">
        <w:rPr>
          <w:rFonts w:ascii="Calibri" w:eastAsia="Arial" w:hAnsi="Calibri" w:cs="Calibri"/>
          <w:sz w:val="22"/>
          <w:szCs w:val="24"/>
          <w:lang w:val="ro-RO"/>
        </w:rPr>
        <w:t>ob</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ec</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unei</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e</w:t>
      </w:r>
      <w:r w:rsidR="00BF4880" w:rsidRPr="00100E5C">
        <w:rPr>
          <w:rFonts w:ascii="Calibri" w:eastAsia="Arial" w:hAnsi="Calibri" w:cs="Calibri"/>
          <w:spacing w:val="18"/>
          <w:sz w:val="22"/>
          <w:szCs w:val="24"/>
          <w:lang w:val="ro-RO"/>
        </w:rPr>
        <w:t xml:space="preserve"> </w:t>
      </w:r>
      <w:r w:rsidR="00F756E0" w:rsidRPr="00100E5C">
        <w:rPr>
          <w:rFonts w:ascii="Calibri" w:eastAsia="Arial" w:hAnsi="Calibri" w:cs="Calibri"/>
          <w:spacing w:val="3"/>
          <w:sz w:val="22"/>
          <w:szCs w:val="24"/>
          <w:lang w:val="ro-RO"/>
        </w:rPr>
        <w:t>f</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nan</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3"/>
          <w:sz w:val="22"/>
          <w:szCs w:val="24"/>
          <w:lang w:val="ro-RO"/>
        </w:rPr>
        <w:t>ă</w:t>
      </w:r>
      <w:r w:rsidR="00F756E0" w:rsidRPr="00100E5C">
        <w:rPr>
          <w:rFonts w:ascii="Calibri" w:eastAsia="Arial" w:hAnsi="Calibri" w:cs="Calibri"/>
          <w:spacing w:val="1"/>
          <w:sz w:val="22"/>
          <w:szCs w:val="24"/>
          <w:lang w:val="ro-RO"/>
        </w:rPr>
        <w:t>r</w:t>
      </w:r>
      <w:r w:rsidR="00F756E0" w:rsidRPr="00100E5C">
        <w:rPr>
          <w:rFonts w:ascii="Calibri" w:eastAsia="Arial" w:hAnsi="Calibri" w:cs="Calibri"/>
          <w:sz w:val="22"/>
          <w:szCs w:val="24"/>
          <w:lang w:val="ro-RO"/>
        </w:rPr>
        <w:t>i</w:t>
      </w:r>
      <w:r w:rsidR="00BF4880" w:rsidRPr="00100E5C">
        <w:rPr>
          <w:rFonts w:ascii="Calibri" w:eastAsia="Arial" w:hAnsi="Calibri" w:cs="Calibri"/>
          <w:spacing w:val="19"/>
          <w:sz w:val="22"/>
          <w:szCs w:val="24"/>
          <w:lang w:val="ro-RO"/>
        </w:rPr>
        <w:t xml:space="preserve"> </w:t>
      </w:r>
      <w:r w:rsidR="00BF4880" w:rsidRPr="00100E5C">
        <w:rPr>
          <w:rFonts w:ascii="Calibri" w:eastAsia="Arial" w:hAnsi="Calibri" w:cs="Calibri"/>
          <w:sz w:val="22"/>
          <w:szCs w:val="24"/>
          <w:lang w:val="ro-RO"/>
        </w:rPr>
        <w:t>d</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n</w:t>
      </w:r>
      <w:r w:rsidR="00BF4880" w:rsidRPr="00100E5C">
        <w:rPr>
          <w:rFonts w:ascii="Calibri" w:eastAsia="Arial" w:hAnsi="Calibri" w:cs="Calibri"/>
          <w:spacing w:val="20"/>
          <w:sz w:val="22"/>
          <w:szCs w:val="24"/>
          <w:lang w:val="ro-RO"/>
        </w:rPr>
        <w:t xml:space="preserve"> </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z w:val="22"/>
          <w:szCs w:val="24"/>
          <w:lang w:val="ro-RO"/>
        </w:rPr>
        <w:t>ond</w:t>
      </w:r>
      <w:r w:rsidR="00BF4880" w:rsidRPr="00100E5C">
        <w:rPr>
          <w:rFonts w:ascii="Calibri" w:eastAsia="Arial" w:hAnsi="Calibri" w:cs="Calibri"/>
          <w:spacing w:val="-3"/>
          <w:sz w:val="22"/>
          <w:szCs w:val="24"/>
          <w:lang w:val="ro-RO"/>
        </w:rPr>
        <w:t>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i pub</w:t>
      </w:r>
      <w:r w:rsidR="00BF4880" w:rsidRPr="00100E5C">
        <w:rPr>
          <w:rFonts w:ascii="Calibri" w:eastAsia="Arial" w:hAnsi="Calibri" w:cs="Calibri"/>
          <w:spacing w:val="-1"/>
          <w:sz w:val="22"/>
          <w:szCs w:val="24"/>
          <w:lang w:val="ro-RO"/>
        </w:rPr>
        <w:t>li</w:t>
      </w:r>
      <w:r w:rsidR="00BF4880" w:rsidRPr="00100E5C">
        <w:rPr>
          <w:rFonts w:ascii="Calibri" w:eastAsia="Arial" w:hAnsi="Calibri" w:cs="Calibri"/>
          <w:sz w:val="22"/>
          <w:szCs w:val="24"/>
          <w:lang w:val="ro-RO"/>
        </w:rPr>
        <w:t>ce</w:t>
      </w:r>
      <w:r w:rsidR="00BF4880" w:rsidRPr="00100E5C">
        <w:rPr>
          <w:rFonts w:ascii="Calibri" w:eastAsia="Arial" w:hAnsi="Calibri" w:cs="Calibri"/>
          <w:spacing w:val="5"/>
          <w:sz w:val="22"/>
          <w:szCs w:val="24"/>
          <w:lang w:val="ro-RO"/>
        </w:rPr>
        <w:t xml:space="preserve"> </w:t>
      </w:r>
      <w:r w:rsidR="00F756E0" w:rsidRPr="00100E5C">
        <w:rPr>
          <w:rFonts w:ascii="Calibri" w:eastAsia="Arial" w:hAnsi="Calibri" w:cs="Calibri"/>
          <w:sz w:val="22"/>
          <w:szCs w:val="24"/>
          <w:lang w:val="ro-RO"/>
        </w:rPr>
        <w:t>na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ona</w:t>
      </w:r>
      <w:r w:rsidR="00F756E0" w:rsidRPr="00100E5C">
        <w:rPr>
          <w:rFonts w:ascii="Calibri" w:eastAsia="Arial" w:hAnsi="Calibri" w:cs="Calibri"/>
          <w:spacing w:val="-1"/>
          <w:sz w:val="22"/>
          <w:szCs w:val="24"/>
          <w:lang w:val="ro-RO"/>
        </w:rPr>
        <w:t>l</w:t>
      </w:r>
      <w:r w:rsidR="00F756E0" w:rsidRPr="00100E5C">
        <w:rPr>
          <w:rFonts w:ascii="Calibri" w:eastAsia="Arial" w:hAnsi="Calibri" w:cs="Calibri"/>
          <w:sz w:val="22"/>
          <w:szCs w:val="24"/>
          <w:lang w:val="ro-RO"/>
        </w:rPr>
        <w:t>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eu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opene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pacing w:val="1"/>
          <w:sz w:val="22"/>
          <w:szCs w:val="24"/>
          <w:lang w:val="ro-RO"/>
        </w:rPr>
        <w:t>f</w:t>
      </w:r>
      <w:r w:rsidR="00BF4880" w:rsidRPr="00100E5C">
        <w:rPr>
          <w:rFonts w:ascii="Calibri" w:eastAsia="Arial" w:hAnsi="Calibri" w:cs="Calibri"/>
          <w:sz w:val="22"/>
          <w:szCs w:val="24"/>
          <w:lang w:val="ro-RO"/>
        </w:rPr>
        <w:t>ap</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ul</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că</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z w:val="22"/>
          <w:szCs w:val="24"/>
          <w:lang w:val="ro-RO"/>
        </w:rPr>
        <w:t>ai</w:t>
      </w:r>
      <w:r w:rsidR="00BF4880" w:rsidRPr="00100E5C">
        <w:rPr>
          <w:rFonts w:ascii="Calibri" w:eastAsia="Arial" w:hAnsi="Calibri" w:cs="Calibri"/>
          <w:spacing w:val="4"/>
          <w:sz w:val="22"/>
          <w:szCs w:val="24"/>
          <w:lang w:val="ro-RO"/>
        </w:rPr>
        <w:t xml:space="preserve"> </w:t>
      </w:r>
      <w:r w:rsidR="00BF4880" w:rsidRPr="00100E5C">
        <w:rPr>
          <w:rFonts w:ascii="Calibri" w:eastAsia="Arial" w:hAnsi="Calibri" w:cs="Calibri"/>
          <w:sz w:val="22"/>
          <w:szCs w:val="24"/>
          <w:lang w:val="ro-RO"/>
        </w:rPr>
        <w:t>ben</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3"/>
          <w:sz w:val="22"/>
          <w:szCs w:val="24"/>
          <w:lang w:val="ro-RO"/>
        </w:rPr>
        <w:t>f</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at</w:t>
      </w:r>
      <w:r w:rsidR="00BF4880" w:rsidRPr="00100E5C">
        <w:rPr>
          <w:rFonts w:ascii="Calibri" w:eastAsia="Arial" w:hAnsi="Calibri" w:cs="Calibri"/>
          <w:spacing w:val="6"/>
          <w:sz w:val="22"/>
          <w:szCs w:val="24"/>
          <w:lang w:val="ro-RO"/>
        </w:rPr>
        <w:t xml:space="preserve"> </w:t>
      </w:r>
      <w:r w:rsidR="00BF4880" w:rsidRPr="00100E5C">
        <w:rPr>
          <w:rFonts w:ascii="Calibri" w:eastAsia="Arial" w:hAnsi="Calibri" w:cs="Calibri"/>
          <w:sz w:val="22"/>
          <w:szCs w:val="24"/>
          <w:lang w:val="ro-RO"/>
        </w:rPr>
        <w:t xml:space="preserve">de </w:t>
      </w:r>
      <w:r w:rsidR="00F756E0" w:rsidRPr="00100E5C">
        <w:rPr>
          <w:rFonts w:ascii="Calibri" w:eastAsia="Arial" w:hAnsi="Calibri" w:cs="Calibri"/>
          <w:spacing w:val="3"/>
          <w:sz w:val="22"/>
          <w:szCs w:val="24"/>
          <w:lang w:val="ro-RO"/>
        </w:rPr>
        <w:t>f</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nan</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3"/>
          <w:sz w:val="22"/>
          <w:szCs w:val="24"/>
          <w:lang w:val="ro-RO"/>
        </w:rPr>
        <w:t>a</w:t>
      </w:r>
      <w:r w:rsidR="00F756E0" w:rsidRPr="00100E5C">
        <w:rPr>
          <w:rFonts w:ascii="Calibri" w:eastAsia="Arial" w:hAnsi="Calibri" w:cs="Calibri"/>
          <w:spacing w:val="1"/>
          <w:sz w:val="22"/>
          <w:szCs w:val="24"/>
          <w:lang w:val="ro-RO"/>
        </w:rPr>
        <w:t>r</w:t>
      </w:r>
      <w:r w:rsidR="00F756E0" w:rsidRPr="00100E5C">
        <w:rPr>
          <w:rFonts w:ascii="Calibri" w:eastAsia="Arial" w:hAnsi="Calibri" w:cs="Calibri"/>
          <w:sz w:val="22"/>
          <w:szCs w:val="24"/>
          <w:lang w:val="ro-RO"/>
        </w:rPr>
        <w:t>e</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d</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n</w:t>
      </w:r>
      <w:r w:rsidR="00BF4880" w:rsidRPr="00100E5C">
        <w:rPr>
          <w:rFonts w:ascii="Calibri" w:eastAsia="Arial" w:hAnsi="Calibri" w:cs="Calibri"/>
          <w:spacing w:val="5"/>
          <w:sz w:val="22"/>
          <w:szCs w:val="24"/>
          <w:lang w:val="ro-RO"/>
        </w:rPr>
        <w:t xml:space="preserve"> </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lt</w:t>
      </w:r>
      <w:r w:rsidR="00BF4880" w:rsidRPr="00100E5C">
        <w:rPr>
          <w:rFonts w:ascii="Calibri" w:eastAsia="Arial" w:hAnsi="Calibri" w:cs="Calibri"/>
          <w:sz w:val="22"/>
          <w:szCs w:val="24"/>
          <w:lang w:val="ro-RO"/>
        </w:rPr>
        <w:t>e p</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3"/>
          <w:sz w:val="22"/>
          <w:szCs w:val="24"/>
          <w:lang w:val="ro-RO"/>
        </w:rPr>
        <w:t>o</w:t>
      </w:r>
      <w:r w:rsidR="00BF4880" w:rsidRPr="00100E5C">
        <w:rPr>
          <w:rFonts w:ascii="Calibri" w:eastAsia="Arial" w:hAnsi="Calibri" w:cs="Calibri"/>
          <w:spacing w:val="2"/>
          <w:sz w:val="22"/>
          <w:szCs w:val="24"/>
          <w:lang w:val="ro-RO"/>
        </w:rPr>
        <w:t>g</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pacing w:val="-3"/>
          <w:sz w:val="22"/>
          <w:szCs w:val="24"/>
          <w:lang w:val="ro-RO"/>
        </w:rPr>
        <w:t>a</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z w:val="22"/>
          <w:szCs w:val="24"/>
          <w:lang w:val="ro-RO"/>
        </w:rPr>
        <w:t>e</w:t>
      </w:r>
      <w:r w:rsidR="00BF4880" w:rsidRPr="00100E5C">
        <w:rPr>
          <w:rFonts w:ascii="Calibri" w:eastAsia="Arial" w:hAnsi="Calibri" w:cs="Calibri"/>
          <w:spacing w:val="35"/>
          <w:sz w:val="22"/>
          <w:szCs w:val="24"/>
          <w:lang w:val="ro-RO"/>
        </w:rPr>
        <w:t xml:space="preserve"> </w:t>
      </w:r>
      <w:r w:rsidR="00F756E0" w:rsidRPr="00100E5C">
        <w:rPr>
          <w:rFonts w:ascii="Calibri" w:eastAsia="Arial" w:hAnsi="Calibri" w:cs="Calibri"/>
          <w:sz w:val="22"/>
          <w:szCs w:val="24"/>
          <w:lang w:val="ro-RO"/>
        </w:rPr>
        <w:t>na</w:t>
      </w:r>
      <w:r w:rsidR="00F756E0" w:rsidRPr="00100E5C">
        <w:rPr>
          <w:rFonts w:ascii="Calibri" w:eastAsia="Arial" w:hAnsi="Calibri" w:cs="Calibri"/>
          <w:spacing w:val="1"/>
          <w:sz w:val="22"/>
          <w:szCs w:val="24"/>
          <w:lang w:val="ro-RO"/>
        </w:rPr>
        <w:t>ț</w:t>
      </w:r>
      <w:r w:rsidR="00F756E0" w:rsidRPr="00100E5C">
        <w:rPr>
          <w:rFonts w:ascii="Calibri" w:eastAsia="Arial" w:hAnsi="Calibri" w:cs="Calibri"/>
          <w:spacing w:val="-1"/>
          <w:sz w:val="22"/>
          <w:szCs w:val="24"/>
          <w:lang w:val="ro-RO"/>
        </w:rPr>
        <w:t>i</w:t>
      </w:r>
      <w:r w:rsidR="00F756E0" w:rsidRPr="00100E5C">
        <w:rPr>
          <w:rFonts w:ascii="Calibri" w:eastAsia="Arial" w:hAnsi="Calibri" w:cs="Calibri"/>
          <w:sz w:val="22"/>
          <w:szCs w:val="24"/>
          <w:lang w:val="ro-RO"/>
        </w:rPr>
        <w:t>ona</w:t>
      </w:r>
      <w:r w:rsidR="00F756E0" w:rsidRPr="00100E5C">
        <w:rPr>
          <w:rFonts w:ascii="Calibri" w:eastAsia="Arial" w:hAnsi="Calibri" w:cs="Calibri"/>
          <w:spacing w:val="-1"/>
          <w:sz w:val="22"/>
          <w:szCs w:val="24"/>
          <w:lang w:val="ro-RO"/>
        </w:rPr>
        <w:t>l</w:t>
      </w:r>
      <w:r w:rsidR="00F756E0" w:rsidRPr="00100E5C">
        <w:rPr>
          <w:rFonts w:ascii="Calibri" w:eastAsia="Arial" w:hAnsi="Calibri" w:cs="Calibri"/>
          <w:sz w:val="22"/>
          <w:szCs w:val="24"/>
          <w:lang w:val="ro-RO"/>
        </w:rPr>
        <w:t>e</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sau</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eu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open</w:t>
      </w:r>
      <w:r w:rsidR="00BF4880" w:rsidRPr="00100E5C">
        <w:rPr>
          <w:rFonts w:ascii="Calibri" w:eastAsia="Arial" w:hAnsi="Calibri" w:cs="Calibri"/>
          <w:spacing w:val="-1"/>
          <w:sz w:val="22"/>
          <w:szCs w:val="24"/>
          <w:lang w:val="ro-RO"/>
        </w:rPr>
        <w:t>e</w:t>
      </w:r>
      <w:r w:rsidR="00BF4880" w:rsidRPr="00100E5C">
        <w:rPr>
          <w:rFonts w:ascii="Calibri" w:eastAsia="Arial" w:hAnsi="Calibri" w:cs="Calibri"/>
          <w:sz w:val="22"/>
          <w:szCs w:val="24"/>
          <w:lang w:val="ro-RO"/>
        </w:rPr>
        <w:t>,</w:t>
      </w:r>
      <w:r w:rsidR="00BF4880" w:rsidRPr="00100E5C">
        <w:rPr>
          <w:rFonts w:ascii="Calibri" w:eastAsia="Arial" w:hAnsi="Calibri" w:cs="Calibri"/>
          <w:spacing w:val="36"/>
          <w:sz w:val="22"/>
          <w:szCs w:val="24"/>
          <w:lang w:val="ro-RO"/>
        </w:rPr>
        <w:t xml:space="preserve"> </w:t>
      </w:r>
      <w:r w:rsidR="00BF4880" w:rsidRPr="00100E5C">
        <w:rPr>
          <w:rFonts w:ascii="Calibri" w:eastAsia="Arial" w:hAnsi="Calibri" w:cs="Calibri"/>
          <w:sz w:val="22"/>
          <w:szCs w:val="24"/>
          <w:lang w:val="ro-RO"/>
        </w:rPr>
        <w:t>pen</w:t>
      </w:r>
      <w:r w:rsidR="00BF4880" w:rsidRPr="00100E5C">
        <w:rPr>
          <w:rFonts w:ascii="Calibri" w:eastAsia="Arial" w:hAnsi="Calibri" w:cs="Calibri"/>
          <w:spacing w:val="1"/>
          <w:sz w:val="22"/>
          <w:szCs w:val="24"/>
          <w:lang w:val="ro-RO"/>
        </w:rPr>
        <w:t>tr</w:t>
      </w:r>
      <w:r w:rsidR="00BF4880" w:rsidRPr="00100E5C">
        <w:rPr>
          <w:rFonts w:ascii="Calibri" w:eastAsia="Arial" w:hAnsi="Calibri" w:cs="Calibri"/>
          <w:sz w:val="22"/>
          <w:szCs w:val="24"/>
          <w:lang w:val="ro-RO"/>
        </w:rPr>
        <w:t>u</w:t>
      </w:r>
      <w:r w:rsidR="00BF4880" w:rsidRPr="00100E5C">
        <w:rPr>
          <w:rFonts w:ascii="Calibri" w:eastAsia="Arial" w:hAnsi="Calibri" w:cs="Calibri"/>
          <w:spacing w:val="35"/>
          <w:sz w:val="22"/>
          <w:szCs w:val="24"/>
          <w:lang w:val="ro-RO"/>
        </w:rPr>
        <w:t xml:space="preserve"> </w:t>
      </w:r>
      <w:r w:rsidR="00BF4880" w:rsidRPr="00100E5C">
        <w:rPr>
          <w:rFonts w:ascii="Calibri" w:eastAsia="Arial" w:hAnsi="Calibri" w:cs="Calibri"/>
          <w:sz w:val="22"/>
          <w:szCs w:val="24"/>
          <w:lang w:val="ro-RO"/>
        </w:rPr>
        <w:t>ace</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z w:val="22"/>
          <w:szCs w:val="24"/>
          <w:lang w:val="ro-RO"/>
        </w:rPr>
        <w:t>ași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z w:val="22"/>
          <w:szCs w:val="24"/>
          <w:lang w:val="ro-RO"/>
        </w:rPr>
        <w:t>cos</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r</w:t>
      </w:r>
      <w:r w:rsidR="00BF4880" w:rsidRPr="00100E5C">
        <w:rPr>
          <w:rFonts w:ascii="Calibri" w:eastAsia="Arial" w:hAnsi="Calibri" w:cs="Calibri"/>
          <w:sz w:val="22"/>
          <w:szCs w:val="24"/>
          <w:lang w:val="ro-RO"/>
        </w:rPr>
        <w:t>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pacing w:val="-4"/>
          <w:sz w:val="22"/>
          <w:szCs w:val="24"/>
          <w:lang w:val="ro-RO"/>
        </w:rPr>
        <w:t>î</w:t>
      </w:r>
      <w:r w:rsidR="00BF4880" w:rsidRPr="00100E5C">
        <w:rPr>
          <w:rFonts w:ascii="Calibri" w:eastAsia="Arial" w:hAnsi="Calibri" w:cs="Calibri"/>
          <w:sz w:val="22"/>
          <w:szCs w:val="24"/>
          <w:lang w:val="ro-RO"/>
        </w:rPr>
        <w:t>n</w:t>
      </w:r>
      <w:r w:rsidR="00BF4880" w:rsidRPr="00100E5C">
        <w:rPr>
          <w:rFonts w:ascii="Calibri" w:eastAsia="Arial" w:hAnsi="Calibri" w:cs="Calibri"/>
          <w:spacing w:val="37"/>
          <w:sz w:val="22"/>
          <w:szCs w:val="24"/>
          <w:lang w:val="ro-RO"/>
        </w:rPr>
        <w:t xml:space="preserve"> </w:t>
      </w:r>
      <w:r w:rsidR="00BF4880" w:rsidRPr="00100E5C">
        <w:rPr>
          <w:rFonts w:ascii="Calibri" w:eastAsia="Arial" w:hAnsi="Calibri" w:cs="Calibri"/>
          <w:sz w:val="22"/>
          <w:szCs w:val="24"/>
          <w:lang w:val="ro-RO"/>
        </w:rPr>
        <w:t>u</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pacing w:val="1"/>
          <w:sz w:val="22"/>
          <w:szCs w:val="24"/>
          <w:lang w:val="ro-RO"/>
        </w:rPr>
        <w:t>m</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i</w:t>
      </w:r>
      <w:r w:rsidR="00BF4880" w:rsidRPr="00100E5C">
        <w:rPr>
          <w:rFonts w:ascii="Calibri" w:eastAsia="Arial" w:hAnsi="Calibri" w:cs="Calibri"/>
          <w:spacing w:val="34"/>
          <w:sz w:val="22"/>
          <w:szCs w:val="24"/>
          <w:lang w:val="ro-RO"/>
        </w:rPr>
        <w:t xml:space="preserve"> </w:t>
      </w:r>
      <w:r w:rsidR="00BF4880" w:rsidRPr="00100E5C">
        <w:rPr>
          <w:rFonts w:ascii="Calibri" w:eastAsia="Arial" w:hAnsi="Calibri" w:cs="Calibri"/>
          <w:sz w:val="22"/>
          <w:szCs w:val="24"/>
          <w:lang w:val="ro-RO"/>
        </w:rPr>
        <w:t>3</w:t>
      </w:r>
      <w:r w:rsidR="00BF4880" w:rsidRPr="00100E5C">
        <w:rPr>
          <w:rFonts w:ascii="Calibri" w:eastAsia="Arial" w:hAnsi="Calibri" w:cs="Calibri"/>
          <w:spacing w:val="1"/>
          <w:sz w:val="22"/>
          <w:szCs w:val="24"/>
          <w:lang w:val="ro-RO"/>
        </w:rPr>
        <w:t>/</w:t>
      </w:r>
      <w:r w:rsidR="00BF4880" w:rsidRPr="00100E5C">
        <w:rPr>
          <w:rFonts w:ascii="Calibri" w:eastAsia="Arial" w:hAnsi="Calibri" w:cs="Calibri"/>
          <w:sz w:val="22"/>
          <w:szCs w:val="24"/>
          <w:lang w:val="ro-RO"/>
        </w:rPr>
        <w:t>5</w:t>
      </w:r>
      <w:r w:rsidR="00BF4880" w:rsidRPr="00100E5C">
        <w:rPr>
          <w:rFonts w:ascii="Calibri" w:eastAsia="Arial" w:hAnsi="Calibri" w:cs="Calibri"/>
          <w:spacing w:val="37"/>
          <w:sz w:val="22"/>
          <w:szCs w:val="24"/>
          <w:lang w:val="ro-RO"/>
        </w:rPr>
        <w:t xml:space="preserve"> </w:t>
      </w:r>
      <w:r w:rsidR="00BF4880" w:rsidRPr="00100E5C">
        <w:rPr>
          <w:rFonts w:ascii="Calibri" w:eastAsia="Arial" w:hAnsi="Calibri" w:cs="Calibri"/>
          <w:sz w:val="22"/>
          <w:szCs w:val="24"/>
          <w:lang w:val="ro-RO"/>
        </w:rPr>
        <w:t>ani,</w:t>
      </w:r>
      <w:r w:rsidR="00BF4880" w:rsidRPr="00100E5C">
        <w:rPr>
          <w:rFonts w:ascii="Calibri" w:eastAsia="Arial" w:hAnsi="Calibri" w:cs="Calibri"/>
          <w:spacing w:val="36"/>
          <w:sz w:val="22"/>
          <w:szCs w:val="24"/>
          <w:lang w:val="ro-RO"/>
        </w:rPr>
        <w:t xml:space="preserve"> </w:t>
      </w:r>
      <w:r w:rsidR="00BF4880" w:rsidRPr="00100E5C">
        <w:rPr>
          <w:rFonts w:ascii="Calibri" w:eastAsia="Arial" w:hAnsi="Calibri" w:cs="Calibri"/>
          <w:sz w:val="22"/>
          <w:szCs w:val="24"/>
          <w:lang w:val="ro-RO"/>
        </w:rPr>
        <w:t>după ca</w:t>
      </w:r>
      <w:r w:rsidR="00BF4880" w:rsidRPr="00100E5C">
        <w:rPr>
          <w:rFonts w:ascii="Calibri" w:eastAsia="Arial" w:hAnsi="Calibri" w:cs="Calibri"/>
          <w:spacing w:val="-3"/>
          <w:sz w:val="22"/>
          <w:szCs w:val="24"/>
          <w:lang w:val="ro-RO"/>
        </w:rPr>
        <w:t>z</w:t>
      </w:r>
      <w:r w:rsidR="00BF4880" w:rsidRPr="00100E5C">
        <w:rPr>
          <w:rFonts w:ascii="Calibri" w:eastAsia="Arial" w:hAnsi="Calibri" w:cs="Calibri"/>
          <w:sz w:val="22"/>
          <w:szCs w:val="24"/>
          <w:lang w:val="ro-RO"/>
        </w:rPr>
        <w:t>;</w:t>
      </w:r>
    </w:p>
    <w:p w14:paraId="153FF786" w14:textId="54FB204B" w:rsidR="00167C0D"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î</w:t>
      </w:r>
      <w:r w:rsidR="00C93CAF" w:rsidRPr="00100E5C">
        <w:rPr>
          <w:rFonts w:ascii="Calibri" w:hAnsi="Calibri" w:cs="Calibri"/>
          <w:sz w:val="22"/>
          <w:szCs w:val="24"/>
          <w:lang w:val="ro-RO"/>
        </w:rPr>
        <w:t xml:space="preserve">n cazul </w:t>
      </w:r>
      <w:r w:rsidR="00BE5625" w:rsidRPr="00100E5C">
        <w:rPr>
          <w:rFonts w:ascii="Calibri" w:hAnsi="Calibri" w:cs="Calibri"/>
          <w:sz w:val="22"/>
          <w:szCs w:val="24"/>
          <w:lang w:val="ro-RO"/>
        </w:rPr>
        <w:t xml:space="preserve">neîndeplinirii indicatorilor de etapă </w:t>
      </w:r>
      <w:r w:rsidR="00C52A6F" w:rsidRPr="00100E5C">
        <w:rPr>
          <w:rFonts w:ascii="Calibri" w:hAnsi="Calibri" w:cs="Calibri"/>
          <w:sz w:val="22"/>
          <w:szCs w:val="24"/>
          <w:lang w:val="ro-RO"/>
        </w:rPr>
        <w:t xml:space="preserve"> în condițiile prevăzute la art. 13, alin (</w:t>
      </w:r>
      <w:r w:rsidR="007B58D5" w:rsidRPr="00100E5C">
        <w:rPr>
          <w:rFonts w:ascii="Calibri" w:hAnsi="Calibri" w:cs="Calibri"/>
          <w:sz w:val="22"/>
          <w:szCs w:val="24"/>
          <w:lang w:val="ro-RO"/>
        </w:rPr>
        <w:t>13</w:t>
      </w:r>
      <w:r w:rsidR="00C52A6F" w:rsidRPr="00100E5C">
        <w:rPr>
          <w:rFonts w:ascii="Calibri" w:hAnsi="Calibri" w:cs="Calibri"/>
          <w:sz w:val="22"/>
          <w:szCs w:val="24"/>
          <w:lang w:val="ro-RO"/>
        </w:rPr>
        <w:t>), lit</w:t>
      </w:r>
      <w:r w:rsidR="00F756E0" w:rsidRPr="00100E5C">
        <w:rPr>
          <w:rFonts w:ascii="Calibri" w:hAnsi="Calibri" w:cs="Calibri"/>
          <w:sz w:val="22"/>
          <w:szCs w:val="24"/>
          <w:lang w:val="ro-RO"/>
        </w:rPr>
        <w:t>.</w:t>
      </w:r>
      <w:r w:rsidR="00C52A6F" w:rsidRPr="00100E5C">
        <w:rPr>
          <w:rFonts w:ascii="Calibri" w:hAnsi="Calibri" w:cs="Calibri"/>
          <w:sz w:val="22"/>
          <w:szCs w:val="24"/>
          <w:lang w:val="ro-RO"/>
        </w:rPr>
        <w:t xml:space="preserve"> e) și alin (1</w:t>
      </w:r>
      <w:r w:rsidR="007B58D5" w:rsidRPr="00100E5C">
        <w:rPr>
          <w:rFonts w:ascii="Calibri" w:hAnsi="Calibri" w:cs="Calibri"/>
          <w:sz w:val="22"/>
          <w:szCs w:val="24"/>
          <w:lang w:val="ro-RO"/>
        </w:rPr>
        <w:t>5</w:t>
      </w:r>
      <w:r w:rsidR="00C52A6F" w:rsidRPr="00100E5C">
        <w:rPr>
          <w:rFonts w:ascii="Calibri" w:hAnsi="Calibri" w:cs="Calibri"/>
          <w:sz w:val="22"/>
          <w:szCs w:val="24"/>
          <w:lang w:val="ro-RO"/>
        </w:rPr>
        <w:t>)</w:t>
      </w:r>
      <w:r w:rsidR="0040089A" w:rsidRPr="00100E5C">
        <w:rPr>
          <w:rFonts w:ascii="Calibri" w:hAnsi="Calibri" w:cs="Calibri"/>
          <w:sz w:val="22"/>
          <w:szCs w:val="24"/>
          <w:lang w:val="ro-RO"/>
        </w:rPr>
        <w:t xml:space="preserve"> </w:t>
      </w:r>
      <w:r w:rsidR="00860CB4" w:rsidRPr="00100E5C">
        <w:rPr>
          <w:rFonts w:ascii="Calibri" w:hAnsi="Calibri" w:cs="Calibri"/>
          <w:sz w:val="22"/>
          <w:szCs w:val="24"/>
          <w:lang w:val="ro-RO"/>
        </w:rPr>
        <w:t>di</w:t>
      </w:r>
      <w:r w:rsidR="0040089A" w:rsidRPr="00100E5C">
        <w:rPr>
          <w:rFonts w:ascii="Calibri" w:hAnsi="Calibri" w:cs="Calibri"/>
          <w:sz w:val="22"/>
          <w:szCs w:val="24"/>
          <w:lang w:val="ro-RO"/>
        </w:rPr>
        <w:t xml:space="preserve">n prezentul </w:t>
      </w:r>
      <w:r w:rsidR="00860CB4" w:rsidRPr="00100E5C">
        <w:rPr>
          <w:rFonts w:ascii="Calibri" w:hAnsi="Calibri" w:cs="Calibri"/>
          <w:sz w:val="22"/>
          <w:szCs w:val="24"/>
          <w:lang w:val="ro-RO"/>
        </w:rPr>
        <w:t>c</w:t>
      </w:r>
      <w:r w:rsidR="0040089A" w:rsidRPr="00100E5C">
        <w:rPr>
          <w:rFonts w:ascii="Calibri" w:hAnsi="Calibri" w:cs="Calibri"/>
          <w:sz w:val="22"/>
          <w:szCs w:val="24"/>
          <w:lang w:val="ro-RO"/>
        </w:rPr>
        <w:t xml:space="preserve">ontract de </w:t>
      </w:r>
      <w:r w:rsidR="00860CB4" w:rsidRPr="00100E5C">
        <w:rPr>
          <w:rFonts w:ascii="Calibri" w:hAnsi="Calibri" w:cs="Calibri"/>
          <w:sz w:val="22"/>
          <w:szCs w:val="24"/>
          <w:lang w:val="ro-RO"/>
        </w:rPr>
        <w:t>f</w:t>
      </w:r>
      <w:r w:rsidR="0040089A" w:rsidRPr="00100E5C">
        <w:rPr>
          <w:rFonts w:ascii="Calibri" w:hAnsi="Calibri" w:cs="Calibri"/>
          <w:sz w:val="22"/>
          <w:szCs w:val="24"/>
          <w:lang w:val="ro-RO"/>
        </w:rPr>
        <w:t>inanțare</w:t>
      </w:r>
      <w:r w:rsidR="00167C0D" w:rsidRPr="00100E5C">
        <w:rPr>
          <w:rFonts w:ascii="Calibri" w:hAnsi="Calibri" w:cs="Calibri"/>
          <w:sz w:val="22"/>
          <w:szCs w:val="24"/>
          <w:lang w:val="ro-RO"/>
        </w:rPr>
        <w:t xml:space="preserve">; </w:t>
      </w:r>
    </w:p>
    <w:p w14:paraId="0F46BB07" w14:textId="26E2A5FE" w:rsidR="00DC7ABB" w:rsidRPr="00100E5C" w:rsidRDefault="00B064D1" w:rsidP="00B6450E">
      <w:pPr>
        <w:pStyle w:val="ListParagraph"/>
        <w:numPr>
          <w:ilvl w:val="0"/>
          <w:numId w:val="32"/>
        </w:numPr>
        <w:jc w:val="both"/>
        <w:rPr>
          <w:rFonts w:ascii="Calibri" w:eastAsia="Arial" w:hAnsi="Calibri" w:cs="Calibri"/>
          <w:sz w:val="22"/>
          <w:szCs w:val="24"/>
          <w:lang w:val="ro-RO"/>
        </w:rPr>
      </w:pPr>
      <w:r w:rsidRPr="00100E5C">
        <w:rPr>
          <w:rFonts w:ascii="Calibri" w:hAnsi="Calibri" w:cs="Calibri"/>
          <w:sz w:val="22"/>
          <w:szCs w:val="24"/>
          <w:lang w:val="ro-RO"/>
        </w:rPr>
        <w:t>b</w:t>
      </w:r>
      <w:r w:rsidR="00DC7ABB" w:rsidRPr="00100E5C">
        <w:rPr>
          <w:rFonts w:ascii="Calibri" w:hAnsi="Calibri" w:cs="Calibri"/>
          <w:sz w:val="22"/>
          <w:szCs w:val="24"/>
          <w:lang w:val="ro-RO"/>
        </w:rPr>
        <w:t>eneficiarul nu pune în aplicare recomandările/acțiunile corective prevăzute în rapoartele de vizită la fața loculu</w:t>
      </w:r>
      <w:r w:rsidR="00061011" w:rsidRPr="00100E5C">
        <w:rPr>
          <w:rFonts w:ascii="Calibri" w:hAnsi="Calibri" w:cs="Calibri"/>
          <w:sz w:val="22"/>
          <w:szCs w:val="24"/>
          <w:lang w:val="ro-RO"/>
        </w:rPr>
        <w:t>i și/sau</w:t>
      </w:r>
      <w:r w:rsidR="00061011" w:rsidRPr="00100E5C">
        <w:rPr>
          <w:rFonts w:ascii="Calibri" w:hAnsi="Calibri" w:cs="Calibri"/>
          <w:sz w:val="18"/>
          <w:lang w:val="ro-RO"/>
        </w:rPr>
        <w:t xml:space="preserve"> </w:t>
      </w:r>
      <w:r w:rsidR="00061011" w:rsidRPr="00100E5C">
        <w:rPr>
          <w:rFonts w:ascii="Calibri" w:hAnsi="Calibri" w:cs="Calibri"/>
          <w:sz w:val="22"/>
          <w:szCs w:val="24"/>
          <w:lang w:val="ro-RO"/>
        </w:rPr>
        <w:t>rapoartele</w:t>
      </w:r>
      <w:r w:rsidR="00BE56FA" w:rsidRPr="00100E5C">
        <w:rPr>
          <w:rFonts w:ascii="Calibri" w:hAnsi="Calibri" w:cs="Calibri"/>
          <w:sz w:val="22"/>
          <w:szCs w:val="24"/>
          <w:lang w:val="ro-RO"/>
        </w:rPr>
        <w:t xml:space="preserve"> și </w:t>
      </w:r>
      <w:r w:rsidR="00F756E0" w:rsidRPr="00100E5C">
        <w:rPr>
          <w:rFonts w:ascii="Calibri" w:hAnsi="Calibri" w:cs="Calibri"/>
          <w:sz w:val="22"/>
          <w:szCs w:val="24"/>
          <w:lang w:val="ro-RO"/>
        </w:rPr>
        <w:t>recomandările</w:t>
      </w:r>
      <w:r w:rsidR="00061011" w:rsidRPr="00100E5C">
        <w:rPr>
          <w:rFonts w:ascii="Calibri" w:hAnsi="Calibri" w:cs="Calibri"/>
          <w:sz w:val="22"/>
          <w:szCs w:val="24"/>
          <w:lang w:val="ro-RO"/>
        </w:rPr>
        <w:t xml:space="preserve"> A</w:t>
      </w:r>
      <w:r w:rsidR="00F756E0" w:rsidRPr="00100E5C">
        <w:rPr>
          <w:rFonts w:ascii="Calibri" w:hAnsi="Calibri" w:cs="Calibri"/>
          <w:sz w:val="22"/>
          <w:szCs w:val="24"/>
          <w:lang w:val="ro-RO"/>
        </w:rPr>
        <w:t xml:space="preserve">utorității de </w:t>
      </w:r>
      <w:r w:rsidR="00061011" w:rsidRPr="00100E5C">
        <w:rPr>
          <w:rFonts w:ascii="Calibri" w:hAnsi="Calibri" w:cs="Calibri"/>
          <w:sz w:val="22"/>
          <w:szCs w:val="24"/>
          <w:lang w:val="ro-RO"/>
        </w:rPr>
        <w:t>A</w:t>
      </w:r>
      <w:r w:rsidR="00F756E0" w:rsidRPr="00100E5C">
        <w:rPr>
          <w:rFonts w:ascii="Calibri" w:hAnsi="Calibri" w:cs="Calibri"/>
          <w:sz w:val="22"/>
          <w:szCs w:val="24"/>
          <w:lang w:val="ro-RO"/>
        </w:rPr>
        <w:t>udit</w:t>
      </w:r>
      <w:r w:rsidR="00061011" w:rsidRPr="00100E5C">
        <w:rPr>
          <w:rFonts w:ascii="Calibri" w:hAnsi="Calibri" w:cs="Calibri"/>
          <w:sz w:val="22"/>
          <w:szCs w:val="24"/>
          <w:lang w:val="ro-RO"/>
        </w:rPr>
        <w:t xml:space="preserve">, </w:t>
      </w:r>
      <w:r w:rsidR="00F756E0" w:rsidRPr="00100E5C">
        <w:rPr>
          <w:rFonts w:ascii="Calibri" w:hAnsi="Calibri" w:cs="Calibri"/>
          <w:sz w:val="22"/>
          <w:szCs w:val="24"/>
          <w:lang w:val="ro-RO"/>
        </w:rPr>
        <w:t>Curții</w:t>
      </w:r>
      <w:r w:rsidR="00061011" w:rsidRPr="00100E5C">
        <w:rPr>
          <w:rFonts w:ascii="Calibri" w:hAnsi="Calibri" w:cs="Calibri"/>
          <w:sz w:val="22"/>
          <w:szCs w:val="24"/>
          <w:lang w:val="ro-RO"/>
        </w:rPr>
        <w:t xml:space="preserve"> de Conturi, </w:t>
      </w:r>
      <w:r w:rsidR="00F756E0" w:rsidRPr="00100E5C">
        <w:rPr>
          <w:rFonts w:ascii="Calibri" w:hAnsi="Calibri" w:cs="Calibri"/>
          <w:sz w:val="22"/>
          <w:szCs w:val="24"/>
          <w:lang w:val="ro-RO"/>
        </w:rPr>
        <w:t xml:space="preserve">Comisiei Europene/auditului Comisiei Europene sau ale Curții Europene de Conturi  </w:t>
      </w:r>
      <w:r w:rsidR="00DC7ABB" w:rsidRPr="00100E5C">
        <w:rPr>
          <w:rFonts w:ascii="Calibri" w:hAnsi="Calibri" w:cs="Calibri"/>
          <w:sz w:val="22"/>
          <w:szCs w:val="24"/>
          <w:lang w:val="ro-RO"/>
        </w:rPr>
        <w:t>în termenele și condițiile prevăzute în acestea;</w:t>
      </w:r>
    </w:p>
    <w:p w14:paraId="604BD5FF" w14:textId="773CDDC9" w:rsidR="00DC7ABB" w:rsidRPr="00100E5C" w:rsidRDefault="005572B5" w:rsidP="005572B5">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în condițiile specificate la art. 14, alin</w:t>
      </w:r>
      <w:r w:rsidR="00F928C4" w:rsidRPr="00100E5C">
        <w:rPr>
          <w:rFonts w:ascii="Calibri" w:hAnsi="Calibri" w:cs="Calibri"/>
          <w:sz w:val="22"/>
          <w:szCs w:val="24"/>
          <w:lang w:val="ro-RO"/>
        </w:rPr>
        <w:t>.</w:t>
      </w:r>
      <w:r w:rsidRPr="00100E5C">
        <w:rPr>
          <w:rFonts w:ascii="Calibri" w:hAnsi="Calibri" w:cs="Calibri"/>
          <w:sz w:val="22"/>
          <w:szCs w:val="24"/>
          <w:lang w:val="ro-RO"/>
        </w:rPr>
        <w:t xml:space="preserve"> (23) din Ordonanța de urgență a Guvernului nr. 23/2023</w:t>
      </w:r>
      <w:r w:rsidR="00022913" w:rsidRPr="00100E5C">
        <w:rPr>
          <w:rStyle w:val="Heading1Char"/>
          <w:rFonts w:ascii="Calibri" w:hAnsi="Calibri" w:cs="Calibri"/>
          <w:b w:val="0"/>
          <w:bCs w:val="0"/>
          <w:lang w:val="ro-RO"/>
        </w:rPr>
        <w:t xml:space="preserve"> </w:t>
      </w:r>
      <w:r w:rsidR="00022913" w:rsidRPr="00100E5C">
        <w:rPr>
          <w:rFonts w:ascii="Calibri" w:hAnsi="Calibri" w:cs="Calibri"/>
          <w:sz w:val="22"/>
          <w:szCs w:val="24"/>
          <w:lang w:val="ro-RO"/>
          <w:specVanish/>
        </w:rPr>
        <w:t>privind instituirea unor măsuri de simplificare şi digitalizare pentru gestionarea fondurilor europene aferente Politicii de coeziune 2021-2027</w:t>
      </w:r>
      <w:r w:rsidRPr="00100E5C">
        <w:rPr>
          <w:rFonts w:ascii="Calibri" w:hAnsi="Calibri" w:cs="Calibri"/>
          <w:sz w:val="22"/>
          <w:szCs w:val="24"/>
          <w:lang w:val="ro-RO"/>
        </w:rPr>
        <w:t xml:space="preserve">. </w:t>
      </w:r>
    </w:p>
    <w:p w14:paraId="5A6EB936" w14:textId="7E261F0C" w:rsidR="00F16B59" w:rsidRPr="00100E5C" w:rsidRDefault="00F16B59" w:rsidP="00F16B59">
      <w:pPr>
        <w:jc w:val="both"/>
        <w:rPr>
          <w:rFonts w:ascii="Calibri" w:hAnsi="Calibri" w:cs="Calibri"/>
          <w:sz w:val="22"/>
          <w:szCs w:val="24"/>
          <w:lang w:val="ro-RO"/>
        </w:rPr>
      </w:pPr>
      <w:r w:rsidRPr="00100E5C">
        <w:rPr>
          <w:rFonts w:ascii="Calibri" w:hAnsi="Calibri" w:cs="Calibri"/>
          <w:sz w:val="22"/>
          <w:szCs w:val="24"/>
          <w:lang w:val="ro-RO"/>
        </w:rPr>
        <w:t>&lt;pentru proiectele de investiții publice, inclusiv pentru cele pentru care nu este necesară obținerea autorizației de construire, dacă utilizarea clauzei rezolutorii este aplicabilă apelului de proiecte în cauză&gt;</w:t>
      </w:r>
    </w:p>
    <w:p w14:paraId="47567796" w14:textId="02DDB4C9" w:rsidR="00CB7B25"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î</w:t>
      </w:r>
      <w:r w:rsidR="00CB7B25" w:rsidRPr="00100E5C">
        <w:rPr>
          <w:rFonts w:ascii="Calibri" w:hAnsi="Calibri" w:cs="Calibri"/>
          <w:sz w:val="22"/>
          <w:szCs w:val="24"/>
          <w:lang w:val="ro-RO"/>
        </w:rPr>
        <w:t xml:space="preserve">n condițiile clauzei rezolutorii prevăzută la art. </w:t>
      </w:r>
      <w:r w:rsidR="00C32637" w:rsidRPr="00100E5C">
        <w:rPr>
          <w:rFonts w:ascii="Calibri" w:hAnsi="Calibri" w:cs="Calibri"/>
          <w:sz w:val="22"/>
          <w:szCs w:val="24"/>
          <w:lang w:val="ro-RO"/>
        </w:rPr>
        <w:t>6 alin. (11) d</w:t>
      </w:r>
      <w:r w:rsidR="00666548" w:rsidRPr="00100E5C">
        <w:rPr>
          <w:rFonts w:ascii="Calibri" w:hAnsi="Calibri" w:cs="Calibri"/>
          <w:sz w:val="22"/>
          <w:szCs w:val="24"/>
          <w:lang w:val="ro-RO"/>
        </w:rPr>
        <w:t xml:space="preserve">in Ordonanța de </w:t>
      </w:r>
      <w:r w:rsidRPr="00100E5C">
        <w:rPr>
          <w:rFonts w:ascii="Calibri" w:hAnsi="Calibri" w:cs="Calibri"/>
          <w:sz w:val="22"/>
          <w:szCs w:val="24"/>
          <w:lang w:val="ro-RO"/>
        </w:rPr>
        <w:t>u</w:t>
      </w:r>
      <w:r w:rsidR="00666548" w:rsidRPr="00100E5C">
        <w:rPr>
          <w:rFonts w:ascii="Calibri" w:hAnsi="Calibri" w:cs="Calibri"/>
          <w:sz w:val="22"/>
          <w:szCs w:val="24"/>
          <w:lang w:val="ro-RO"/>
        </w:rPr>
        <w:t>rgență a Guvernului nr. 23/2023</w:t>
      </w:r>
      <w:r w:rsidR="003B69F7" w:rsidRPr="00100E5C">
        <w:rPr>
          <w:rFonts w:ascii="Calibri" w:hAnsi="Calibri" w:cs="Calibri"/>
          <w:sz w:val="22"/>
          <w:szCs w:val="24"/>
          <w:lang w:val="ro-RO"/>
        </w:rPr>
        <w:t>, dacă este cazul  &lt;se va introduce de către AM/OI doar dacă AM/OI a prevăzut în Ghid  clauza rezolutorie&gt;</w:t>
      </w:r>
      <w:r w:rsidR="00ED0E34" w:rsidRPr="00100E5C">
        <w:rPr>
          <w:rFonts w:ascii="Calibri" w:hAnsi="Calibri" w:cs="Calibri"/>
          <w:sz w:val="22"/>
          <w:szCs w:val="24"/>
          <w:lang w:val="ro-RO"/>
        </w:rPr>
        <w:t>.</w:t>
      </w:r>
    </w:p>
    <w:p w14:paraId="7DB0CAD5" w14:textId="7EDFDD45" w:rsidR="00735998"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b</w:t>
      </w:r>
      <w:r w:rsidR="00735998" w:rsidRPr="00100E5C">
        <w:rPr>
          <w:rFonts w:ascii="Calibri" w:hAnsi="Calibri" w:cs="Calibri"/>
          <w:sz w:val="22"/>
          <w:szCs w:val="24"/>
          <w:lang w:val="ro-RO"/>
        </w:rPr>
        <w:t xml:space="preserve">eneficiarul nu </w:t>
      </w:r>
      <w:r w:rsidR="00F756E0" w:rsidRPr="00100E5C">
        <w:rPr>
          <w:rFonts w:ascii="Calibri" w:hAnsi="Calibri" w:cs="Calibri"/>
          <w:sz w:val="22"/>
          <w:szCs w:val="24"/>
          <w:lang w:val="ro-RO"/>
        </w:rPr>
        <w:t>furnizează</w:t>
      </w:r>
      <w:r w:rsidR="00735998" w:rsidRPr="00100E5C">
        <w:rPr>
          <w:rFonts w:ascii="Calibri" w:hAnsi="Calibri" w:cs="Calibri"/>
          <w:sz w:val="22"/>
          <w:szCs w:val="24"/>
          <w:lang w:val="ro-RO"/>
        </w:rPr>
        <w:t xml:space="preserve"> corect</w:t>
      </w:r>
      <w:r w:rsidR="00BE56FA" w:rsidRPr="00100E5C">
        <w:rPr>
          <w:rFonts w:ascii="Calibri" w:hAnsi="Calibri" w:cs="Calibri"/>
          <w:sz w:val="22"/>
          <w:szCs w:val="24"/>
          <w:lang w:val="ro-RO"/>
        </w:rPr>
        <w:t xml:space="preserve"> și </w:t>
      </w:r>
      <w:r w:rsidR="00735998" w:rsidRPr="00100E5C">
        <w:rPr>
          <w:rFonts w:ascii="Calibri" w:hAnsi="Calibri" w:cs="Calibri"/>
          <w:sz w:val="22"/>
          <w:szCs w:val="24"/>
          <w:lang w:val="ro-RO"/>
        </w:rPr>
        <w:t xml:space="preserve">complet informațiile </w:t>
      </w:r>
      <w:r w:rsidRPr="00100E5C">
        <w:rPr>
          <w:rFonts w:ascii="Calibri" w:hAnsi="Calibri" w:cs="Calibri"/>
          <w:sz w:val="22"/>
          <w:szCs w:val="24"/>
          <w:lang w:val="ro-RO"/>
        </w:rPr>
        <w:t>solicitate</w:t>
      </w:r>
      <w:r w:rsidR="00735998" w:rsidRPr="00100E5C">
        <w:rPr>
          <w:rFonts w:ascii="Calibri" w:hAnsi="Calibri" w:cs="Calibri"/>
          <w:sz w:val="22"/>
          <w:szCs w:val="24"/>
          <w:lang w:val="ro-RO"/>
        </w:rPr>
        <w:t xml:space="preserve"> conform art. 7 alin. (</w:t>
      </w:r>
      <w:r w:rsidR="009A2734" w:rsidRPr="00100E5C">
        <w:rPr>
          <w:rFonts w:ascii="Calibri" w:hAnsi="Calibri" w:cs="Calibri"/>
          <w:sz w:val="22"/>
          <w:szCs w:val="24"/>
          <w:lang w:val="ro-RO"/>
        </w:rPr>
        <w:t>37</w:t>
      </w:r>
      <w:r w:rsidR="00735998" w:rsidRPr="00100E5C">
        <w:rPr>
          <w:rFonts w:ascii="Calibri" w:hAnsi="Calibri" w:cs="Calibri"/>
          <w:sz w:val="22"/>
          <w:szCs w:val="24"/>
          <w:lang w:val="ro-RO"/>
        </w:rPr>
        <w:t>) din prezentul contrac</w:t>
      </w:r>
      <w:r w:rsidR="00590244" w:rsidRPr="00100E5C">
        <w:rPr>
          <w:rFonts w:ascii="Calibri" w:hAnsi="Calibri" w:cs="Calibri"/>
          <w:sz w:val="22"/>
          <w:szCs w:val="24"/>
          <w:lang w:val="ro-RO"/>
        </w:rPr>
        <w:t>t de finanțare</w:t>
      </w:r>
      <w:r w:rsidR="00735998" w:rsidRPr="00100E5C">
        <w:rPr>
          <w:rFonts w:ascii="Calibri" w:hAnsi="Calibri" w:cs="Calibri"/>
          <w:sz w:val="22"/>
          <w:szCs w:val="24"/>
          <w:lang w:val="ro-RO"/>
        </w:rPr>
        <w:t xml:space="preserve"> ori dacă informațiile transmise se constată a fi unele false.</w:t>
      </w:r>
    </w:p>
    <w:p w14:paraId="26BEDBA6" w14:textId="7DA02FED" w:rsidR="00F047C1" w:rsidRPr="00100E5C" w:rsidRDefault="00F047C1" w:rsidP="00BB3782">
      <w:pPr>
        <w:jc w:val="both"/>
        <w:rPr>
          <w:rFonts w:ascii="Calibri" w:hAnsi="Calibri" w:cs="Calibri"/>
          <w:sz w:val="22"/>
          <w:szCs w:val="24"/>
          <w:lang w:val="ro-RO"/>
        </w:rPr>
      </w:pPr>
      <w:r w:rsidRPr="00100E5C">
        <w:rPr>
          <w:rFonts w:ascii="Calibri" w:hAnsi="Calibri" w:cs="Calibri"/>
          <w:sz w:val="22"/>
          <w:szCs w:val="24"/>
          <w:lang w:val="ro-RO"/>
        </w:rPr>
        <w:t>Pt. Proiecte de infrastructură</w:t>
      </w:r>
      <w:r w:rsidR="00ED01BA" w:rsidRPr="00100E5C">
        <w:rPr>
          <w:rFonts w:ascii="Calibri" w:hAnsi="Calibri" w:cs="Calibri"/>
          <w:sz w:val="22"/>
          <w:szCs w:val="24"/>
          <w:lang w:val="ro-RO"/>
        </w:rPr>
        <w:t>, după caz</w:t>
      </w:r>
    </w:p>
    <w:p w14:paraId="4FAD1C31" w14:textId="5BDE24B4" w:rsidR="00F047C1" w:rsidRPr="00100E5C" w:rsidRDefault="00B064D1" w:rsidP="00B6450E">
      <w:pPr>
        <w:pStyle w:val="ListParagraph"/>
        <w:numPr>
          <w:ilvl w:val="0"/>
          <w:numId w:val="32"/>
        </w:numPr>
        <w:jc w:val="both"/>
        <w:rPr>
          <w:rFonts w:ascii="Calibri" w:hAnsi="Calibri" w:cs="Calibri"/>
          <w:sz w:val="22"/>
          <w:szCs w:val="24"/>
          <w:lang w:val="ro-RO"/>
        </w:rPr>
      </w:pPr>
      <w:r w:rsidRPr="00100E5C">
        <w:rPr>
          <w:rFonts w:ascii="Calibri" w:hAnsi="Calibri" w:cs="Calibri"/>
          <w:sz w:val="22"/>
          <w:szCs w:val="24"/>
          <w:lang w:val="ro-RO"/>
        </w:rPr>
        <w:t>d</w:t>
      </w:r>
      <w:r w:rsidR="00F047C1" w:rsidRPr="00100E5C">
        <w:rPr>
          <w:rFonts w:ascii="Calibri" w:hAnsi="Calibri" w:cs="Calibri"/>
          <w:sz w:val="22"/>
          <w:szCs w:val="24"/>
          <w:lang w:val="ro-RO"/>
        </w:rPr>
        <w:t xml:space="preserve">acă se constată faptul că </w:t>
      </w:r>
      <w:r w:rsidR="00590244" w:rsidRPr="00100E5C">
        <w:rPr>
          <w:rFonts w:ascii="Calibri" w:hAnsi="Calibri" w:cs="Calibri"/>
          <w:sz w:val="22"/>
          <w:szCs w:val="24"/>
          <w:lang w:val="ro-RO"/>
        </w:rPr>
        <w:t>p</w:t>
      </w:r>
      <w:r w:rsidR="00F047C1" w:rsidRPr="00100E5C">
        <w:rPr>
          <w:rFonts w:ascii="Calibri" w:hAnsi="Calibri" w:cs="Calibri"/>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100E5C" w:rsidRDefault="00E3085B" w:rsidP="00B6450E">
      <w:pPr>
        <w:pStyle w:val="ListParagraph"/>
        <w:numPr>
          <w:ilvl w:val="0"/>
          <w:numId w:val="31"/>
        </w:numPr>
        <w:ind w:right="80"/>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Decizia </w:t>
      </w:r>
      <w:r w:rsidR="001E13C1" w:rsidRPr="00100E5C">
        <w:rPr>
          <w:rFonts w:ascii="Calibri" w:eastAsia="Arial" w:hAnsi="Calibri" w:cs="Calibri"/>
          <w:sz w:val="22"/>
          <w:szCs w:val="24"/>
          <w:lang w:val="ro-RO"/>
        </w:rPr>
        <w:t>de reziliere a contractului de finanțare</w:t>
      </w:r>
      <w:r w:rsidR="00CD6D88" w:rsidRPr="00100E5C">
        <w:rPr>
          <w:rFonts w:ascii="Calibri" w:eastAsia="Arial" w:hAnsi="Calibri" w:cs="Calibri"/>
          <w:sz w:val="22"/>
          <w:szCs w:val="24"/>
          <w:lang w:val="ro-RO"/>
        </w:rPr>
        <w:t xml:space="preserve"> emisă de AM/OI</w:t>
      </w:r>
      <w:r w:rsidR="001E13C1" w:rsidRPr="00100E5C">
        <w:rPr>
          <w:rFonts w:ascii="Calibri" w:eastAsia="Arial" w:hAnsi="Calibri" w:cs="Calibri"/>
          <w:sz w:val="22"/>
          <w:szCs w:val="24"/>
          <w:lang w:val="ro-RO"/>
        </w:rPr>
        <w:t xml:space="preserve"> prin care se individualizează sumele de restituit exprimate în moneda național</w:t>
      </w:r>
      <w:r w:rsidR="00860CB4" w:rsidRPr="00100E5C">
        <w:rPr>
          <w:rFonts w:ascii="Calibri" w:eastAsia="Arial" w:hAnsi="Calibri" w:cs="Calibri"/>
          <w:sz w:val="22"/>
          <w:szCs w:val="24"/>
          <w:lang w:val="ro-RO"/>
        </w:rPr>
        <w:t>ă</w:t>
      </w:r>
      <w:r w:rsidR="001E13C1" w:rsidRPr="00100E5C">
        <w:rPr>
          <w:rFonts w:ascii="Calibri" w:eastAsia="Arial" w:hAnsi="Calibri" w:cs="Calibri"/>
          <w:sz w:val="22"/>
          <w:szCs w:val="24"/>
          <w:lang w:val="ro-RO"/>
        </w:rPr>
        <w:t xml:space="preserve"> constituie titlu de creanță în condițiile legii</w:t>
      </w:r>
      <w:r w:rsidR="008F5BA6" w:rsidRPr="00100E5C">
        <w:rPr>
          <w:rFonts w:ascii="Calibri" w:eastAsia="Arial" w:hAnsi="Calibri" w:cs="Calibri"/>
          <w:sz w:val="22"/>
          <w:szCs w:val="24"/>
          <w:lang w:val="ro-RO"/>
        </w:rPr>
        <w:t>.</w:t>
      </w:r>
    </w:p>
    <w:p w14:paraId="41FA355D" w14:textId="43605744" w:rsidR="00227576" w:rsidRPr="00100E5C" w:rsidRDefault="00800A84" w:rsidP="00B6450E">
      <w:pPr>
        <w:pStyle w:val="ListParagraph"/>
        <w:numPr>
          <w:ilvl w:val="0"/>
          <w:numId w:val="31"/>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Contractul de finanțare poate înceta prin </w:t>
      </w:r>
      <w:r w:rsidR="00CD6D88" w:rsidRPr="00100E5C">
        <w:rPr>
          <w:rFonts w:ascii="Calibri" w:eastAsia="Arial" w:hAnsi="Calibri" w:cs="Calibri"/>
          <w:spacing w:val="-1"/>
          <w:sz w:val="22"/>
          <w:szCs w:val="24"/>
          <w:lang w:val="ro-RO"/>
        </w:rPr>
        <w:t>a</w:t>
      </w:r>
      <w:r w:rsidRPr="00100E5C">
        <w:rPr>
          <w:rFonts w:ascii="Calibri" w:eastAsia="Arial" w:hAnsi="Calibri" w:cs="Calibri"/>
          <w:spacing w:val="-1"/>
          <w:sz w:val="22"/>
          <w:szCs w:val="24"/>
          <w:lang w:val="ro-RO"/>
        </w:rPr>
        <w:t xml:space="preserve">cordul </w:t>
      </w:r>
      <w:r w:rsidR="00CD6D88" w:rsidRPr="00100E5C">
        <w:rPr>
          <w:rFonts w:ascii="Calibri" w:eastAsia="Arial" w:hAnsi="Calibri" w:cs="Calibri"/>
          <w:spacing w:val="-1"/>
          <w:sz w:val="22"/>
          <w:szCs w:val="24"/>
          <w:lang w:val="ro-RO"/>
        </w:rPr>
        <w:t>p</w:t>
      </w:r>
      <w:r w:rsidRPr="00100E5C">
        <w:rPr>
          <w:rFonts w:ascii="Calibri" w:eastAsia="Arial" w:hAnsi="Calibri" w:cs="Calibri"/>
          <w:spacing w:val="-1"/>
          <w:sz w:val="22"/>
          <w:szCs w:val="24"/>
          <w:lang w:val="ro-RO"/>
        </w:rPr>
        <w:t>ărților cu condiția re</w:t>
      </w:r>
      <w:r w:rsidR="004F3F01" w:rsidRPr="00100E5C">
        <w:rPr>
          <w:rFonts w:ascii="Calibri" w:eastAsia="Arial" w:hAnsi="Calibri" w:cs="Calibri"/>
          <w:spacing w:val="-1"/>
          <w:sz w:val="22"/>
          <w:szCs w:val="24"/>
          <w:lang w:val="ro-RO"/>
        </w:rPr>
        <w:t>stituirii</w:t>
      </w:r>
      <w:r w:rsidRPr="00100E5C">
        <w:rPr>
          <w:rFonts w:ascii="Calibri" w:eastAsia="Arial" w:hAnsi="Calibri" w:cs="Calibri"/>
          <w:spacing w:val="-1"/>
          <w:sz w:val="22"/>
          <w:szCs w:val="24"/>
          <w:lang w:val="ro-RO"/>
        </w:rPr>
        <w:t xml:space="preserve"> </w:t>
      </w:r>
      <w:r w:rsidR="004F3F01" w:rsidRPr="00100E5C">
        <w:rPr>
          <w:rFonts w:ascii="Calibri" w:eastAsia="Arial" w:hAnsi="Calibri" w:cs="Calibri"/>
          <w:spacing w:val="-1"/>
          <w:sz w:val="22"/>
          <w:szCs w:val="24"/>
          <w:lang w:val="ro-RO"/>
        </w:rPr>
        <w:t>finanțării acordate.</w:t>
      </w:r>
    </w:p>
    <w:p w14:paraId="32D39BA5" w14:textId="07351B1D" w:rsidR="003B423C" w:rsidRPr="00100E5C" w:rsidRDefault="003B423C" w:rsidP="00B6450E">
      <w:pPr>
        <w:pStyle w:val="ListParagraph"/>
        <w:numPr>
          <w:ilvl w:val="0"/>
          <w:numId w:val="31"/>
        </w:numPr>
        <w:ind w:right="80"/>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Beneficiarul/liderul de parteneriat, </w:t>
      </w:r>
      <w:r w:rsidR="00E3085B" w:rsidRPr="00100E5C">
        <w:rPr>
          <w:rFonts w:ascii="Calibri" w:eastAsia="Arial" w:hAnsi="Calibri" w:cs="Calibri"/>
          <w:spacing w:val="-1"/>
          <w:sz w:val="22"/>
          <w:szCs w:val="24"/>
          <w:lang w:val="ro-RO"/>
        </w:rPr>
        <w:t xml:space="preserve">de comun </w:t>
      </w:r>
      <w:r w:rsidRPr="00100E5C">
        <w:rPr>
          <w:rFonts w:ascii="Calibri" w:eastAsia="Arial" w:hAnsi="Calibri" w:cs="Calibri"/>
          <w:spacing w:val="-1"/>
          <w:sz w:val="22"/>
          <w:szCs w:val="24"/>
          <w:lang w:val="ro-RO"/>
        </w:rPr>
        <w:t xml:space="preserve">acord cu partenerii, poate </w:t>
      </w:r>
      <w:r w:rsidR="00CD6D88" w:rsidRPr="00100E5C">
        <w:rPr>
          <w:rFonts w:ascii="Calibri" w:eastAsia="Arial" w:hAnsi="Calibri" w:cs="Calibri"/>
          <w:spacing w:val="-1"/>
          <w:sz w:val="22"/>
          <w:szCs w:val="24"/>
          <w:lang w:val="ro-RO"/>
        </w:rPr>
        <w:t>s</w:t>
      </w:r>
      <w:r w:rsidRPr="00100E5C">
        <w:rPr>
          <w:rFonts w:ascii="Calibri" w:eastAsia="Arial" w:hAnsi="Calibri" w:cs="Calibri"/>
          <w:spacing w:val="-1"/>
          <w:sz w:val="22"/>
          <w:szCs w:val="24"/>
          <w:lang w:val="ro-RO"/>
        </w:rPr>
        <w:t xml:space="preserve">olicita încetarea </w:t>
      </w:r>
      <w:r w:rsidR="00CD6D88" w:rsidRPr="00100E5C">
        <w:rPr>
          <w:rFonts w:ascii="Calibri" w:eastAsia="Arial" w:hAnsi="Calibri" w:cs="Calibri"/>
          <w:spacing w:val="-1"/>
          <w:sz w:val="22"/>
          <w:szCs w:val="24"/>
          <w:lang w:val="ro-RO"/>
        </w:rPr>
        <w:t xml:space="preserve">contractului de finanțare prin </w:t>
      </w:r>
      <w:r w:rsidR="006C0B0D" w:rsidRPr="00100E5C">
        <w:rPr>
          <w:rFonts w:ascii="Calibri" w:eastAsia="Arial" w:hAnsi="Calibri" w:cs="Calibri"/>
          <w:spacing w:val="-1"/>
          <w:sz w:val="22"/>
          <w:szCs w:val="24"/>
          <w:lang w:val="ro-RO"/>
        </w:rPr>
        <w:t>acordul părților</w:t>
      </w:r>
      <w:r w:rsidR="00B064D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când nici una din părți nu a început executarea obligațiilor</w:t>
      </w:r>
      <w:r w:rsidR="00CD6D88" w:rsidRPr="00100E5C">
        <w:rPr>
          <w:rFonts w:ascii="Calibri" w:eastAsia="Arial" w:hAnsi="Calibri" w:cs="Calibri"/>
          <w:spacing w:val="-1"/>
          <w:sz w:val="22"/>
          <w:szCs w:val="24"/>
          <w:lang w:val="ro-RO"/>
        </w:rPr>
        <w:t xml:space="preserve"> asumate prin contractul de finanțare</w:t>
      </w:r>
      <w:r w:rsidR="003E6F32" w:rsidRPr="00100E5C">
        <w:rPr>
          <w:rFonts w:ascii="Calibri" w:eastAsia="Arial" w:hAnsi="Calibri" w:cs="Calibri"/>
          <w:spacing w:val="-1"/>
          <w:sz w:val="22"/>
          <w:szCs w:val="24"/>
          <w:lang w:val="ro-RO"/>
        </w:rPr>
        <w:t>.</w:t>
      </w:r>
    </w:p>
    <w:p w14:paraId="3AF8117B" w14:textId="59C35EBE" w:rsidR="00CD6618" w:rsidRPr="00100E5C" w:rsidRDefault="00CD6618" w:rsidP="002B1851">
      <w:pPr>
        <w:rPr>
          <w:rFonts w:ascii="Calibri" w:hAnsi="Calibri" w:cs="Calibri"/>
          <w:sz w:val="22"/>
          <w:szCs w:val="24"/>
          <w:lang w:val="ro-RO"/>
        </w:rPr>
      </w:pPr>
    </w:p>
    <w:p w14:paraId="30707BCB" w14:textId="2250C441" w:rsidR="00E50D77" w:rsidRPr="00100E5C" w:rsidRDefault="00BF4880" w:rsidP="00310658">
      <w:pPr>
        <w:ind w:firstLine="720"/>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16</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S</w:t>
      </w:r>
      <w:r w:rsidRPr="00100E5C">
        <w:rPr>
          <w:rFonts w:ascii="Calibri" w:eastAsia="Arial" w:hAnsi="Calibri" w:cs="Calibri"/>
          <w:sz w:val="22"/>
          <w:szCs w:val="24"/>
          <w:lang w:val="ro-RO"/>
        </w:rPr>
        <w:t>o</w:t>
      </w:r>
      <w:r w:rsidRPr="00100E5C">
        <w:rPr>
          <w:rFonts w:ascii="Calibri" w:eastAsia="Arial" w:hAnsi="Calibri" w:cs="Calibri"/>
          <w:spacing w:val="1"/>
          <w:sz w:val="22"/>
          <w:szCs w:val="24"/>
          <w:lang w:val="ro-RO"/>
        </w:rPr>
        <w:t>l</w:t>
      </w:r>
      <w:r w:rsidRPr="00100E5C">
        <w:rPr>
          <w:rFonts w:ascii="Calibri" w:eastAsia="Arial" w:hAnsi="Calibri" w:cs="Calibri"/>
          <w:spacing w:val="-21"/>
          <w:sz w:val="22"/>
          <w:szCs w:val="24"/>
          <w:lang w:val="ro-RO"/>
        </w:rPr>
        <w:t>u</w:t>
      </w:r>
      <w:r w:rsidRPr="00100E5C">
        <w:rPr>
          <w:rFonts w:ascii="Calibri" w:eastAsia="Arial" w:hAnsi="Calibri" w:cs="Calibri"/>
          <w:spacing w:val="-1"/>
          <w:sz w:val="22"/>
          <w:szCs w:val="24"/>
          <w:lang w:val="ro-RO"/>
        </w:rPr>
        <w:t>ționarea litigiilor</w:t>
      </w:r>
    </w:p>
    <w:p w14:paraId="0F85BFC4" w14:textId="77777777" w:rsidR="000C0F99" w:rsidRPr="00100E5C" w:rsidRDefault="000C0F99" w:rsidP="00310658">
      <w:pPr>
        <w:ind w:firstLine="720"/>
        <w:rPr>
          <w:rFonts w:ascii="Calibri" w:eastAsia="Arial" w:hAnsi="Calibri" w:cs="Calibri"/>
          <w:sz w:val="22"/>
          <w:szCs w:val="24"/>
          <w:lang w:val="ro-RO"/>
        </w:rPr>
      </w:pPr>
    </w:p>
    <w:p w14:paraId="6D32D82F" w14:textId="1C1F3179" w:rsidR="009F33F8" w:rsidRPr="00100E5C" w:rsidRDefault="00F756E0" w:rsidP="00B6450E">
      <w:pPr>
        <w:pStyle w:val="ListParagraph"/>
        <w:numPr>
          <w:ilvl w:val="0"/>
          <w:numId w:val="3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Părțile</w:t>
      </w:r>
      <w:r w:rsidR="00BF4880" w:rsidRPr="00100E5C">
        <w:rPr>
          <w:rFonts w:ascii="Calibri" w:eastAsia="Arial" w:hAnsi="Calibri" w:cs="Calibri"/>
          <w:spacing w:val="-1"/>
          <w:sz w:val="22"/>
          <w:szCs w:val="24"/>
          <w:lang w:val="ro-RO"/>
        </w:rPr>
        <w:t xml:space="preserve"> vor depune toate eforturile pentru a rezolva pe cale amiabilă orice </w:t>
      </w:r>
      <w:r w:rsidRPr="00100E5C">
        <w:rPr>
          <w:rFonts w:ascii="Calibri" w:eastAsia="Arial" w:hAnsi="Calibri" w:cs="Calibri"/>
          <w:spacing w:val="-1"/>
          <w:sz w:val="22"/>
          <w:szCs w:val="24"/>
          <w:lang w:val="ro-RO"/>
        </w:rPr>
        <w:t>neînțelegere</w:t>
      </w:r>
      <w:r w:rsidR="00BF4880" w:rsidRPr="00100E5C">
        <w:rPr>
          <w:rFonts w:ascii="Calibri" w:eastAsia="Arial" w:hAnsi="Calibri" w:cs="Calibri"/>
          <w:spacing w:val="-1"/>
          <w:sz w:val="22"/>
          <w:szCs w:val="24"/>
          <w:lang w:val="ro-RO"/>
        </w:rPr>
        <w:t xml:space="preserve"> sau dispută care poate apărea între ele în cadrul sau în legătură cu îndeplinirea </w:t>
      </w:r>
      <w:r w:rsidR="00860CB4" w:rsidRPr="00100E5C">
        <w:rPr>
          <w:rFonts w:ascii="Calibri" w:eastAsia="Arial" w:hAnsi="Calibri" w:cs="Calibri"/>
          <w:spacing w:val="-1"/>
          <w:sz w:val="22"/>
          <w:szCs w:val="24"/>
          <w:lang w:val="ro-RO"/>
        </w:rPr>
        <w:t>c</w:t>
      </w:r>
      <w:r w:rsidR="00BF4880" w:rsidRPr="00100E5C">
        <w:rPr>
          <w:rFonts w:ascii="Calibri" w:eastAsia="Arial" w:hAnsi="Calibri" w:cs="Calibri"/>
          <w:spacing w:val="-1"/>
          <w:sz w:val="22"/>
          <w:szCs w:val="24"/>
          <w:lang w:val="ro-RO"/>
        </w:rPr>
        <w:t xml:space="preserve">ontractului de </w:t>
      </w:r>
      <w:r w:rsidR="00860CB4" w:rsidRPr="00100E5C">
        <w:rPr>
          <w:rFonts w:ascii="Calibri" w:eastAsia="Arial" w:hAnsi="Calibri" w:cs="Calibri"/>
          <w:spacing w:val="-1"/>
          <w:sz w:val="22"/>
          <w:szCs w:val="24"/>
          <w:lang w:val="ro-RO"/>
        </w:rPr>
        <w:t>f</w:t>
      </w:r>
      <w:r w:rsidR="00BF4880" w:rsidRPr="00100E5C">
        <w:rPr>
          <w:rFonts w:ascii="Calibri" w:eastAsia="Arial" w:hAnsi="Calibri" w:cs="Calibri"/>
          <w:spacing w:val="-1"/>
          <w:sz w:val="22"/>
          <w:szCs w:val="24"/>
          <w:lang w:val="ro-RO"/>
        </w:rPr>
        <w:t>inanțare.</w:t>
      </w:r>
    </w:p>
    <w:p w14:paraId="6AADCE08" w14:textId="735FFC8E" w:rsidR="00E50D77" w:rsidRPr="00100E5C" w:rsidRDefault="00BF4880" w:rsidP="00B6450E">
      <w:pPr>
        <w:pStyle w:val="ListParagraph"/>
        <w:numPr>
          <w:ilvl w:val="0"/>
          <w:numId w:val="33"/>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 cazul în care </w:t>
      </w:r>
      <w:r w:rsidR="00024979" w:rsidRPr="00100E5C">
        <w:rPr>
          <w:rFonts w:ascii="Calibri" w:eastAsia="Arial" w:hAnsi="Calibri" w:cs="Calibri"/>
          <w:spacing w:val="-1"/>
          <w:sz w:val="22"/>
          <w:szCs w:val="24"/>
          <w:lang w:val="ro-RO"/>
        </w:rPr>
        <w:t xml:space="preserve">divergențele contractuale </w:t>
      </w:r>
      <w:r w:rsidRPr="00100E5C">
        <w:rPr>
          <w:rFonts w:ascii="Calibri" w:eastAsia="Arial" w:hAnsi="Calibri" w:cs="Calibri"/>
          <w:spacing w:val="-1"/>
          <w:sz w:val="22"/>
          <w:szCs w:val="24"/>
          <w:lang w:val="ro-RO"/>
        </w:rPr>
        <w:t xml:space="preserve">nu se soluționează </w:t>
      </w:r>
      <w:r w:rsidR="00024979" w:rsidRPr="00100E5C">
        <w:rPr>
          <w:rFonts w:ascii="Calibri" w:eastAsia="Arial" w:hAnsi="Calibri" w:cs="Calibri"/>
          <w:spacing w:val="-1"/>
          <w:sz w:val="22"/>
          <w:szCs w:val="24"/>
          <w:lang w:val="ro-RO"/>
        </w:rPr>
        <w:t xml:space="preserve">pe cale </w:t>
      </w:r>
      <w:r w:rsidRPr="00100E5C">
        <w:rPr>
          <w:rFonts w:ascii="Calibri" w:eastAsia="Arial" w:hAnsi="Calibri" w:cs="Calibri"/>
          <w:spacing w:val="-1"/>
          <w:sz w:val="22"/>
          <w:szCs w:val="24"/>
          <w:lang w:val="ro-RO"/>
        </w:rPr>
        <w:t>amiabil</w:t>
      </w:r>
      <w:r w:rsidR="00024979" w:rsidRPr="00100E5C">
        <w:rPr>
          <w:rFonts w:ascii="Calibri" w:eastAsia="Arial" w:hAnsi="Calibri" w:cs="Calibri"/>
          <w:spacing w:val="-1"/>
          <w:sz w:val="22"/>
          <w:szCs w:val="24"/>
          <w:lang w:val="ro-RO"/>
        </w:rPr>
        <w:t>ă</w:t>
      </w:r>
      <w:r w:rsidRPr="00100E5C">
        <w:rPr>
          <w:rFonts w:ascii="Calibri" w:eastAsia="Arial" w:hAnsi="Calibri" w:cs="Calibri"/>
          <w:spacing w:val="-1"/>
          <w:sz w:val="22"/>
          <w:szCs w:val="24"/>
          <w:lang w:val="ro-RO"/>
        </w:rPr>
        <w:t>, litigiul  va  fi</w:t>
      </w:r>
      <w:r w:rsidR="005A31CE" w:rsidRPr="00100E5C">
        <w:rPr>
          <w:rFonts w:ascii="Calibri" w:eastAsia="Arial" w:hAnsi="Calibri" w:cs="Calibri"/>
          <w:spacing w:val="-1"/>
          <w:sz w:val="22"/>
          <w:szCs w:val="24"/>
          <w:lang w:val="ro-RO"/>
        </w:rPr>
        <w:t xml:space="preserve"> </w:t>
      </w:r>
      <w:r w:rsidR="00F756E0" w:rsidRPr="00100E5C">
        <w:rPr>
          <w:rFonts w:ascii="Calibri" w:eastAsia="Arial" w:hAnsi="Calibri" w:cs="Calibri"/>
          <w:spacing w:val="-1"/>
          <w:sz w:val="22"/>
          <w:szCs w:val="24"/>
          <w:lang w:val="ro-RO"/>
        </w:rPr>
        <w:t>soluționat</w:t>
      </w:r>
      <w:r w:rsidRPr="00100E5C">
        <w:rPr>
          <w:rFonts w:ascii="Calibri" w:eastAsia="Arial" w:hAnsi="Calibri" w:cs="Calibri"/>
          <w:spacing w:val="-1"/>
          <w:sz w:val="22"/>
          <w:szCs w:val="24"/>
          <w:lang w:val="ro-RO"/>
        </w:rPr>
        <w:t xml:space="preserve"> de către </w:t>
      </w:r>
      <w:r w:rsidR="00F756E0" w:rsidRPr="00100E5C">
        <w:rPr>
          <w:rFonts w:ascii="Calibri" w:eastAsia="Arial" w:hAnsi="Calibri" w:cs="Calibri"/>
          <w:spacing w:val="-1"/>
          <w:sz w:val="22"/>
          <w:szCs w:val="24"/>
          <w:lang w:val="ro-RO"/>
        </w:rPr>
        <w:t>instanțele</w:t>
      </w:r>
      <w:r w:rsidRPr="00100E5C">
        <w:rPr>
          <w:rFonts w:ascii="Calibri" w:eastAsia="Arial" w:hAnsi="Calibri" w:cs="Calibri"/>
          <w:spacing w:val="-1"/>
          <w:sz w:val="22"/>
          <w:szCs w:val="24"/>
          <w:lang w:val="ro-RO"/>
        </w:rPr>
        <w:t xml:space="preserve"> </w:t>
      </w:r>
      <w:r w:rsidR="00B953CB" w:rsidRPr="00100E5C">
        <w:rPr>
          <w:rFonts w:ascii="Calibri" w:eastAsia="Arial" w:hAnsi="Calibri" w:cs="Calibri"/>
          <w:spacing w:val="-1"/>
          <w:sz w:val="22"/>
          <w:szCs w:val="24"/>
          <w:lang w:val="ro-RO"/>
        </w:rPr>
        <w:t>de judecată</w:t>
      </w:r>
      <w:r w:rsidR="00024979" w:rsidRPr="00100E5C">
        <w:rPr>
          <w:rFonts w:ascii="Calibri" w:eastAsia="Arial" w:hAnsi="Calibri" w:cs="Calibri"/>
          <w:spacing w:val="-1"/>
          <w:sz w:val="22"/>
          <w:szCs w:val="24"/>
          <w:lang w:val="ro-RO"/>
        </w:rPr>
        <w:t xml:space="preserve"> competente</w:t>
      </w:r>
      <w:r w:rsidR="00B953CB" w:rsidRPr="00100E5C">
        <w:rPr>
          <w:rFonts w:ascii="Calibri" w:eastAsia="Arial" w:hAnsi="Calibri" w:cs="Calibri"/>
          <w:spacing w:val="-1"/>
          <w:sz w:val="22"/>
          <w:szCs w:val="24"/>
          <w:lang w:val="ro-RO"/>
        </w:rPr>
        <w:t xml:space="preserve"> din România</w:t>
      </w:r>
      <w:r w:rsidR="007116DA" w:rsidRPr="00100E5C">
        <w:rPr>
          <w:rFonts w:ascii="Calibri" w:eastAsia="Arial" w:hAnsi="Calibri" w:cs="Calibri"/>
          <w:spacing w:val="-1"/>
          <w:sz w:val="22"/>
          <w:szCs w:val="24"/>
          <w:lang w:val="ro-RO"/>
        </w:rPr>
        <w:t xml:space="preserve">, în condițiile prevăzute de </w:t>
      </w:r>
      <w:r w:rsidR="00007AD3" w:rsidRPr="00100E5C">
        <w:rPr>
          <w:rFonts w:ascii="Calibri" w:eastAsia="Arial" w:hAnsi="Calibri" w:cs="Calibri"/>
          <w:spacing w:val="-1"/>
          <w:sz w:val="22"/>
          <w:szCs w:val="24"/>
          <w:lang w:val="ro-RO"/>
        </w:rPr>
        <w:t xml:space="preserve">Legea </w:t>
      </w:r>
      <w:r w:rsidR="00022913" w:rsidRPr="00100E5C">
        <w:rPr>
          <w:rFonts w:ascii="Calibri" w:eastAsia="Arial" w:hAnsi="Calibri" w:cs="Calibri"/>
          <w:spacing w:val="-1"/>
          <w:sz w:val="22"/>
          <w:szCs w:val="24"/>
          <w:lang w:val="ro-RO"/>
        </w:rPr>
        <w:t xml:space="preserve">contenciosului administrativ </w:t>
      </w:r>
      <w:r w:rsidR="007116DA" w:rsidRPr="00100E5C">
        <w:rPr>
          <w:rFonts w:ascii="Calibri" w:eastAsia="Arial" w:hAnsi="Calibri" w:cs="Calibri"/>
          <w:spacing w:val="-1"/>
          <w:sz w:val="22"/>
          <w:szCs w:val="24"/>
          <w:lang w:val="ro-RO"/>
        </w:rPr>
        <w:t xml:space="preserve">nr. 554/2004 </w:t>
      </w:r>
      <w:r w:rsidR="00022913" w:rsidRPr="00100E5C">
        <w:rPr>
          <w:rFonts w:ascii="Calibri" w:eastAsia="Arial" w:hAnsi="Calibri" w:cs="Calibri"/>
          <w:spacing w:val="-1"/>
          <w:sz w:val="22"/>
          <w:szCs w:val="24"/>
          <w:lang w:val="ro-RO"/>
        </w:rPr>
        <w:t>, cu modificările și completările ulterioare</w:t>
      </w:r>
      <w:r w:rsidRPr="00100E5C">
        <w:rPr>
          <w:rFonts w:ascii="Calibri" w:eastAsia="Arial" w:hAnsi="Calibri" w:cs="Calibri"/>
          <w:spacing w:val="-1"/>
          <w:sz w:val="22"/>
          <w:szCs w:val="24"/>
          <w:lang w:val="ro-RO"/>
        </w:rPr>
        <w:t>.</w:t>
      </w:r>
    </w:p>
    <w:p w14:paraId="4CBDB354" w14:textId="77777777" w:rsidR="008F731C" w:rsidRPr="00100E5C" w:rsidRDefault="008F731C" w:rsidP="0058680B">
      <w:pPr>
        <w:rPr>
          <w:rFonts w:ascii="Calibri" w:hAnsi="Calibri" w:cs="Calibri"/>
          <w:sz w:val="22"/>
          <w:szCs w:val="24"/>
          <w:lang w:val="ro-RO"/>
        </w:rPr>
      </w:pPr>
    </w:p>
    <w:p w14:paraId="4F1CAF17" w14:textId="1A37AEE7" w:rsidR="00E50D77" w:rsidRPr="00100E5C" w:rsidRDefault="00BF4880" w:rsidP="00310658">
      <w:pPr>
        <w:ind w:firstLine="720"/>
        <w:rPr>
          <w:rFonts w:ascii="Calibri" w:eastAsia="Arial" w:hAnsi="Calibri" w:cs="Calibri"/>
          <w:position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17</w:t>
      </w:r>
      <w:r w:rsidRPr="00100E5C">
        <w:rPr>
          <w:rFonts w:ascii="Calibri" w:eastAsia="Arial" w:hAnsi="Calibri" w:cs="Calibri"/>
          <w:spacing w:val="3"/>
          <w:sz w:val="22"/>
          <w:szCs w:val="24"/>
          <w:lang w:val="ro-RO"/>
        </w:rPr>
        <w:t xml:space="preserve"> </w:t>
      </w:r>
      <w:r w:rsidRPr="00100E5C">
        <w:rPr>
          <w:rFonts w:ascii="Calibri" w:eastAsia="Arial" w:hAnsi="Calibri" w:cs="Calibri"/>
          <w:spacing w:val="-1"/>
          <w:sz w:val="22"/>
          <w:szCs w:val="24"/>
          <w:lang w:val="ro-RO"/>
        </w:rPr>
        <w:t>– Transparen</w:t>
      </w:r>
      <w:r w:rsidR="00F756E0"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ă</w:t>
      </w:r>
    </w:p>
    <w:p w14:paraId="031CC94B" w14:textId="77777777" w:rsidR="000C7F6F" w:rsidRPr="00100E5C" w:rsidRDefault="000C7F6F" w:rsidP="00310658">
      <w:pPr>
        <w:ind w:firstLine="720"/>
        <w:rPr>
          <w:rFonts w:ascii="Calibri" w:eastAsia="Arial" w:hAnsi="Calibri" w:cs="Calibri"/>
          <w:sz w:val="22"/>
          <w:szCs w:val="24"/>
          <w:lang w:val="ro-RO"/>
        </w:rPr>
      </w:pPr>
    </w:p>
    <w:p w14:paraId="2BDA0C58" w14:textId="6E4F835B" w:rsidR="00E50D77" w:rsidRPr="00100E5C" w:rsidRDefault="00BF4880" w:rsidP="00B6450E">
      <w:pPr>
        <w:pStyle w:val="ListParagraph"/>
        <w:numPr>
          <w:ilvl w:val="0"/>
          <w:numId w:val="34"/>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100E5C">
        <w:rPr>
          <w:rFonts w:ascii="Calibri" w:eastAsia="Arial" w:hAnsi="Calibri" w:cs="Calibri"/>
          <w:spacing w:val="-1"/>
          <w:sz w:val="22"/>
          <w:szCs w:val="24"/>
          <w:lang w:val="ro-RO"/>
        </w:rPr>
        <w:t>informațiile</w:t>
      </w:r>
      <w:r w:rsidRPr="00100E5C">
        <w:rPr>
          <w:rFonts w:ascii="Calibri" w:eastAsia="Arial" w:hAnsi="Calibri" w:cs="Calibri"/>
          <w:spacing w:val="-1"/>
          <w:sz w:val="22"/>
          <w:szCs w:val="24"/>
          <w:lang w:val="ro-RO"/>
        </w:rPr>
        <w:t xml:space="preserve"> de interes public, cu respectarea excepțiilor prevăzute de aceasta și a celor stabilite prin prezentul contract</w:t>
      </w:r>
      <w:r w:rsidR="001E51B7"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w:t>
      </w:r>
    </w:p>
    <w:p w14:paraId="489890C6" w14:textId="256DD44B" w:rsidR="008E0BE5" w:rsidRPr="00100E5C" w:rsidRDefault="00BF4880" w:rsidP="00B6450E">
      <w:pPr>
        <w:pStyle w:val="ListParagraph"/>
        <w:numPr>
          <w:ilvl w:val="0"/>
          <w:numId w:val="34"/>
        </w:numPr>
        <w:ind w:right="8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Următoarele elemente, așa cum rezultă acestea din contractul de finanțare</w:t>
      </w:r>
      <w:r w:rsidR="0069670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și anexele</w:t>
      </w:r>
      <w:r w:rsidR="00FA2F01"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acestuia, inclusiv, dacă e</w:t>
      </w:r>
      <w:r w:rsidR="001E51B7" w:rsidRPr="00100E5C">
        <w:rPr>
          <w:rFonts w:ascii="Calibri" w:eastAsia="Arial" w:hAnsi="Calibri" w:cs="Calibri"/>
          <w:spacing w:val="-1"/>
          <w:sz w:val="22"/>
          <w:szCs w:val="24"/>
          <w:lang w:val="ro-RO"/>
        </w:rPr>
        <w:t>ste</w:t>
      </w:r>
      <w:r w:rsidRPr="00100E5C">
        <w:rPr>
          <w:rFonts w:ascii="Calibri" w:eastAsia="Arial" w:hAnsi="Calibri" w:cs="Calibri"/>
          <w:spacing w:val="-1"/>
          <w:sz w:val="22"/>
          <w:szCs w:val="24"/>
          <w:lang w:val="ro-RO"/>
        </w:rPr>
        <w:t xml:space="preserve"> cazul, din</w:t>
      </w:r>
      <w:r w:rsidR="005C544C" w:rsidRPr="00100E5C">
        <w:rPr>
          <w:rFonts w:ascii="Calibri" w:eastAsia="Arial" w:hAnsi="Calibri" w:cs="Calibri"/>
          <w:spacing w:val="-1"/>
          <w:sz w:val="22"/>
          <w:szCs w:val="24"/>
          <w:lang w:val="ro-RO"/>
        </w:rPr>
        <w:t xml:space="preserve"> </w:t>
      </w:r>
      <w:r w:rsidR="00F756E0" w:rsidRPr="00100E5C">
        <w:rPr>
          <w:rFonts w:ascii="Calibri" w:eastAsia="Arial" w:hAnsi="Calibri" w:cs="Calibri"/>
          <w:spacing w:val="-1"/>
          <w:sz w:val="22"/>
          <w:szCs w:val="24"/>
          <w:lang w:val="ro-RO"/>
        </w:rPr>
        <w:t>notificările</w:t>
      </w:r>
      <w:r w:rsidR="005C544C" w:rsidRPr="00100E5C">
        <w:rPr>
          <w:rFonts w:ascii="Calibri" w:eastAsia="Arial" w:hAnsi="Calibri" w:cs="Calibri"/>
          <w:spacing w:val="-1"/>
          <w:sz w:val="22"/>
          <w:szCs w:val="24"/>
          <w:lang w:val="ro-RO"/>
        </w:rPr>
        <w:t xml:space="preserve"> și </w:t>
      </w:r>
      <w:r w:rsidRPr="00100E5C">
        <w:rPr>
          <w:rFonts w:ascii="Calibri" w:eastAsia="Arial" w:hAnsi="Calibri" w:cs="Calibri"/>
          <w:spacing w:val="-1"/>
          <w:sz w:val="22"/>
          <w:szCs w:val="24"/>
          <w:lang w:val="ro-RO"/>
        </w:rPr>
        <w:t>actele adiționale prin care se aduc modificări contractului</w:t>
      </w:r>
      <w:r w:rsidR="005C544C" w:rsidRPr="00100E5C">
        <w:rPr>
          <w:rFonts w:ascii="Calibri" w:eastAsia="Arial" w:hAnsi="Calibri" w:cs="Calibri"/>
          <w:spacing w:val="-1"/>
          <w:sz w:val="22"/>
          <w:szCs w:val="24"/>
          <w:lang w:val="ro-RO"/>
        </w:rPr>
        <w:t xml:space="preserve"> de finanțare</w:t>
      </w:r>
      <w:r w:rsidRPr="00100E5C">
        <w:rPr>
          <w:rFonts w:ascii="Calibri" w:eastAsia="Arial" w:hAnsi="Calibri" w:cs="Calibri"/>
          <w:spacing w:val="-1"/>
          <w:sz w:val="22"/>
          <w:szCs w:val="24"/>
          <w:lang w:val="ro-RO"/>
        </w:rPr>
        <w:t xml:space="preserve"> sau anexelor sale, nu pot avea caracter confidențial:</w:t>
      </w:r>
    </w:p>
    <w:p w14:paraId="6984C016" w14:textId="086D2A1C" w:rsidR="009F33F8" w:rsidRPr="00100E5C" w:rsidRDefault="009F33F8"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valoarea totală a </w:t>
      </w:r>
      <w:r w:rsidR="00F756E0" w:rsidRPr="00100E5C">
        <w:rPr>
          <w:rFonts w:ascii="Calibri" w:eastAsia="Arial" w:hAnsi="Calibri" w:cs="Calibri"/>
          <w:spacing w:val="-1"/>
          <w:sz w:val="22"/>
          <w:szCs w:val="24"/>
          <w:lang w:val="ro-RO"/>
        </w:rPr>
        <w:t>finanțării</w:t>
      </w:r>
      <w:r w:rsidRPr="00100E5C">
        <w:rPr>
          <w:rFonts w:ascii="Calibri" w:eastAsia="Arial" w:hAnsi="Calibri" w:cs="Calibri"/>
          <w:spacing w:val="-1"/>
          <w:sz w:val="22"/>
          <w:szCs w:val="24"/>
          <w:lang w:val="ro-RO"/>
        </w:rPr>
        <w:t xml:space="preserve"> nerambursabile acordate și intensitatea  sprijinului,</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exprimate atât ca sumă concretă, cât și ca procent din totalul cheltuielilor eligibile ale proiectului, precum și valoarea plăților efectuate</w:t>
      </w:r>
      <w:r w:rsidR="005F2F02" w:rsidRPr="00100E5C">
        <w:rPr>
          <w:rFonts w:ascii="Calibri" w:eastAsia="Arial" w:hAnsi="Calibri" w:cs="Calibri"/>
          <w:spacing w:val="-1"/>
          <w:sz w:val="22"/>
          <w:szCs w:val="24"/>
          <w:lang w:val="ro-RO"/>
        </w:rPr>
        <w:t xml:space="preserve">, </w:t>
      </w:r>
      <w:r w:rsidR="00D1098E" w:rsidRPr="00100E5C">
        <w:rPr>
          <w:rFonts w:ascii="Calibri" w:eastAsia="Arial" w:hAnsi="Calibri" w:cs="Calibri"/>
          <w:spacing w:val="-1"/>
          <w:sz w:val="22"/>
          <w:szCs w:val="24"/>
          <w:lang w:val="ro-RO"/>
        </w:rPr>
        <w:t>prioritate</w:t>
      </w:r>
      <w:r w:rsidR="005F2F02" w:rsidRPr="00100E5C">
        <w:rPr>
          <w:rFonts w:ascii="Calibri" w:eastAsia="Arial" w:hAnsi="Calibri" w:cs="Calibri"/>
          <w:spacing w:val="-1"/>
          <w:sz w:val="22"/>
          <w:szCs w:val="24"/>
          <w:lang w:val="ro-RO"/>
        </w:rPr>
        <w:t>/obiectiv specific număr apel și cod SMIS</w:t>
      </w:r>
      <w:r w:rsidRPr="00100E5C">
        <w:rPr>
          <w:rFonts w:ascii="Calibri" w:eastAsia="Arial" w:hAnsi="Calibri" w:cs="Calibri"/>
          <w:spacing w:val="-1"/>
          <w:sz w:val="22"/>
          <w:szCs w:val="24"/>
          <w:lang w:val="ro-RO"/>
        </w:rPr>
        <w:t>;</w:t>
      </w:r>
    </w:p>
    <w:p w14:paraId="0632B092" w14:textId="2E37AB24"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dimensiunea și caracteristicile grupului țintă și, după caz, ale beneficiarilor finali ai</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proiectului;</w:t>
      </w:r>
    </w:p>
    <w:p w14:paraId="30F49E2E" w14:textId="12A5CC93"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informații privind resursele umane din cadrul proiectului</w:t>
      </w:r>
      <w:r w:rsidR="00D51C38"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denumirea</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postului, timpul de lucru;</w:t>
      </w:r>
    </w:p>
    <w:p w14:paraId="33651A83" w14:textId="740A468B"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denumirea furnizorilor de produse, prestatorilor de servicii și executanților de</w:t>
      </w:r>
      <w:r w:rsidR="00B82676"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lucrări contractați în cadrul proiectului, precum și obiectul contractului, valoarea acestuia și plățile efectuate;</w:t>
      </w:r>
    </w:p>
    <w:p w14:paraId="5F8B255D" w14:textId="5EF52C71" w:rsidR="00E50D77" w:rsidRPr="00100E5C" w:rsidRDefault="00BF4880" w:rsidP="00B73A5D">
      <w:pPr>
        <w:pStyle w:val="ListParagraph"/>
        <w:numPr>
          <w:ilvl w:val="2"/>
          <w:numId w:val="43"/>
        </w:numPr>
        <w:ind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elemente de sustenabilitate a rezultatelor proiectului</w:t>
      </w:r>
      <w:r w:rsidR="00D1098E"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100E5C">
        <w:rPr>
          <w:rFonts w:ascii="Calibri" w:eastAsia="Arial" w:hAnsi="Calibri" w:cs="Calibri"/>
          <w:spacing w:val="-1"/>
          <w:sz w:val="22"/>
          <w:szCs w:val="24"/>
          <w:lang w:val="ro-RO"/>
        </w:rPr>
        <w:t xml:space="preserve">art. 65 din Regulamentul </w:t>
      </w:r>
      <w:r w:rsidR="00D1098E" w:rsidRPr="00100E5C">
        <w:rPr>
          <w:rFonts w:ascii="Calibri" w:eastAsia="Arial" w:hAnsi="Calibri" w:cs="Calibri"/>
          <w:spacing w:val="-1"/>
          <w:sz w:val="22"/>
          <w:szCs w:val="24"/>
          <w:lang w:val="ro-RO"/>
        </w:rPr>
        <w:t xml:space="preserve">(UE) </w:t>
      </w:r>
      <w:r w:rsidR="00BC1BD2" w:rsidRPr="00100E5C">
        <w:rPr>
          <w:rFonts w:ascii="Calibri" w:eastAsia="Arial" w:hAnsi="Calibri" w:cs="Calibri"/>
          <w:spacing w:val="-1"/>
          <w:sz w:val="22"/>
          <w:szCs w:val="24"/>
          <w:lang w:val="ro-RO"/>
        </w:rPr>
        <w:t>2021/</w:t>
      </w:r>
      <w:r w:rsidR="00E27ECC" w:rsidRPr="00100E5C">
        <w:rPr>
          <w:rFonts w:ascii="Calibri" w:eastAsia="Arial" w:hAnsi="Calibri" w:cs="Calibri"/>
          <w:spacing w:val="-1"/>
          <w:sz w:val="22"/>
          <w:szCs w:val="24"/>
          <w:lang w:val="ro-RO"/>
        </w:rPr>
        <w:t>1060</w:t>
      </w:r>
      <w:r w:rsidRPr="00100E5C">
        <w:rPr>
          <w:rFonts w:ascii="Calibri" w:eastAsia="Arial" w:hAnsi="Calibri" w:cs="Calibri"/>
          <w:spacing w:val="-1"/>
          <w:sz w:val="22"/>
          <w:szCs w:val="24"/>
          <w:lang w:val="ro-RO"/>
        </w:rPr>
        <w:t>.</w:t>
      </w:r>
    </w:p>
    <w:p w14:paraId="5995C1F7" w14:textId="0D5131E6" w:rsidR="00BF190C" w:rsidRPr="00100E5C" w:rsidRDefault="00CC388F" w:rsidP="006301C4">
      <w:pPr>
        <w:tabs>
          <w:tab w:val="left" w:pos="851"/>
        </w:tabs>
        <w:ind w:left="851" w:right="76"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(3) </w:t>
      </w:r>
      <w:r w:rsidR="00BF190C" w:rsidRPr="00100E5C">
        <w:rPr>
          <w:rFonts w:ascii="Calibri" w:eastAsia="Arial" w:hAnsi="Calibri" w:cs="Calibri"/>
          <w:spacing w:val="-1"/>
          <w:sz w:val="22"/>
          <w:szCs w:val="24"/>
          <w:lang w:val="ro-RO"/>
        </w:rPr>
        <w:t>Următoarele informații, așa cum rezultă acestea din contractul de finanțare</w:t>
      </w:r>
      <w:r w:rsidR="00227576" w:rsidRPr="00100E5C">
        <w:rPr>
          <w:rFonts w:ascii="Calibri" w:eastAsia="Arial" w:hAnsi="Calibri" w:cs="Calibri"/>
          <w:spacing w:val="-1"/>
          <w:sz w:val="22"/>
          <w:szCs w:val="24"/>
          <w:lang w:val="ro-RO"/>
        </w:rPr>
        <w:t xml:space="preserve"> </w:t>
      </w:r>
      <w:r w:rsidR="00BF190C" w:rsidRPr="00100E5C">
        <w:rPr>
          <w:rFonts w:ascii="Calibri" w:eastAsia="Arial" w:hAnsi="Calibri" w:cs="Calibri"/>
          <w:spacing w:val="-1"/>
          <w:sz w:val="22"/>
          <w:szCs w:val="24"/>
          <w:lang w:val="ro-RO"/>
        </w:rPr>
        <w:t xml:space="preserve"> și anexele acestuia, inclusiv, dacă e</w:t>
      </w:r>
      <w:r w:rsidR="00022913" w:rsidRPr="00100E5C">
        <w:rPr>
          <w:rFonts w:ascii="Calibri" w:eastAsia="Arial" w:hAnsi="Calibri" w:cs="Calibri"/>
          <w:spacing w:val="-1"/>
          <w:sz w:val="22"/>
          <w:szCs w:val="24"/>
          <w:lang w:val="ro-RO"/>
        </w:rPr>
        <w:t>ste</w:t>
      </w:r>
      <w:r w:rsidR="00BF190C" w:rsidRPr="00100E5C">
        <w:rPr>
          <w:rFonts w:ascii="Calibri" w:eastAsia="Arial" w:hAnsi="Calibri" w:cs="Calibri"/>
          <w:spacing w:val="-1"/>
          <w:sz w:val="22"/>
          <w:szCs w:val="24"/>
          <w:lang w:val="ro-RO"/>
        </w:rPr>
        <w:t xml:space="preserve"> cazul, din actele adiționale prin </w:t>
      </w:r>
      <w:r w:rsidR="008B5A48" w:rsidRPr="00100E5C">
        <w:rPr>
          <w:rFonts w:ascii="Calibri" w:eastAsia="Arial" w:hAnsi="Calibri" w:cs="Calibri"/>
          <w:spacing w:val="-1"/>
          <w:sz w:val="22"/>
          <w:szCs w:val="24"/>
          <w:lang w:val="ro-RO"/>
        </w:rPr>
        <w:t>c</w:t>
      </w:r>
      <w:r w:rsidR="00BF190C" w:rsidRPr="00100E5C">
        <w:rPr>
          <w:rFonts w:ascii="Calibri" w:eastAsia="Arial" w:hAnsi="Calibri" w:cs="Calibri"/>
          <w:spacing w:val="-1"/>
          <w:sz w:val="22"/>
          <w:szCs w:val="24"/>
          <w:lang w:val="ro-RO"/>
        </w:rPr>
        <w:t xml:space="preserve">are se aduc modificări contractului </w:t>
      </w:r>
      <w:r w:rsidR="008B5A48" w:rsidRPr="00100E5C">
        <w:rPr>
          <w:rFonts w:ascii="Calibri" w:eastAsia="Arial" w:hAnsi="Calibri" w:cs="Calibri"/>
          <w:spacing w:val="-1"/>
          <w:sz w:val="22"/>
          <w:szCs w:val="24"/>
          <w:lang w:val="ro-RO"/>
        </w:rPr>
        <w:t xml:space="preserve">de finanțare </w:t>
      </w:r>
      <w:r w:rsidR="00BF190C" w:rsidRPr="00100E5C">
        <w:rPr>
          <w:rFonts w:ascii="Calibri" w:eastAsia="Arial" w:hAnsi="Calibri" w:cs="Calibri"/>
          <w:spacing w:val="-1"/>
          <w:sz w:val="22"/>
          <w:szCs w:val="24"/>
          <w:lang w:val="ro-RO"/>
        </w:rPr>
        <w:t xml:space="preserve">sau anexelor sale, vor fi publicate pe site-ul AM/OI, în condițiile prevederilor art. 49, alin. (3) și (4) din Regulamentul </w:t>
      </w:r>
      <w:r w:rsidR="00D1098E" w:rsidRPr="00100E5C">
        <w:rPr>
          <w:rFonts w:ascii="Calibri" w:eastAsia="Arial" w:hAnsi="Calibri" w:cs="Calibri"/>
          <w:spacing w:val="-1"/>
          <w:sz w:val="22"/>
          <w:szCs w:val="24"/>
          <w:lang w:val="ro-RO"/>
        </w:rPr>
        <w:t xml:space="preserve">(UE) </w:t>
      </w:r>
      <w:r w:rsidR="00BF190C" w:rsidRPr="00100E5C">
        <w:rPr>
          <w:rFonts w:ascii="Calibri" w:eastAsia="Arial" w:hAnsi="Calibri" w:cs="Calibri"/>
          <w:spacing w:val="-1"/>
          <w:sz w:val="22"/>
          <w:szCs w:val="24"/>
          <w:lang w:val="ro-RO"/>
        </w:rPr>
        <w:t>2021/1060:</w:t>
      </w:r>
    </w:p>
    <w:p w14:paraId="4883426E" w14:textId="4468CC12" w:rsidR="00022913" w:rsidRPr="00100E5C" w:rsidRDefault="00022913" w:rsidP="00022913">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w:t>
      </w:r>
      <w:r w:rsidR="006301C4" w:rsidRPr="00100E5C">
        <w:rPr>
          <w:rFonts w:ascii="Calibri" w:eastAsia="Arial" w:hAnsi="Calibri" w:cs="Calibri"/>
          <w:spacing w:val="-1"/>
          <w:sz w:val="22"/>
          <w:szCs w:val="24"/>
          <w:lang w:val="ro-RO"/>
        </w:rPr>
        <w:t>î</w:t>
      </w:r>
      <w:r w:rsidR="00BF190C" w:rsidRPr="00100E5C">
        <w:rPr>
          <w:rFonts w:ascii="Calibri" w:eastAsia="Arial" w:hAnsi="Calibri" w:cs="Calibri"/>
          <w:spacing w:val="-1"/>
          <w:sz w:val="22"/>
          <w:szCs w:val="24"/>
          <w:lang w:val="ro-RO"/>
        </w:rPr>
        <w:t>n cazul persoanelor juridice, denumirea beneficiarului și, în cazul unei achiziții, denumirea contractantului</w:t>
      </w:r>
      <w:r w:rsidRPr="00100E5C">
        <w:rPr>
          <w:rFonts w:ascii="Calibri" w:eastAsia="Arial" w:hAnsi="Calibri" w:cs="Calibri"/>
          <w:spacing w:val="-1"/>
          <w:sz w:val="22"/>
          <w:szCs w:val="24"/>
          <w:lang w:val="ro-RO"/>
        </w:rPr>
        <w:t>;</w:t>
      </w:r>
      <w:r w:rsidR="00FE0AA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shd w:val="clear" w:color="auto" w:fill="BFBFBF" w:themeFill="background1" w:themeFillShade="BF"/>
          <w:lang w:val="ro-RO"/>
        </w:rPr>
        <w:t>în cazul în care beneficiarul este o persoană fizică</w:t>
      </w:r>
      <w:r w:rsidRPr="00100E5C">
        <w:rPr>
          <w:rFonts w:ascii="Calibri" w:eastAsia="Arial" w:hAnsi="Calibri" w:cs="Calibri"/>
          <w:spacing w:val="-1"/>
          <w:sz w:val="22"/>
          <w:szCs w:val="24"/>
          <w:lang w:val="ro-RO"/>
        </w:rPr>
        <w:t>, prenumele și numele;</w:t>
      </w:r>
    </w:p>
    <w:p w14:paraId="62879D87" w14:textId="6D1CCBD5"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b)</w:t>
      </w:r>
      <w:r w:rsidR="00BF190C" w:rsidRPr="00100E5C">
        <w:rPr>
          <w:rFonts w:ascii="Calibri" w:eastAsia="Arial" w:hAnsi="Calibri" w:cs="Calibri"/>
          <w:spacing w:val="-1"/>
          <w:sz w:val="22"/>
          <w:szCs w:val="24"/>
          <w:lang w:val="ro-RO"/>
        </w:rPr>
        <w:t xml:space="preserve">denumirea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07B31D70" w14:textId="342B8B7C"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w:t>
      </w:r>
      <w:r w:rsidR="00BF190C" w:rsidRPr="00100E5C">
        <w:rPr>
          <w:rFonts w:ascii="Calibri" w:eastAsia="Arial" w:hAnsi="Calibri" w:cs="Calibri"/>
          <w:spacing w:val="-1"/>
          <w:sz w:val="22"/>
          <w:szCs w:val="24"/>
          <w:lang w:val="ro-RO"/>
        </w:rPr>
        <w:t xml:space="preserve">scopul </w:t>
      </w:r>
      <w:r w:rsidR="00155BCE" w:rsidRPr="00100E5C">
        <w:rPr>
          <w:rFonts w:ascii="Calibri" w:eastAsia="Arial" w:hAnsi="Calibri" w:cs="Calibri"/>
          <w:spacing w:val="-1"/>
          <w:sz w:val="22"/>
          <w:szCs w:val="24"/>
          <w:lang w:val="ro-RO"/>
        </w:rPr>
        <w:t xml:space="preserve">proiectului </w:t>
      </w:r>
      <w:r w:rsidR="00BF190C" w:rsidRPr="00100E5C">
        <w:rPr>
          <w:rFonts w:ascii="Calibri" w:eastAsia="Arial" w:hAnsi="Calibri" w:cs="Calibri"/>
          <w:spacing w:val="-1"/>
          <w:sz w:val="22"/>
          <w:szCs w:val="24"/>
          <w:lang w:val="ro-RO"/>
        </w:rPr>
        <w:t>și realizările preconizate sau efective ale acest</w:t>
      </w:r>
      <w:r w:rsidR="00155BCE" w:rsidRPr="00100E5C">
        <w:rPr>
          <w:rFonts w:ascii="Calibri" w:eastAsia="Arial" w:hAnsi="Calibri" w:cs="Calibri"/>
          <w:spacing w:val="-1"/>
          <w:sz w:val="22"/>
          <w:szCs w:val="24"/>
          <w:lang w:val="ro-RO"/>
        </w:rPr>
        <w:t>u</w:t>
      </w:r>
      <w:r w:rsidR="00BF190C" w:rsidRPr="00100E5C">
        <w:rPr>
          <w:rFonts w:ascii="Calibri" w:eastAsia="Arial" w:hAnsi="Calibri" w:cs="Calibri"/>
          <w:spacing w:val="-1"/>
          <w:sz w:val="22"/>
          <w:szCs w:val="24"/>
          <w:lang w:val="ro-RO"/>
        </w:rPr>
        <w:t>ia;</w:t>
      </w:r>
    </w:p>
    <w:p w14:paraId="7D7CF98C" w14:textId="54C0A24F"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w:t>
      </w:r>
      <w:r w:rsidR="00BF190C" w:rsidRPr="00100E5C">
        <w:rPr>
          <w:rFonts w:ascii="Calibri" w:eastAsia="Arial" w:hAnsi="Calibri" w:cs="Calibri"/>
          <w:spacing w:val="-1"/>
          <w:sz w:val="22"/>
          <w:szCs w:val="24"/>
          <w:lang w:val="ro-RO"/>
        </w:rPr>
        <w:t xml:space="preserve">data de începere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3E7E61FA" w14:textId="5E5E0698" w:rsidR="00BF190C" w:rsidRPr="00100E5C" w:rsidRDefault="00022913" w:rsidP="00E6121B">
      <w:pPr>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e)</w:t>
      </w:r>
      <w:r w:rsidR="00BF190C" w:rsidRPr="00100E5C">
        <w:rPr>
          <w:rFonts w:ascii="Calibri" w:eastAsia="Arial" w:hAnsi="Calibri" w:cs="Calibri"/>
          <w:spacing w:val="-1"/>
          <w:sz w:val="22"/>
          <w:szCs w:val="24"/>
          <w:lang w:val="ro-RO"/>
        </w:rPr>
        <w:t xml:space="preserve">data preconizată sau efectivă de încheiere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11817FE0" w14:textId="43702AD2"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f)</w:t>
      </w:r>
      <w:r w:rsidR="00D1098E" w:rsidRPr="00100E5C">
        <w:rPr>
          <w:rFonts w:ascii="Calibri" w:eastAsia="Arial" w:hAnsi="Calibri" w:cs="Calibri"/>
          <w:spacing w:val="-1"/>
          <w:sz w:val="22"/>
          <w:szCs w:val="24"/>
          <w:lang w:val="ro-RO"/>
        </w:rPr>
        <w:t xml:space="preserve">valoarea </w:t>
      </w:r>
      <w:r w:rsidR="00BF190C" w:rsidRPr="00100E5C">
        <w:rPr>
          <w:rFonts w:ascii="Calibri" w:eastAsia="Arial" w:hAnsi="Calibri" w:cs="Calibri"/>
          <w:spacing w:val="-1"/>
          <w:sz w:val="22"/>
          <w:szCs w:val="24"/>
          <w:lang w:val="ro-RO"/>
        </w:rPr>
        <w:t>total</w:t>
      </w:r>
      <w:r w:rsidR="00D1098E" w:rsidRPr="00100E5C">
        <w:rPr>
          <w:rFonts w:ascii="Calibri" w:eastAsia="Arial" w:hAnsi="Calibri" w:cs="Calibri"/>
          <w:spacing w:val="-1"/>
          <w:sz w:val="22"/>
          <w:szCs w:val="24"/>
          <w:lang w:val="ro-RO"/>
        </w:rPr>
        <w:t>ă</w:t>
      </w:r>
      <w:r w:rsidR="00BF190C" w:rsidRPr="00100E5C">
        <w:rPr>
          <w:rFonts w:ascii="Calibri" w:eastAsia="Arial" w:hAnsi="Calibri" w:cs="Calibri"/>
          <w:spacing w:val="-1"/>
          <w:sz w:val="22"/>
          <w:szCs w:val="24"/>
          <w:lang w:val="ro-RO"/>
        </w:rPr>
        <w:t xml:space="preserve"> a </w:t>
      </w:r>
      <w:r w:rsidR="00155BCE" w:rsidRPr="00100E5C">
        <w:rPr>
          <w:rFonts w:ascii="Calibri" w:eastAsia="Arial" w:hAnsi="Calibri" w:cs="Calibri"/>
          <w:spacing w:val="-1"/>
          <w:sz w:val="22"/>
          <w:szCs w:val="24"/>
          <w:lang w:val="ro-RO"/>
        </w:rPr>
        <w:t>proiectului</w:t>
      </w:r>
      <w:r w:rsidR="00BF190C" w:rsidRPr="00100E5C">
        <w:rPr>
          <w:rFonts w:ascii="Calibri" w:eastAsia="Arial" w:hAnsi="Calibri" w:cs="Calibri"/>
          <w:spacing w:val="-1"/>
          <w:sz w:val="22"/>
          <w:szCs w:val="24"/>
          <w:lang w:val="ro-RO"/>
        </w:rPr>
        <w:t>;</w:t>
      </w:r>
    </w:p>
    <w:p w14:paraId="301375DD" w14:textId="599D87F2"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g)</w:t>
      </w:r>
      <w:r w:rsidR="00BF190C" w:rsidRPr="00100E5C">
        <w:rPr>
          <w:rFonts w:ascii="Calibri" w:eastAsia="Arial" w:hAnsi="Calibri" w:cs="Calibri"/>
          <w:spacing w:val="-1"/>
          <w:sz w:val="22"/>
          <w:szCs w:val="24"/>
          <w:lang w:val="ro-RO"/>
        </w:rPr>
        <w:t xml:space="preserve">fondul </w:t>
      </w:r>
      <w:r w:rsidR="00D1098E" w:rsidRPr="00100E5C">
        <w:rPr>
          <w:rFonts w:ascii="Calibri" w:eastAsia="Arial" w:hAnsi="Calibri" w:cs="Calibri"/>
          <w:spacing w:val="-1"/>
          <w:sz w:val="22"/>
          <w:szCs w:val="24"/>
          <w:lang w:val="ro-RO"/>
        </w:rPr>
        <w:t>din care se finanțează proiectul</w:t>
      </w:r>
      <w:r w:rsidR="00BF190C" w:rsidRPr="00100E5C">
        <w:rPr>
          <w:rFonts w:ascii="Calibri" w:eastAsia="Arial" w:hAnsi="Calibri" w:cs="Calibri"/>
          <w:spacing w:val="-1"/>
          <w:sz w:val="22"/>
          <w:szCs w:val="24"/>
          <w:lang w:val="ro-RO"/>
        </w:rPr>
        <w:t>;</w:t>
      </w:r>
    </w:p>
    <w:p w14:paraId="759D6FAE" w14:textId="719045CD"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h)</w:t>
      </w:r>
      <w:r w:rsidR="00BF190C" w:rsidRPr="00100E5C">
        <w:rPr>
          <w:rFonts w:ascii="Calibri" w:eastAsia="Arial" w:hAnsi="Calibri" w:cs="Calibri"/>
          <w:spacing w:val="-1"/>
          <w:sz w:val="22"/>
          <w:szCs w:val="24"/>
          <w:lang w:val="ro-RO"/>
        </w:rPr>
        <w:t>obiectivul specific vizat;</w:t>
      </w:r>
    </w:p>
    <w:p w14:paraId="33D26298" w14:textId="68B251FA" w:rsidR="00BF190C" w:rsidRPr="00100E5C" w:rsidRDefault="00022913" w:rsidP="00E6121B">
      <w:pPr>
        <w:pStyle w:val="ListParagraph"/>
        <w:ind w:left="1134"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w:t>
      </w:r>
      <w:r w:rsidR="00BF190C" w:rsidRPr="00100E5C">
        <w:rPr>
          <w:rFonts w:ascii="Calibri" w:eastAsia="Arial" w:hAnsi="Calibri" w:cs="Calibri"/>
          <w:spacing w:val="-1"/>
          <w:sz w:val="22"/>
          <w:szCs w:val="24"/>
          <w:lang w:val="ro-RO"/>
        </w:rPr>
        <w:t>rata de cofinanțare a Uniunii</w:t>
      </w:r>
      <w:r w:rsidR="00D1098E" w:rsidRPr="00100E5C">
        <w:rPr>
          <w:rFonts w:ascii="Calibri" w:eastAsia="Arial" w:hAnsi="Calibri" w:cs="Calibri"/>
          <w:spacing w:val="-1"/>
          <w:sz w:val="22"/>
          <w:szCs w:val="24"/>
          <w:lang w:val="ro-RO"/>
        </w:rPr>
        <w:t xml:space="preserve"> Europene</w:t>
      </w:r>
      <w:r w:rsidR="00BF190C" w:rsidRPr="00100E5C">
        <w:rPr>
          <w:rFonts w:ascii="Calibri" w:eastAsia="Arial" w:hAnsi="Calibri" w:cs="Calibri"/>
          <w:spacing w:val="-1"/>
          <w:sz w:val="22"/>
          <w:szCs w:val="24"/>
          <w:lang w:val="ro-RO"/>
        </w:rPr>
        <w:t>;</w:t>
      </w:r>
    </w:p>
    <w:p w14:paraId="291D28C7" w14:textId="4DECE9A8" w:rsidR="00BF190C" w:rsidRPr="00100E5C" w:rsidRDefault="00022913" w:rsidP="00E6121B">
      <w:pPr>
        <w:ind w:left="360"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j)</w:t>
      </w:r>
      <w:r w:rsidR="00BF190C" w:rsidRPr="00100E5C">
        <w:rPr>
          <w:rFonts w:ascii="Calibri" w:eastAsia="Arial" w:hAnsi="Calibri" w:cs="Calibri"/>
          <w:spacing w:val="-1"/>
          <w:sz w:val="22"/>
          <w:szCs w:val="24"/>
          <w:lang w:val="ro-RO"/>
        </w:rPr>
        <w:t xml:space="preserve">indicatorul de localizare sau datele de localizare pentru </w:t>
      </w:r>
      <w:r w:rsidR="00155BCE" w:rsidRPr="00100E5C">
        <w:rPr>
          <w:rFonts w:ascii="Calibri" w:eastAsia="Arial" w:hAnsi="Calibri" w:cs="Calibri"/>
          <w:spacing w:val="-1"/>
          <w:sz w:val="22"/>
          <w:szCs w:val="24"/>
          <w:lang w:val="ro-RO"/>
        </w:rPr>
        <w:t>proiectul</w:t>
      </w:r>
      <w:r w:rsidR="00BF190C" w:rsidRPr="00100E5C">
        <w:rPr>
          <w:rFonts w:ascii="Calibri" w:eastAsia="Arial" w:hAnsi="Calibri" w:cs="Calibri"/>
          <w:spacing w:val="-1"/>
          <w:sz w:val="22"/>
          <w:szCs w:val="24"/>
          <w:lang w:val="ro-RO"/>
        </w:rPr>
        <w:t xml:space="preserve"> și țara în cauză;</w:t>
      </w:r>
    </w:p>
    <w:p w14:paraId="4F137A2C" w14:textId="244D08E1" w:rsidR="006301C4" w:rsidRPr="00100E5C" w:rsidRDefault="00022913" w:rsidP="00BB3782">
      <w:pPr>
        <w:pStyle w:val="ListParagraph"/>
        <w:ind w:left="567" w:right="76"/>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(4)P</w:t>
      </w:r>
      <w:r w:rsidR="00BF190C" w:rsidRPr="00100E5C">
        <w:rPr>
          <w:rFonts w:ascii="Calibri" w:eastAsia="Arial" w:hAnsi="Calibri" w:cs="Calibri"/>
          <w:spacing w:val="-1"/>
          <w:sz w:val="22"/>
          <w:szCs w:val="24"/>
          <w:lang w:val="ro-RO"/>
        </w:rPr>
        <w:t xml:space="preserve">entru </w:t>
      </w:r>
      <w:r w:rsidR="00155BCE" w:rsidRPr="00100E5C">
        <w:rPr>
          <w:rFonts w:ascii="Calibri" w:eastAsia="Arial" w:hAnsi="Calibri" w:cs="Calibri"/>
          <w:spacing w:val="-1"/>
          <w:sz w:val="22"/>
          <w:szCs w:val="24"/>
          <w:lang w:val="ro-RO"/>
        </w:rPr>
        <w:t>proiectele</w:t>
      </w:r>
      <w:r w:rsidR="00BF190C" w:rsidRPr="00100E5C">
        <w:rPr>
          <w:rFonts w:ascii="Calibri" w:eastAsia="Arial" w:hAnsi="Calibri" w:cs="Calibri"/>
          <w:spacing w:val="-1"/>
          <w:sz w:val="22"/>
          <w:szCs w:val="24"/>
          <w:lang w:val="ro-RO"/>
        </w:rPr>
        <w:t xml:space="preserve"> mobile sau </w:t>
      </w:r>
      <w:r w:rsidR="00155BCE" w:rsidRPr="00100E5C">
        <w:rPr>
          <w:rFonts w:ascii="Calibri" w:eastAsia="Arial" w:hAnsi="Calibri" w:cs="Calibri"/>
          <w:spacing w:val="-1"/>
          <w:sz w:val="22"/>
          <w:szCs w:val="24"/>
          <w:lang w:val="ro-RO"/>
        </w:rPr>
        <w:t>proiectele</w:t>
      </w:r>
      <w:r w:rsidR="00BF190C" w:rsidRPr="00100E5C">
        <w:rPr>
          <w:rFonts w:ascii="Calibri" w:eastAsia="Arial" w:hAnsi="Calibri" w:cs="Calibri"/>
          <w:spacing w:val="-1"/>
          <w:sz w:val="22"/>
          <w:szCs w:val="24"/>
          <w:lang w:val="ro-RO"/>
        </w:rPr>
        <w:t xml:space="preserve"> care acoperă mai multe locuri</w:t>
      </w:r>
      <w:r w:rsidR="000F2211" w:rsidRPr="00100E5C">
        <w:rPr>
          <w:rFonts w:ascii="Calibri" w:eastAsia="Arial" w:hAnsi="Calibri" w:cs="Calibri"/>
          <w:spacing w:val="-1"/>
          <w:sz w:val="22"/>
          <w:szCs w:val="24"/>
          <w:lang w:val="ro-RO"/>
        </w:rPr>
        <w:t xml:space="preserve">se publică pe site-ul AM/OI și </w:t>
      </w:r>
      <w:r w:rsidRPr="00100E5C">
        <w:rPr>
          <w:rFonts w:ascii="Calibri" w:eastAsia="Arial" w:hAnsi="Calibri" w:cs="Calibri"/>
          <w:spacing w:val="-1"/>
          <w:sz w:val="22"/>
          <w:szCs w:val="24"/>
          <w:lang w:val="ro-RO"/>
        </w:rPr>
        <w:t xml:space="preserve">  </w:t>
      </w:r>
      <w:r w:rsidR="000F2211" w:rsidRPr="00100E5C">
        <w:rPr>
          <w:rFonts w:ascii="Calibri" w:eastAsia="Arial" w:hAnsi="Calibri" w:cs="Calibri"/>
          <w:spacing w:val="-1"/>
          <w:sz w:val="22"/>
          <w:szCs w:val="24"/>
          <w:lang w:val="ro-RO"/>
        </w:rPr>
        <w:t>localizarea beneficiarului, atunci când acesta este o persoană juridică, sau nivelul de regiune NUTS 2, atunci când beneficiarul este o persoană fizică.</w:t>
      </w:r>
    </w:p>
    <w:p w14:paraId="1ADEA01C" w14:textId="6D7EE7F2" w:rsidR="00BF190C" w:rsidRPr="00100E5C" w:rsidRDefault="006301C4" w:rsidP="006301C4">
      <w:pPr>
        <w:ind w:left="1134" w:right="76" w:hanging="283"/>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 </w:t>
      </w:r>
    </w:p>
    <w:p w14:paraId="0DD8F6BA" w14:textId="77777777" w:rsidR="00AF51A4" w:rsidRPr="00100E5C" w:rsidRDefault="00AF51A4" w:rsidP="00310658">
      <w:pPr>
        <w:ind w:left="118" w:firstLine="449"/>
        <w:rPr>
          <w:rFonts w:ascii="Calibri" w:eastAsia="Arial" w:hAnsi="Calibri" w:cs="Calibri"/>
          <w:spacing w:val="-6"/>
          <w:sz w:val="22"/>
          <w:szCs w:val="24"/>
          <w:lang w:val="ro-RO"/>
        </w:rPr>
      </w:pPr>
    </w:p>
    <w:p w14:paraId="576E7325" w14:textId="26BC6FFE" w:rsidR="00CC388F" w:rsidRPr="00100E5C" w:rsidRDefault="00BF4880" w:rsidP="00310658">
      <w:pPr>
        <w:ind w:left="118" w:firstLine="449"/>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18</w:t>
      </w:r>
      <w:r w:rsidRPr="00100E5C">
        <w:rPr>
          <w:rFonts w:ascii="Calibri" w:eastAsia="Arial" w:hAnsi="Calibri" w:cs="Calibri"/>
          <w:spacing w:val="3"/>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C</w:t>
      </w:r>
      <w:r w:rsidRPr="00100E5C">
        <w:rPr>
          <w:rFonts w:ascii="Calibri" w:eastAsia="Arial" w:hAnsi="Calibri" w:cs="Calibri"/>
          <w:sz w:val="22"/>
          <w:szCs w:val="24"/>
          <w:lang w:val="ro-RO"/>
        </w:rPr>
        <w:t>on</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de</w:t>
      </w:r>
      <w:r w:rsidRPr="00100E5C">
        <w:rPr>
          <w:rFonts w:ascii="Calibri" w:eastAsia="Arial" w:hAnsi="Calibri" w:cs="Calibri"/>
          <w:spacing w:val="-17"/>
          <w:sz w:val="22"/>
          <w:szCs w:val="24"/>
          <w:lang w:val="ro-RO"/>
        </w:rPr>
        <w:t>n</w:t>
      </w:r>
      <w:r w:rsidRPr="00100E5C">
        <w:rPr>
          <w:rFonts w:ascii="Calibri" w:eastAsia="Arial" w:hAnsi="Calibri" w:cs="Calibri"/>
          <w:spacing w:val="1"/>
          <w:sz w:val="22"/>
          <w:szCs w:val="24"/>
          <w:lang w:val="ro-RO"/>
        </w:rPr>
        <w:t>ți</w:t>
      </w:r>
      <w:r w:rsidRPr="00100E5C">
        <w:rPr>
          <w:rFonts w:ascii="Calibri" w:eastAsia="Arial" w:hAnsi="Calibri" w:cs="Calibri"/>
          <w:spacing w:val="-3"/>
          <w:sz w:val="22"/>
          <w:szCs w:val="24"/>
          <w:lang w:val="ro-RO"/>
        </w:rPr>
        <w:t>a</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e</w:t>
      </w:r>
    </w:p>
    <w:p w14:paraId="262137A5" w14:textId="77777777" w:rsidR="00AF51A4" w:rsidRPr="00100E5C" w:rsidRDefault="00AF51A4" w:rsidP="00310658">
      <w:pPr>
        <w:ind w:left="118" w:firstLine="449"/>
        <w:rPr>
          <w:rFonts w:ascii="Calibri" w:eastAsia="Arial" w:hAnsi="Calibri" w:cs="Calibri"/>
          <w:sz w:val="22"/>
          <w:szCs w:val="24"/>
          <w:lang w:val="ro-RO"/>
        </w:rPr>
      </w:pPr>
    </w:p>
    <w:p w14:paraId="69CF973A" w14:textId="6111E7E4" w:rsidR="00E17901" w:rsidRPr="00100E5C" w:rsidRDefault="00BF4880" w:rsidP="00B73A5D">
      <w:pPr>
        <w:pStyle w:val="ListParagraph"/>
        <w:numPr>
          <w:ilvl w:val="0"/>
          <w:numId w:val="36"/>
        </w:numPr>
        <w:jc w:val="both"/>
        <w:rPr>
          <w:rFonts w:ascii="Calibri" w:hAnsi="Calibri" w:cs="Calibri"/>
          <w:sz w:val="22"/>
          <w:szCs w:val="24"/>
          <w:lang w:val="ro-RO"/>
        </w:rPr>
      </w:pPr>
      <w:r w:rsidRPr="00100E5C">
        <w:rPr>
          <w:rFonts w:ascii="Calibri" w:eastAsia="Arial" w:hAnsi="Calibri" w:cs="Calibri"/>
          <w:spacing w:val="-1"/>
          <w:sz w:val="22"/>
          <w:szCs w:val="24"/>
          <w:lang w:val="ro-RO"/>
        </w:rPr>
        <w:t xml:space="preserve">Părțile convin prin prezentul contract asupra existenței și duratei caracterului confidențial al documentelor, secțiunilor, respectiv informațiilor  din proiect </w:t>
      </w:r>
      <w:r w:rsidR="00901B69" w:rsidRPr="00100E5C">
        <w:rPr>
          <w:rFonts w:ascii="Calibri" w:eastAsia="Arial" w:hAnsi="Calibri" w:cs="Calibri"/>
          <w:spacing w:val="-1"/>
          <w:sz w:val="22"/>
          <w:szCs w:val="24"/>
          <w:lang w:val="ro-RO"/>
        </w:rPr>
        <w:t xml:space="preserve">a căror </w:t>
      </w:r>
      <w:r w:rsidRPr="00100E5C">
        <w:rPr>
          <w:rFonts w:ascii="Calibri" w:eastAsia="Arial" w:hAnsi="Calibri" w:cs="Calibri"/>
          <w:spacing w:val="-1"/>
          <w:sz w:val="22"/>
          <w:szCs w:val="24"/>
          <w:lang w:val="ro-RO"/>
        </w:rPr>
        <w:t xml:space="preserve"> publicare</w:t>
      </w:r>
      <w:r w:rsidR="00901B69"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a</w:t>
      </w:r>
      <w:r w:rsidR="00901B69" w:rsidRPr="00100E5C">
        <w:rPr>
          <w:rFonts w:ascii="Calibri" w:eastAsia="Arial" w:hAnsi="Calibri" w:cs="Calibri"/>
          <w:spacing w:val="-1"/>
          <w:sz w:val="22"/>
          <w:szCs w:val="24"/>
          <w:lang w:val="ro-RO"/>
        </w:rPr>
        <w:t xml:space="preserve">r putea </w:t>
      </w:r>
      <w:r w:rsidRPr="00100E5C">
        <w:rPr>
          <w:rFonts w:ascii="Calibri" w:eastAsia="Arial" w:hAnsi="Calibri" w:cs="Calibri"/>
          <w:spacing w:val="-1"/>
          <w:sz w:val="22"/>
          <w:szCs w:val="24"/>
          <w:lang w:val="ro-RO"/>
        </w:rPr>
        <w:t>aduce atingere principiului concurenței loiale, respectiv proprietății intelectuale ori altor dispoziții legale aplicabile</w:t>
      </w:r>
      <w:r w:rsidRPr="00100E5C">
        <w:rPr>
          <w:rFonts w:ascii="Calibri" w:eastAsia="Arial" w:hAnsi="Calibri" w:cs="Calibri"/>
          <w:sz w:val="22"/>
          <w:szCs w:val="24"/>
          <w:lang w:val="ro-RO"/>
        </w:rPr>
        <w:t>.</w:t>
      </w:r>
      <w:r w:rsidR="00B953CB" w:rsidRPr="00100E5C">
        <w:rPr>
          <w:rFonts w:ascii="Calibri" w:hAnsi="Calibri" w:cs="Calibri"/>
          <w:sz w:val="22"/>
          <w:szCs w:val="24"/>
          <w:lang w:val="ro-RO"/>
        </w:rPr>
        <w:t xml:space="preserve"> </w:t>
      </w:r>
    </w:p>
    <w:p w14:paraId="7C6F9705" w14:textId="06FA0D45" w:rsidR="0040297B" w:rsidRPr="00100E5C" w:rsidRDefault="00B953CB" w:rsidP="00B73A5D">
      <w:pPr>
        <w:pStyle w:val="ListParagraph"/>
        <w:numPr>
          <w:ilvl w:val="0"/>
          <w:numId w:val="36"/>
        </w:numPr>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Părțile </w:t>
      </w:r>
      <w:r w:rsidR="00141210" w:rsidRPr="00100E5C">
        <w:rPr>
          <w:rFonts w:ascii="Calibri" w:eastAsia="Arial" w:hAnsi="Calibri" w:cs="Calibri"/>
          <w:sz w:val="22"/>
          <w:szCs w:val="24"/>
          <w:lang w:val="ro-RO"/>
        </w:rPr>
        <w:t>înțeleg</w:t>
      </w:r>
      <w:r w:rsidRPr="00100E5C">
        <w:rPr>
          <w:rFonts w:ascii="Calibri" w:eastAsia="Arial" w:hAnsi="Calibri" w:cs="Calibri"/>
          <w:sz w:val="22"/>
          <w:szCs w:val="24"/>
          <w:lang w:val="ro-RO"/>
        </w:rPr>
        <w:t xml:space="preserve"> să utilizeze informațiile contractuale doar în scopul de a-și îndeplini obligațiile din prezentul contract de finanțare.</w:t>
      </w:r>
    </w:p>
    <w:p w14:paraId="210E0C6C" w14:textId="0B39166A" w:rsidR="00E50D77" w:rsidRPr="00100E5C" w:rsidRDefault="00BF4880" w:rsidP="00B73A5D">
      <w:pPr>
        <w:pStyle w:val="ListParagraph"/>
        <w:numPr>
          <w:ilvl w:val="0"/>
          <w:numId w:val="36"/>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AM/OI, beneficiarul și, după caz, </w:t>
      </w:r>
      <w:r w:rsidR="00696709" w:rsidRPr="00100E5C">
        <w:rPr>
          <w:rFonts w:ascii="Calibri" w:eastAsia="Arial" w:hAnsi="Calibri" w:cs="Calibri"/>
          <w:spacing w:val="-1"/>
          <w:sz w:val="22"/>
          <w:szCs w:val="24"/>
          <w:lang w:val="ro-RO"/>
        </w:rPr>
        <w:t xml:space="preserve">Liderul de parteneriat și </w:t>
      </w:r>
      <w:r w:rsidRPr="00100E5C">
        <w:rPr>
          <w:rFonts w:ascii="Calibri" w:eastAsia="Arial" w:hAnsi="Calibri" w:cs="Calibri"/>
          <w:spacing w:val="-1"/>
          <w:sz w:val="22"/>
          <w:szCs w:val="24"/>
          <w:lang w:val="ro-RO"/>
        </w:rPr>
        <w:t>partenerii sunt exonerați de răspunderea</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pentru dezvăluirea de documente sau informații stabilite de părți ca fiind confidențiale</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dacă:</w:t>
      </w:r>
    </w:p>
    <w:p w14:paraId="3BD0277E" w14:textId="342F72D5" w:rsidR="00E95CC8" w:rsidRPr="00100E5C" w:rsidRDefault="00BF4880" w:rsidP="00B73A5D">
      <w:pPr>
        <w:pStyle w:val="ListParagraph"/>
        <w:numPr>
          <w:ilvl w:val="0"/>
          <w:numId w:val="37"/>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informația a fost dezvăluită după ce a fost obținut acordul scris al celeilalte părți</w:t>
      </w:r>
      <w:r w:rsidR="0040297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contractante pentru asemenea dezvăluire, </w:t>
      </w:r>
    </w:p>
    <w:p w14:paraId="05325C80" w14:textId="2731C7F1" w:rsidR="00E50D77" w:rsidRPr="00100E5C" w:rsidRDefault="00BF4880" w:rsidP="00BB3782">
      <w:pPr>
        <w:pStyle w:val="ListParagraph"/>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sau</w:t>
      </w:r>
    </w:p>
    <w:p w14:paraId="1031A215" w14:textId="1B5521F5" w:rsidR="00B953CB" w:rsidRPr="00100E5C" w:rsidRDefault="00BF4880" w:rsidP="00B73A5D">
      <w:pPr>
        <w:pStyle w:val="ListParagraph"/>
        <w:numPr>
          <w:ilvl w:val="0"/>
          <w:numId w:val="37"/>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partea a fost obligată în mod legal să dezvăluie informația</w:t>
      </w:r>
      <w:r w:rsidR="00B953CB" w:rsidRPr="00100E5C">
        <w:rPr>
          <w:rFonts w:ascii="Calibri" w:eastAsia="Arial" w:hAnsi="Calibri" w:cs="Calibri"/>
          <w:spacing w:val="-1"/>
          <w:sz w:val="22"/>
          <w:szCs w:val="24"/>
          <w:lang w:val="ro-RO"/>
        </w:rPr>
        <w:t>;</w:t>
      </w:r>
    </w:p>
    <w:p w14:paraId="653A02A4" w14:textId="4CF54C90" w:rsidR="00E95CC8" w:rsidRPr="00100E5C" w:rsidRDefault="00E95CC8" w:rsidP="00BB3782">
      <w:pPr>
        <w:pStyle w:val="ListParagraph"/>
        <w:ind w:left="1080"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 xml:space="preserve">sau </w:t>
      </w:r>
    </w:p>
    <w:p w14:paraId="78134AAD" w14:textId="2C047FE8" w:rsidR="00E50D77" w:rsidRPr="00100E5C" w:rsidRDefault="00B953CB" w:rsidP="00B73A5D">
      <w:pPr>
        <w:pStyle w:val="ListParagraph"/>
        <w:numPr>
          <w:ilvl w:val="0"/>
          <w:numId w:val="37"/>
        </w:numPr>
        <w:ind w:right="72"/>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informația devine notorie/publică</w:t>
      </w:r>
      <w:r w:rsidR="00BF4880" w:rsidRPr="00100E5C">
        <w:rPr>
          <w:rFonts w:ascii="Calibri" w:eastAsia="Arial" w:hAnsi="Calibri" w:cs="Calibri"/>
          <w:spacing w:val="-1"/>
          <w:sz w:val="22"/>
          <w:szCs w:val="24"/>
          <w:lang w:val="ro-RO"/>
        </w:rPr>
        <w:t>.</w:t>
      </w:r>
    </w:p>
    <w:p w14:paraId="1724C72F" w14:textId="1F4C4F93" w:rsidR="00E50D77" w:rsidRPr="00100E5C" w:rsidRDefault="00E50D77" w:rsidP="002B1851">
      <w:pPr>
        <w:rPr>
          <w:rFonts w:ascii="Calibri" w:hAnsi="Calibri" w:cs="Calibri"/>
          <w:sz w:val="22"/>
          <w:szCs w:val="24"/>
          <w:lang w:val="ro-RO"/>
        </w:rPr>
      </w:pPr>
    </w:p>
    <w:p w14:paraId="2F6F084E" w14:textId="2F1F73CE" w:rsidR="00E50D77" w:rsidRPr="00100E5C" w:rsidRDefault="00BF4880" w:rsidP="00310658">
      <w:pPr>
        <w:ind w:firstLine="720"/>
        <w:rPr>
          <w:rFonts w:ascii="Calibri" w:eastAsia="Arial" w:hAnsi="Calibri" w:cs="Calibri"/>
          <w:position w:val="1"/>
          <w:sz w:val="22"/>
          <w:szCs w:val="24"/>
          <w:lang w:val="ro-RO"/>
        </w:rPr>
      </w:pPr>
      <w:r w:rsidRPr="00100E5C">
        <w:rPr>
          <w:rFonts w:ascii="Calibri" w:eastAsia="Arial" w:hAnsi="Calibri" w:cs="Calibri"/>
          <w:position w:val="1"/>
          <w:sz w:val="22"/>
          <w:szCs w:val="24"/>
          <w:lang w:val="ro-RO"/>
        </w:rPr>
        <w:t>Articolul 19 – Protecția</w:t>
      </w:r>
      <w:r w:rsidR="00BE56FA" w:rsidRPr="00100E5C">
        <w:rPr>
          <w:rFonts w:ascii="Calibri" w:eastAsia="Arial" w:hAnsi="Calibri" w:cs="Calibri"/>
          <w:position w:val="1"/>
          <w:sz w:val="22"/>
          <w:szCs w:val="24"/>
          <w:lang w:val="ro-RO"/>
        </w:rPr>
        <w:t xml:space="preserve"> și </w:t>
      </w:r>
      <w:r w:rsidR="00B953CB" w:rsidRPr="00100E5C">
        <w:rPr>
          <w:rFonts w:ascii="Calibri" w:eastAsia="Arial" w:hAnsi="Calibri" w:cs="Calibri"/>
          <w:position w:val="1"/>
          <w:sz w:val="22"/>
          <w:szCs w:val="24"/>
          <w:lang w:val="ro-RO"/>
        </w:rPr>
        <w:t xml:space="preserve">prelucrarea </w:t>
      </w:r>
      <w:r w:rsidRPr="00100E5C">
        <w:rPr>
          <w:rFonts w:ascii="Calibri" w:eastAsia="Arial" w:hAnsi="Calibri" w:cs="Calibri"/>
          <w:position w:val="1"/>
          <w:sz w:val="22"/>
          <w:szCs w:val="24"/>
          <w:lang w:val="ro-RO"/>
        </w:rPr>
        <w:t>datelor cu caracter personal</w:t>
      </w:r>
    </w:p>
    <w:p w14:paraId="4A86A3E5" w14:textId="77777777" w:rsidR="00E95CC8" w:rsidRPr="00100E5C" w:rsidRDefault="00E95CC8" w:rsidP="00310658">
      <w:pPr>
        <w:ind w:firstLine="720"/>
        <w:rPr>
          <w:rFonts w:ascii="Calibri" w:eastAsia="Arial" w:hAnsi="Calibri" w:cs="Calibri"/>
          <w:position w:val="1"/>
          <w:sz w:val="22"/>
          <w:szCs w:val="24"/>
          <w:lang w:val="ro-RO"/>
        </w:rPr>
      </w:pPr>
    </w:p>
    <w:p w14:paraId="6FEFE71D" w14:textId="359B1381" w:rsidR="00DD67AF" w:rsidRPr="00100E5C" w:rsidRDefault="00DD67AF" w:rsidP="00B73A5D">
      <w:pPr>
        <w:pStyle w:val="ListParagraph"/>
        <w:numPr>
          <w:ilvl w:val="0"/>
          <w:numId w:val="38"/>
        </w:numPr>
        <w:jc w:val="both"/>
        <w:rPr>
          <w:rFonts w:ascii="Calibri" w:eastAsia="Arial" w:hAnsi="Calibri" w:cs="Calibri"/>
          <w:sz w:val="22"/>
          <w:szCs w:val="24"/>
          <w:lang w:val="ro-RO"/>
        </w:rPr>
      </w:pPr>
      <w:r w:rsidRPr="00100E5C">
        <w:rPr>
          <w:rFonts w:ascii="Calibri" w:eastAsia="Arial" w:hAnsi="Calibri" w:cs="Calibri"/>
          <w:sz w:val="22"/>
          <w:szCs w:val="24"/>
          <w:lang w:val="ro-RO"/>
        </w:rPr>
        <w:t>Beneficiarul</w:t>
      </w:r>
      <w:r w:rsidR="00E95CC8" w:rsidRPr="00100E5C">
        <w:rPr>
          <w:rFonts w:ascii="Calibri" w:eastAsia="Arial" w:hAnsi="Calibri" w:cs="Calibri"/>
          <w:sz w:val="22"/>
          <w:szCs w:val="24"/>
          <w:lang w:val="ro-RO"/>
        </w:rPr>
        <w:t>/</w:t>
      </w:r>
      <w:r w:rsidR="00696709" w:rsidRPr="00100E5C">
        <w:rPr>
          <w:rFonts w:ascii="Calibri" w:eastAsia="Arial" w:hAnsi="Calibri" w:cs="Calibri"/>
          <w:sz w:val="22"/>
          <w:szCs w:val="24"/>
          <w:lang w:val="ro-RO"/>
        </w:rPr>
        <w:t xml:space="preserve">Liderul </w:t>
      </w:r>
      <w:r w:rsidR="00E95CC8" w:rsidRPr="00100E5C">
        <w:rPr>
          <w:rFonts w:ascii="Calibri" w:eastAsia="Arial" w:hAnsi="Calibri" w:cs="Calibri"/>
          <w:sz w:val="22"/>
          <w:szCs w:val="24"/>
          <w:lang w:val="ro-RO"/>
        </w:rPr>
        <w:t xml:space="preserve">de parteneriat și partenerii, </w:t>
      </w:r>
      <w:r w:rsidR="00141210" w:rsidRPr="00100E5C">
        <w:rPr>
          <w:rFonts w:ascii="Calibri" w:eastAsia="Arial" w:hAnsi="Calibri" w:cs="Calibri"/>
          <w:sz w:val="22"/>
          <w:szCs w:val="24"/>
          <w:lang w:val="ro-RO"/>
        </w:rPr>
        <w:t>după</w:t>
      </w:r>
      <w:r w:rsidR="00E95CC8" w:rsidRPr="00100E5C">
        <w:rPr>
          <w:rFonts w:ascii="Calibri" w:eastAsia="Arial" w:hAnsi="Calibri" w:cs="Calibri"/>
          <w:sz w:val="22"/>
          <w:szCs w:val="24"/>
          <w:lang w:val="ro-RO"/>
        </w:rPr>
        <w:t xml:space="preserve"> caz, </w:t>
      </w:r>
      <w:r w:rsidRPr="00100E5C">
        <w:rPr>
          <w:rFonts w:ascii="Calibri" w:eastAsia="Arial" w:hAnsi="Calibri" w:cs="Calibri"/>
          <w:sz w:val="22"/>
          <w:szCs w:val="24"/>
          <w:lang w:val="ro-RO"/>
        </w:rPr>
        <w:t xml:space="preserve">îşi exprimă acordul cu privire la prelucrarea, stocarea şi arhivarea datelor </w:t>
      </w:r>
      <w:r w:rsidR="00D1098E" w:rsidRPr="00100E5C">
        <w:rPr>
          <w:rFonts w:ascii="Calibri" w:eastAsia="Arial" w:hAnsi="Calibri" w:cs="Calibri"/>
          <w:sz w:val="22"/>
          <w:szCs w:val="24"/>
          <w:lang w:val="ro-RO"/>
        </w:rPr>
        <w:t xml:space="preserve">rezultate </w:t>
      </w:r>
      <w:r w:rsidRPr="00100E5C">
        <w:rPr>
          <w:rFonts w:ascii="Calibri" w:eastAsia="Arial" w:hAnsi="Calibri" w:cs="Calibri"/>
          <w:sz w:val="22"/>
          <w:szCs w:val="24"/>
          <w:lang w:val="ro-RO"/>
        </w:rPr>
        <w:t xml:space="preserve">pe parcursul </w:t>
      </w:r>
      <w:r w:rsidR="00D1098E" w:rsidRPr="00100E5C">
        <w:rPr>
          <w:rFonts w:ascii="Calibri" w:eastAsia="Arial" w:hAnsi="Calibri" w:cs="Calibri"/>
          <w:sz w:val="22"/>
          <w:szCs w:val="24"/>
          <w:lang w:val="ro-RO"/>
        </w:rPr>
        <w:t>derulării c</w:t>
      </w:r>
      <w:r w:rsidRPr="00100E5C">
        <w:rPr>
          <w:rFonts w:ascii="Calibri" w:eastAsia="Arial" w:hAnsi="Calibri" w:cs="Calibri"/>
          <w:sz w:val="22"/>
          <w:szCs w:val="24"/>
          <w:lang w:val="ro-RO"/>
        </w:rPr>
        <w:t xml:space="preserve">ontractului de </w:t>
      </w:r>
      <w:r w:rsidR="00D1098E"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 precum şi după încetarea acestuia, în scopul verificării modului de implementare şi/sau a respectării clauzelor contractuale şi a legislației naționale şi europene</w:t>
      </w:r>
      <w:r w:rsidR="00FB089E" w:rsidRPr="00100E5C">
        <w:rPr>
          <w:rFonts w:ascii="Calibri" w:eastAsia="Arial" w:hAnsi="Calibri" w:cs="Calibri"/>
          <w:sz w:val="22"/>
          <w:szCs w:val="24"/>
          <w:lang w:val="ro-RO"/>
        </w:rPr>
        <w:t xml:space="preserve"> aplicabile.</w:t>
      </w:r>
    </w:p>
    <w:p w14:paraId="43F96F42" w14:textId="5432E66F" w:rsidR="00E27ECC" w:rsidRPr="00100E5C" w:rsidRDefault="000E1C54" w:rsidP="00B73A5D">
      <w:pPr>
        <w:pStyle w:val="ListParagraph"/>
        <w:numPr>
          <w:ilvl w:val="0"/>
          <w:numId w:val="38"/>
        </w:numPr>
        <w:jc w:val="both"/>
        <w:rPr>
          <w:rFonts w:ascii="Calibri" w:eastAsia="Arial" w:hAnsi="Calibri" w:cs="Calibri"/>
          <w:spacing w:val="-1"/>
          <w:sz w:val="22"/>
          <w:szCs w:val="24"/>
          <w:lang w:val="ro-RO"/>
        </w:rPr>
      </w:pPr>
      <w:r w:rsidRPr="00100E5C">
        <w:rPr>
          <w:rFonts w:ascii="Calibri" w:eastAsia="Arial" w:hAnsi="Calibri" w:cs="Calibri"/>
          <w:sz w:val="22"/>
          <w:szCs w:val="24"/>
          <w:lang w:val="ro-RO"/>
        </w:rPr>
        <w:t xml:space="preserve">Prezentul contract </w:t>
      </w:r>
      <w:r w:rsidR="00696709" w:rsidRPr="00100E5C">
        <w:rPr>
          <w:rFonts w:ascii="Calibri" w:eastAsia="Arial" w:hAnsi="Calibri" w:cs="Calibri"/>
          <w:sz w:val="22"/>
          <w:szCs w:val="24"/>
          <w:lang w:val="ro-RO"/>
        </w:rPr>
        <w:t xml:space="preserve">de finanțare </w:t>
      </w:r>
      <w:r w:rsidRPr="00100E5C">
        <w:rPr>
          <w:rFonts w:ascii="Calibri" w:eastAsia="Arial" w:hAnsi="Calibri" w:cs="Calibri"/>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100E5C">
        <w:rPr>
          <w:rFonts w:ascii="Calibri" w:eastAsia="Arial" w:hAnsi="Calibri" w:cs="Calibri"/>
          <w:sz w:val="22"/>
          <w:szCs w:val="24"/>
          <w:lang w:val="ro-RO"/>
        </w:rPr>
        <w:t xml:space="preserve">condițiile specificate la art. 4 din Regulamentul (UE) 1060/2021, </w:t>
      </w:r>
      <w:r w:rsidR="00091EAF" w:rsidRPr="00100E5C">
        <w:rPr>
          <w:rFonts w:ascii="Calibri" w:eastAsia="Arial" w:hAnsi="Calibri" w:cs="Calibri"/>
          <w:sz w:val="22"/>
          <w:szCs w:val="24"/>
          <w:lang w:val="ro-RO"/>
        </w:rPr>
        <w:t xml:space="preserve">și în conformitate </w:t>
      </w:r>
      <w:r w:rsidR="005859DD" w:rsidRPr="00100E5C">
        <w:rPr>
          <w:rFonts w:ascii="Calibri" w:eastAsia="Arial" w:hAnsi="Calibri" w:cs="Calibri"/>
          <w:sz w:val="22"/>
          <w:szCs w:val="24"/>
          <w:lang w:val="ro-RO"/>
        </w:rPr>
        <w:t>cu</w:t>
      </w:r>
      <w:r w:rsidR="005859DD"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 xml:space="preserve">Regulamentul nr. (UE) 679/2016 </w:t>
      </w:r>
      <w:r w:rsidR="00E27ECC" w:rsidRPr="00100E5C">
        <w:rPr>
          <w:rFonts w:ascii="Calibri" w:eastAsia="Arial" w:hAnsi="Calibri" w:cs="Calibri"/>
          <w:spacing w:val="-1"/>
          <w:sz w:val="22"/>
          <w:szCs w:val="24"/>
          <w:lang w:val="ro-RO"/>
        </w:rPr>
        <w:t xml:space="preserve"> și Legea nr.190/2018, cu modificările și completările ulterioare</w:t>
      </w:r>
      <w:r w:rsidR="00B876BF" w:rsidRPr="00100E5C">
        <w:rPr>
          <w:rFonts w:ascii="Calibri" w:eastAsia="Arial" w:hAnsi="Calibri" w:cs="Calibri"/>
          <w:spacing w:val="-1"/>
          <w:sz w:val="22"/>
          <w:szCs w:val="24"/>
          <w:lang w:val="ro-RO"/>
        </w:rPr>
        <w:t>.</w:t>
      </w:r>
    </w:p>
    <w:p w14:paraId="71576E97" w14:textId="1B5DD997" w:rsidR="00E50D77" w:rsidRPr="00100E5C" w:rsidRDefault="00BF4880" w:rsidP="00B73A5D">
      <w:pPr>
        <w:pStyle w:val="ListParagraph"/>
        <w:numPr>
          <w:ilvl w:val="0"/>
          <w:numId w:val="38"/>
        </w:numPr>
        <w:jc w:val="both"/>
        <w:rPr>
          <w:rFonts w:ascii="Calibri" w:eastAsia="Arial" w:hAnsi="Calibri" w:cs="Calibri"/>
          <w:sz w:val="22"/>
          <w:szCs w:val="24"/>
          <w:lang w:val="ro-RO"/>
        </w:rPr>
      </w:pPr>
      <w:r w:rsidRPr="00100E5C">
        <w:rPr>
          <w:rFonts w:ascii="Calibri" w:eastAsia="Arial" w:hAnsi="Calibri" w:cs="Calibri"/>
          <w:sz w:val="22"/>
          <w:szCs w:val="24"/>
          <w:lang w:val="ro-RO"/>
        </w:rPr>
        <w:t>Datele cu caracter personal ale grupului țintă și, după caz, ale beneficiarilor finali ai</w:t>
      </w:r>
      <w:r w:rsidR="0040297B"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proiectului</w:t>
      </w:r>
      <w:r w:rsidR="0031292F" w:rsidRPr="00100E5C">
        <w:rPr>
          <w:rFonts w:ascii="Calibri" w:eastAsia="Arial" w:hAnsi="Calibri" w:cs="Calibri"/>
          <w:sz w:val="22"/>
          <w:szCs w:val="24"/>
          <w:lang w:val="ro-RO"/>
        </w:rPr>
        <w:t>,</w:t>
      </w:r>
      <w:r w:rsidR="003970F9" w:rsidRPr="00100E5C">
        <w:rPr>
          <w:rFonts w:ascii="Calibri" w:eastAsia="Arial" w:hAnsi="Calibri" w:cs="Calibri"/>
          <w:sz w:val="22"/>
          <w:szCs w:val="24"/>
          <w:lang w:val="ro-RO"/>
        </w:rPr>
        <w:t xml:space="preserve"> ale resurselor umane din cadrul proiectului și ale subcontract</w:t>
      </w:r>
      <w:r w:rsidR="00CD6D88" w:rsidRPr="00100E5C">
        <w:rPr>
          <w:rFonts w:ascii="Calibri" w:eastAsia="Arial" w:hAnsi="Calibri" w:cs="Calibri"/>
          <w:sz w:val="22"/>
          <w:szCs w:val="24"/>
          <w:lang w:val="ro-RO"/>
        </w:rPr>
        <w:t>anților</w:t>
      </w:r>
      <w:r w:rsidR="0031292F" w:rsidRPr="00100E5C">
        <w:rPr>
          <w:rFonts w:ascii="Calibri" w:eastAsia="Arial" w:hAnsi="Calibri" w:cs="Calibri"/>
          <w:sz w:val="22"/>
          <w:szCs w:val="24"/>
          <w:lang w:val="ro-RO"/>
        </w:rPr>
        <w:t xml:space="preserve"> </w:t>
      </w:r>
      <w:r w:rsidRPr="00100E5C">
        <w:rPr>
          <w:rFonts w:ascii="Calibri" w:eastAsia="Arial" w:hAnsi="Calibri" w:cs="Calibri"/>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100E5C" w:rsidRDefault="007502C3" w:rsidP="00B73A5D">
      <w:pPr>
        <w:pStyle w:val="ListParagraph"/>
        <w:numPr>
          <w:ilvl w:val="0"/>
          <w:numId w:val="38"/>
        </w:numPr>
        <w:jc w:val="both"/>
        <w:rPr>
          <w:rFonts w:ascii="Calibri" w:eastAsia="Arial" w:hAnsi="Calibri" w:cs="Calibri"/>
          <w:sz w:val="22"/>
          <w:szCs w:val="24"/>
          <w:lang w:val="ro-RO"/>
        </w:rPr>
      </w:pPr>
      <w:r w:rsidRPr="00100E5C">
        <w:rPr>
          <w:rFonts w:ascii="Calibri" w:eastAsia="Arial" w:hAnsi="Calibri" w:cs="Calibri"/>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care fac obiectul </w:t>
      </w:r>
      <w:r w:rsidR="00141210" w:rsidRPr="00100E5C">
        <w:rPr>
          <w:rFonts w:ascii="Calibri" w:eastAsia="Arial" w:hAnsi="Calibri" w:cs="Calibri"/>
          <w:sz w:val="22"/>
          <w:szCs w:val="24"/>
          <w:lang w:val="ro-RO"/>
        </w:rPr>
        <w:t>Ordonanței</w:t>
      </w:r>
      <w:r w:rsidR="003E2CF2" w:rsidRPr="00100E5C">
        <w:rPr>
          <w:rFonts w:ascii="Calibri" w:eastAsia="Arial" w:hAnsi="Calibri" w:cs="Calibri"/>
          <w:sz w:val="22"/>
          <w:szCs w:val="24"/>
          <w:lang w:val="ro-RO"/>
        </w:rPr>
        <w:t xml:space="preserve"> de urgență a Guvernului</w:t>
      </w:r>
      <w:r w:rsidRPr="00100E5C">
        <w:rPr>
          <w:rFonts w:ascii="Calibri" w:eastAsia="Arial" w:hAnsi="Calibri" w:cs="Calibri"/>
          <w:sz w:val="22"/>
          <w:szCs w:val="24"/>
          <w:lang w:val="ro-RO"/>
        </w:rPr>
        <w:t xml:space="preserve"> nr. 23/2023.</w:t>
      </w:r>
    </w:p>
    <w:p w14:paraId="413B57B6" w14:textId="2FC60A4B" w:rsidR="004A6B88" w:rsidRPr="00100E5C" w:rsidRDefault="004A6B88" w:rsidP="0058680B">
      <w:pPr>
        <w:rPr>
          <w:rFonts w:ascii="Calibri" w:hAnsi="Calibri" w:cs="Calibri"/>
          <w:sz w:val="22"/>
          <w:szCs w:val="24"/>
          <w:lang w:val="ro-RO"/>
        </w:rPr>
      </w:pPr>
    </w:p>
    <w:p w14:paraId="5B85BC75" w14:textId="20A3B361" w:rsidR="00DC6E15" w:rsidRPr="00100E5C" w:rsidRDefault="00DC6E15" w:rsidP="0058680B">
      <w:pPr>
        <w:rPr>
          <w:rFonts w:ascii="Calibri" w:hAnsi="Calibri" w:cs="Calibri"/>
          <w:sz w:val="22"/>
          <w:szCs w:val="24"/>
          <w:lang w:val="ro-RO"/>
        </w:rPr>
      </w:pPr>
    </w:p>
    <w:p w14:paraId="5C129429" w14:textId="14D078A3" w:rsidR="00E50D77" w:rsidRPr="00100E5C" w:rsidRDefault="00CC388F" w:rsidP="00310658">
      <w:pPr>
        <w:ind w:firstLine="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00BF4880" w:rsidRPr="00100E5C">
        <w:rPr>
          <w:rFonts w:ascii="Calibri" w:eastAsia="Arial" w:hAnsi="Calibri" w:cs="Calibri"/>
          <w:sz w:val="22"/>
          <w:szCs w:val="24"/>
          <w:lang w:val="ro-RO"/>
        </w:rPr>
        <w:t>r</w:t>
      </w:r>
      <w:r w:rsidR="00BF4880" w:rsidRPr="00100E5C">
        <w:rPr>
          <w:rFonts w:ascii="Calibri" w:eastAsia="Arial" w:hAnsi="Calibri" w:cs="Calibri"/>
          <w:spacing w:val="1"/>
          <w:sz w:val="22"/>
          <w:szCs w:val="24"/>
          <w:lang w:val="ro-RO"/>
        </w:rPr>
        <w:t>ti</w:t>
      </w:r>
      <w:r w:rsidR="00BF4880" w:rsidRPr="00100E5C">
        <w:rPr>
          <w:rFonts w:ascii="Calibri" w:eastAsia="Arial" w:hAnsi="Calibri" w:cs="Calibri"/>
          <w:sz w:val="22"/>
          <w:szCs w:val="24"/>
          <w:lang w:val="ro-RO"/>
        </w:rPr>
        <w:t>co</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ul</w:t>
      </w:r>
      <w:r w:rsidR="00BF4880" w:rsidRPr="00100E5C">
        <w:rPr>
          <w:rFonts w:ascii="Calibri" w:eastAsia="Arial" w:hAnsi="Calibri" w:cs="Calibri"/>
          <w:spacing w:val="2"/>
          <w:sz w:val="22"/>
          <w:szCs w:val="24"/>
          <w:lang w:val="ro-RO"/>
        </w:rPr>
        <w:t xml:space="preserve"> </w:t>
      </w:r>
      <w:r w:rsidR="00BF4880" w:rsidRPr="00100E5C">
        <w:rPr>
          <w:rFonts w:ascii="Calibri" w:eastAsia="Arial" w:hAnsi="Calibri" w:cs="Calibri"/>
          <w:sz w:val="22"/>
          <w:szCs w:val="24"/>
          <w:lang w:val="ro-RO"/>
        </w:rPr>
        <w:t>20</w:t>
      </w:r>
      <w:r w:rsidR="00BF4880" w:rsidRPr="00100E5C">
        <w:rPr>
          <w:rFonts w:ascii="Calibri" w:eastAsia="Arial" w:hAnsi="Calibri" w:cs="Calibri"/>
          <w:spacing w:val="3"/>
          <w:sz w:val="22"/>
          <w:szCs w:val="24"/>
          <w:lang w:val="ro-RO"/>
        </w:rPr>
        <w:t xml:space="preserve"> </w:t>
      </w:r>
      <w:r w:rsidR="00BF4880" w:rsidRPr="00100E5C">
        <w:rPr>
          <w:rFonts w:ascii="Calibri" w:eastAsia="Arial" w:hAnsi="Calibri" w:cs="Calibri"/>
          <w:sz w:val="22"/>
          <w:szCs w:val="24"/>
          <w:lang w:val="ro-RO"/>
        </w:rPr>
        <w:t>–</w:t>
      </w:r>
      <w:r w:rsidR="00BF4880" w:rsidRPr="00100E5C">
        <w:rPr>
          <w:rFonts w:ascii="Calibri" w:eastAsia="Arial" w:hAnsi="Calibri" w:cs="Calibri"/>
          <w:spacing w:val="-1"/>
          <w:sz w:val="22"/>
          <w:szCs w:val="24"/>
          <w:lang w:val="ro-RO"/>
        </w:rPr>
        <w:t xml:space="preserve"> P</w:t>
      </w:r>
      <w:r w:rsidR="00BF4880" w:rsidRPr="00100E5C">
        <w:rPr>
          <w:rFonts w:ascii="Calibri" w:eastAsia="Arial" w:hAnsi="Calibri" w:cs="Calibri"/>
          <w:sz w:val="22"/>
          <w:szCs w:val="24"/>
          <w:lang w:val="ro-RO"/>
        </w:rPr>
        <w:t>ub</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pacing w:val="1"/>
          <w:sz w:val="22"/>
          <w:szCs w:val="24"/>
          <w:lang w:val="ro-RO"/>
        </w:rPr>
        <w:t>i</w:t>
      </w:r>
      <w:r w:rsidR="00BF4880" w:rsidRPr="00100E5C">
        <w:rPr>
          <w:rFonts w:ascii="Calibri" w:eastAsia="Arial" w:hAnsi="Calibri" w:cs="Calibri"/>
          <w:sz w:val="22"/>
          <w:szCs w:val="24"/>
          <w:lang w:val="ro-RO"/>
        </w:rPr>
        <w:t>car</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z w:val="22"/>
          <w:szCs w:val="24"/>
          <w:lang w:val="ro-RO"/>
        </w:rPr>
        <w:t>a</w:t>
      </w:r>
      <w:r w:rsidR="00BF4880" w:rsidRPr="00100E5C">
        <w:rPr>
          <w:rFonts w:ascii="Calibri" w:eastAsia="Arial" w:hAnsi="Calibri" w:cs="Calibri"/>
          <w:spacing w:val="1"/>
          <w:sz w:val="22"/>
          <w:szCs w:val="24"/>
          <w:lang w:val="ro-RO"/>
        </w:rPr>
        <w:t xml:space="preserve"> </w:t>
      </w:r>
      <w:r w:rsidR="00BF4880" w:rsidRPr="00100E5C">
        <w:rPr>
          <w:rFonts w:ascii="Calibri" w:eastAsia="Arial" w:hAnsi="Calibri" w:cs="Calibri"/>
          <w:sz w:val="22"/>
          <w:szCs w:val="24"/>
          <w:lang w:val="ro-RO"/>
        </w:rPr>
        <w:t>da</w:t>
      </w:r>
      <w:r w:rsidR="00BF4880" w:rsidRPr="00100E5C">
        <w:rPr>
          <w:rFonts w:ascii="Calibri" w:eastAsia="Arial" w:hAnsi="Calibri" w:cs="Calibri"/>
          <w:spacing w:val="1"/>
          <w:sz w:val="22"/>
          <w:szCs w:val="24"/>
          <w:lang w:val="ro-RO"/>
        </w:rPr>
        <w:t>t</w:t>
      </w:r>
      <w:r w:rsidR="00BF4880" w:rsidRPr="00100E5C">
        <w:rPr>
          <w:rFonts w:ascii="Calibri" w:eastAsia="Arial" w:hAnsi="Calibri" w:cs="Calibri"/>
          <w:spacing w:val="-3"/>
          <w:sz w:val="22"/>
          <w:szCs w:val="24"/>
          <w:lang w:val="ro-RO"/>
        </w:rPr>
        <w:t>e</w:t>
      </w:r>
      <w:r w:rsidR="00BF4880" w:rsidRPr="00100E5C">
        <w:rPr>
          <w:rFonts w:ascii="Calibri" w:eastAsia="Arial" w:hAnsi="Calibri" w:cs="Calibri"/>
          <w:spacing w:val="1"/>
          <w:sz w:val="22"/>
          <w:szCs w:val="24"/>
          <w:lang w:val="ro-RO"/>
        </w:rPr>
        <w:t>l</w:t>
      </w:r>
      <w:r w:rsidR="00BF4880" w:rsidRPr="00100E5C">
        <w:rPr>
          <w:rFonts w:ascii="Calibri" w:eastAsia="Arial" w:hAnsi="Calibri" w:cs="Calibri"/>
          <w:sz w:val="22"/>
          <w:szCs w:val="24"/>
          <w:lang w:val="ro-RO"/>
        </w:rPr>
        <w:t>or</w:t>
      </w:r>
    </w:p>
    <w:p w14:paraId="1CB0B758" w14:textId="77777777" w:rsidR="00467F70" w:rsidRPr="00100E5C" w:rsidRDefault="00467F70" w:rsidP="00310658">
      <w:pPr>
        <w:ind w:firstLine="720"/>
        <w:rPr>
          <w:rFonts w:ascii="Calibri" w:eastAsia="Arial" w:hAnsi="Calibri" w:cs="Calibri"/>
          <w:sz w:val="22"/>
          <w:szCs w:val="24"/>
          <w:lang w:val="ro-RO"/>
        </w:rPr>
      </w:pPr>
    </w:p>
    <w:p w14:paraId="57055DA3" w14:textId="389523E1" w:rsidR="00D95DCE" w:rsidRPr="00100E5C" w:rsidRDefault="00D95DCE" w:rsidP="00B876BF">
      <w:pPr>
        <w:ind w:left="709"/>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În situația în care informațiile de la art.</w:t>
      </w:r>
      <w:r w:rsidR="000508A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17 alin</w:t>
      </w:r>
      <w:r w:rsidR="000508A8" w:rsidRPr="00100E5C">
        <w:rPr>
          <w:rFonts w:ascii="Calibri" w:eastAsia="Arial" w:hAnsi="Calibri" w:cs="Calibri"/>
          <w:spacing w:val="-1"/>
          <w:sz w:val="22"/>
          <w:szCs w:val="24"/>
          <w:lang w:val="ro-RO"/>
        </w:rPr>
        <w:t xml:space="preserve"> </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2</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reprezintă informații cu caracter personal</w:t>
      </w:r>
      <w:r w:rsidR="001F539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19 alin</w:t>
      </w:r>
      <w:r w:rsidR="00CC543C" w:rsidRPr="00100E5C">
        <w:rPr>
          <w:rFonts w:ascii="Calibri" w:eastAsia="Arial" w:hAnsi="Calibri" w:cs="Calibri"/>
          <w:spacing w:val="-1"/>
          <w:sz w:val="22"/>
          <w:szCs w:val="24"/>
          <w:lang w:val="ro-RO"/>
        </w:rPr>
        <w:t>.</w:t>
      </w:r>
      <w:r w:rsidR="001F539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2</w:t>
      </w:r>
      <w:r w:rsidR="001F539B" w:rsidRPr="00100E5C">
        <w:rPr>
          <w:rFonts w:ascii="Calibri" w:eastAsia="Arial" w:hAnsi="Calibri" w:cs="Calibri"/>
          <w:spacing w:val="-1"/>
          <w:sz w:val="22"/>
          <w:szCs w:val="24"/>
          <w:lang w:val="ro-RO"/>
        </w:rPr>
        <w:t>)</w:t>
      </w:r>
      <w:r w:rsidR="000F2211" w:rsidRPr="00100E5C">
        <w:rPr>
          <w:rFonts w:ascii="Calibri" w:eastAsia="Arial" w:hAnsi="Calibri" w:cs="Calibri"/>
          <w:spacing w:val="-1"/>
          <w:sz w:val="22"/>
          <w:szCs w:val="24"/>
          <w:lang w:val="ro-RO"/>
        </w:rPr>
        <w:t xml:space="preserve"> și </w:t>
      </w:r>
      <w:r w:rsidR="00CC543C" w:rsidRPr="00100E5C">
        <w:rPr>
          <w:rFonts w:ascii="Calibri" w:eastAsia="Arial" w:hAnsi="Calibri" w:cs="Calibri"/>
          <w:spacing w:val="-1"/>
          <w:sz w:val="22"/>
          <w:szCs w:val="24"/>
          <w:lang w:val="ro-RO"/>
        </w:rPr>
        <w:t>(3)</w:t>
      </w:r>
      <w:r w:rsidR="000A4B96" w:rsidRPr="00100E5C">
        <w:rPr>
          <w:rFonts w:ascii="Calibri" w:eastAsia="Arial" w:hAnsi="Calibri" w:cs="Calibri"/>
          <w:spacing w:val="-1"/>
          <w:sz w:val="22"/>
          <w:szCs w:val="24"/>
          <w:lang w:val="ro-RO"/>
        </w:rPr>
        <w:t xml:space="preserve"> din prezentul contract de finanțare</w:t>
      </w:r>
      <w:r w:rsidRPr="00100E5C">
        <w:rPr>
          <w:rFonts w:ascii="Calibri" w:eastAsia="Arial" w:hAnsi="Calibri" w:cs="Calibri"/>
          <w:spacing w:val="-1"/>
          <w:sz w:val="22"/>
          <w:szCs w:val="24"/>
          <w:lang w:val="ro-RO"/>
        </w:rPr>
        <w:t>.</w:t>
      </w:r>
    </w:p>
    <w:p w14:paraId="4AC14DC4" w14:textId="77777777" w:rsidR="008F731C" w:rsidRPr="00100E5C" w:rsidRDefault="008F731C" w:rsidP="002B1851">
      <w:pPr>
        <w:ind w:left="118"/>
        <w:jc w:val="both"/>
        <w:rPr>
          <w:rFonts w:ascii="Calibri" w:eastAsia="Arial" w:hAnsi="Calibri" w:cs="Calibri"/>
          <w:spacing w:val="-1"/>
          <w:sz w:val="22"/>
          <w:szCs w:val="24"/>
          <w:lang w:val="ro-RO"/>
        </w:rPr>
      </w:pPr>
    </w:p>
    <w:p w14:paraId="7036E560" w14:textId="4276724D" w:rsidR="00E50D77" w:rsidRPr="00100E5C" w:rsidRDefault="00BF4880" w:rsidP="00310658">
      <w:pPr>
        <w:ind w:firstLine="720"/>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Articolul 21 – </w:t>
      </w:r>
      <w:r w:rsidR="00744D8B" w:rsidRPr="00100E5C">
        <w:rPr>
          <w:rFonts w:ascii="Calibri" w:eastAsia="Arial" w:hAnsi="Calibri" w:cs="Calibri"/>
          <w:spacing w:val="-1"/>
          <w:sz w:val="22"/>
          <w:szCs w:val="24"/>
          <w:lang w:val="ro-RO"/>
        </w:rPr>
        <w:t>Comunicarea</w:t>
      </w:r>
    </w:p>
    <w:p w14:paraId="550BCAD0" w14:textId="77777777" w:rsidR="00467F70" w:rsidRPr="00100E5C" w:rsidRDefault="00467F70" w:rsidP="00310658">
      <w:pPr>
        <w:ind w:firstLine="720"/>
        <w:jc w:val="both"/>
        <w:rPr>
          <w:rFonts w:ascii="Calibri" w:eastAsia="Arial" w:hAnsi="Calibri" w:cs="Calibri"/>
          <w:spacing w:val="-1"/>
          <w:sz w:val="22"/>
          <w:szCs w:val="24"/>
          <w:lang w:val="ro-RO"/>
        </w:rPr>
      </w:pPr>
    </w:p>
    <w:p w14:paraId="0FE40079" w14:textId="5D541425" w:rsidR="003C6096" w:rsidRPr="00100E5C" w:rsidRDefault="00BF4880" w:rsidP="00B73A5D">
      <w:pPr>
        <w:pStyle w:val="ListParagraph"/>
        <w:numPr>
          <w:ilvl w:val="3"/>
          <w:numId w:val="39"/>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Întreaga </w:t>
      </w:r>
      <w:r w:rsidR="002C65A5" w:rsidRPr="00100E5C">
        <w:rPr>
          <w:rFonts w:ascii="Calibri" w:eastAsia="Arial" w:hAnsi="Calibri" w:cs="Calibri"/>
          <w:spacing w:val="-1"/>
          <w:sz w:val="22"/>
          <w:szCs w:val="24"/>
          <w:lang w:val="ro-RO"/>
        </w:rPr>
        <w:t>comunicare dintre AM/OI și Beneficiar</w:t>
      </w:r>
      <w:r w:rsidRPr="00100E5C">
        <w:rPr>
          <w:rFonts w:ascii="Calibri" w:eastAsia="Arial" w:hAnsi="Calibri" w:cs="Calibri"/>
          <w:spacing w:val="-1"/>
          <w:sz w:val="22"/>
          <w:szCs w:val="24"/>
          <w:lang w:val="ro-RO"/>
        </w:rPr>
        <w:t xml:space="preserve"> legată de prezentul </w:t>
      </w:r>
      <w:r w:rsidR="00FB089E"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FB089E"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w:t>
      </w:r>
      <w:r w:rsidR="009E338B"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se va face</w:t>
      </w:r>
      <w:r w:rsidR="009E338B" w:rsidRPr="00100E5C">
        <w:rPr>
          <w:rFonts w:ascii="Calibri" w:eastAsia="Arial" w:hAnsi="Calibri" w:cs="Calibri"/>
          <w:spacing w:val="-1"/>
          <w:sz w:val="22"/>
          <w:szCs w:val="24"/>
          <w:lang w:val="ro-RO"/>
        </w:rPr>
        <w:t xml:space="preserve">, în </w:t>
      </w:r>
      <w:r w:rsidR="00141210" w:rsidRPr="00100E5C">
        <w:rPr>
          <w:rFonts w:ascii="Calibri" w:eastAsia="Arial" w:hAnsi="Calibri" w:cs="Calibri"/>
          <w:spacing w:val="-1"/>
          <w:sz w:val="22"/>
          <w:szCs w:val="24"/>
          <w:lang w:val="ro-RO"/>
        </w:rPr>
        <w:t>scris, exclusiv</w:t>
      </w:r>
      <w:r w:rsidRPr="00100E5C">
        <w:rPr>
          <w:rFonts w:ascii="Calibri" w:eastAsia="Arial" w:hAnsi="Calibri" w:cs="Calibri"/>
          <w:spacing w:val="-1"/>
          <w:sz w:val="22"/>
          <w:szCs w:val="24"/>
          <w:lang w:val="ro-RO"/>
        </w:rPr>
        <w:t xml:space="preserve"> prin MySMIS20</w:t>
      </w:r>
      <w:r w:rsidR="001F539B" w:rsidRPr="00100E5C">
        <w:rPr>
          <w:rFonts w:ascii="Calibri" w:eastAsia="Arial" w:hAnsi="Calibri" w:cs="Calibri"/>
          <w:spacing w:val="-1"/>
          <w:sz w:val="22"/>
          <w:szCs w:val="24"/>
          <w:lang w:val="ro-RO"/>
        </w:rPr>
        <w:t>21</w:t>
      </w:r>
      <w:r w:rsidR="003C6096"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p>
    <w:p w14:paraId="6C89AFC4" w14:textId="4A56EF7E" w:rsidR="0082172B" w:rsidRPr="00100E5C" w:rsidRDefault="005E041C" w:rsidP="00B73A5D">
      <w:pPr>
        <w:pStyle w:val="ListParagraph"/>
        <w:numPr>
          <w:ilvl w:val="3"/>
          <w:numId w:val="39"/>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100E5C">
        <w:rPr>
          <w:rFonts w:ascii="Calibri" w:eastAsia="Arial" w:hAnsi="Calibri" w:cs="Calibri"/>
          <w:spacing w:val="-1"/>
          <w:sz w:val="22"/>
          <w:szCs w:val="24"/>
          <w:lang w:val="ro-RO"/>
        </w:rPr>
        <w:t>, schimbul de informații între AM/OI și Beneficiar poate avea loc prin e</w:t>
      </w:r>
      <w:r w:rsidR="00FB089E" w:rsidRPr="00100E5C">
        <w:rPr>
          <w:rFonts w:ascii="Calibri" w:eastAsia="Arial" w:hAnsi="Calibri" w:cs="Calibri"/>
          <w:spacing w:val="-1"/>
          <w:sz w:val="22"/>
          <w:szCs w:val="24"/>
          <w:lang w:val="ro-RO"/>
        </w:rPr>
        <w:t>-</w:t>
      </w:r>
      <w:r w:rsidR="0082172B" w:rsidRPr="00100E5C">
        <w:rPr>
          <w:rFonts w:ascii="Calibri" w:eastAsia="Arial" w:hAnsi="Calibri" w:cs="Calibri"/>
          <w:spacing w:val="-1"/>
          <w:sz w:val="22"/>
          <w:szCs w:val="24"/>
          <w:lang w:val="ro-RO"/>
        </w:rPr>
        <w:t xml:space="preserve">mail și/sau pe suport de hârtie, la următoarele adrese: </w:t>
      </w:r>
    </w:p>
    <w:p w14:paraId="24B4381C" w14:textId="3B626BA9" w:rsidR="009E338B" w:rsidRPr="00100E5C" w:rsidRDefault="00B876BF" w:rsidP="00B6450E">
      <w:pPr>
        <w:pStyle w:val="ListParagraph"/>
        <w:numPr>
          <w:ilvl w:val="4"/>
          <w:numId w:val="4"/>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007A620B" w:rsidRPr="00100E5C">
        <w:rPr>
          <w:rFonts w:ascii="Calibri" w:eastAsia="Arial" w:hAnsi="Calibri" w:cs="Calibri"/>
          <w:sz w:val="22"/>
          <w:szCs w:val="24"/>
          <w:lang w:val="ro-RO"/>
        </w:rPr>
        <w:t>en</w:t>
      </w:r>
      <w:r w:rsidR="007A620B" w:rsidRPr="00100E5C">
        <w:rPr>
          <w:rFonts w:ascii="Calibri" w:eastAsia="Arial" w:hAnsi="Calibri" w:cs="Calibri"/>
          <w:spacing w:val="1"/>
          <w:sz w:val="22"/>
          <w:szCs w:val="24"/>
          <w:lang w:val="ro-RO"/>
        </w:rPr>
        <w:t>tr</w:t>
      </w:r>
      <w:r w:rsidR="007A620B" w:rsidRPr="00100E5C">
        <w:rPr>
          <w:rFonts w:ascii="Calibri" w:eastAsia="Arial" w:hAnsi="Calibri" w:cs="Calibri"/>
          <w:sz w:val="22"/>
          <w:szCs w:val="24"/>
          <w:lang w:val="ro-RO"/>
        </w:rPr>
        <w:t xml:space="preserve">u </w:t>
      </w:r>
      <w:r w:rsidR="007A620B" w:rsidRPr="00100E5C">
        <w:rPr>
          <w:rFonts w:ascii="Calibri" w:eastAsia="Arial" w:hAnsi="Calibri" w:cs="Calibri"/>
          <w:spacing w:val="-1"/>
          <w:sz w:val="22"/>
          <w:szCs w:val="24"/>
          <w:lang w:val="ro-RO"/>
        </w:rPr>
        <w:t>B</w:t>
      </w:r>
      <w:r w:rsidR="007A620B" w:rsidRPr="00100E5C">
        <w:rPr>
          <w:rFonts w:ascii="Calibri" w:eastAsia="Arial" w:hAnsi="Calibri" w:cs="Calibri"/>
          <w:sz w:val="22"/>
          <w:szCs w:val="24"/>
          <w:lang w:val="ro-RO"/>
        </w:rPr>
        <w:t>en</w:t>
      </w:r>
      <w:r w:rsidR="007A620B" w:rsidRPr="00100E5C">
        <w:rPr>
          <w:rFonts w:ascii="Calibri" w:eastAsia="Arial" w:hAnsi="Calibri" w:cs="Calibri"/>
          <w:spacing w:val="-3"/>
          <w:sz w:val="22"/>
          <w:szCs w:val="24"/>
          <w:lang w:val="ro-RO"/>
        </w:rPr>
        <w:t>e</w:t>
      </w:r>
      <w:r w:rsidR="007A620B" w:rsidRPr="00100E5C">
        <w:rPr>
          <w:rFonts w:ascii="Calibri" w:eastAsia="Arial" w:hAnsi="Calibri" w:cs="Calibri"/>
          <w:spacing w:val="3"/>
          <w:sz w:val="22"/>
          <w:szCs w:val="24"/>
          <w:lang w:val="ro-RO"/>
        </w:rPr>
        <w:t>f</w:t>
      </w:r>
      <w:r w:rsidR="007A620B" w:rsidRPr="00100E5C">
        <w:rPr>
          <w:rFonts w:ascii="Calibri" w:eastAsia="Arial" w:hAnsi="Calibri" w:cs="Calibri"/>
          <w:spacing w:val="-3"/>
          <w:sz w:val="22"/>
          <w:szCs w:val="24"/>
          <w:lang w:val="ro-RO"/>
        </w:rPr>
        <w:t>i</w:t>
      </w:r>
      <w:r w:rsidR="007A620B" w:rsidRPr="00100E5C">
        <w:rPr>
          <w:rFonts w:ascii="Calibri" w:eastAsia="Arial" w:hAnsi="Calibri" w:cs="Calibri"/>
          <w:sz w:val="22"/>
          <w:szCs w:val="24"/>
          <w:lang w:val="ro-RO"/>
        </w:rPr>
        <w:t>c</w:t>
      </w:r>
      <w:r w:rsidR="007A620B" w:rsidRPr="00100E5C">
        <w:rPr>
          <w:rFonts w:ascii="Calibri" w:eastAsia="Arial" w:hAnsi="Calibri" w:cs="Calibri"/>
          <w:spacing w:val="-1"/>
          <w:sz w:val="22"/>
          <w:szCs w:val="24"/>
          <w:lang w:val="ro-RO"/>
        </w:rPr>
        <w:t>i</w:t>
      </w:r>
      <w:r w:rsidR="007A620B" w:rsidRPr="00100E5C">
        <w:rPr>
          <w:rFonts w:ascii="Calibri" w:eastAsia="Arial" w:hAnsi="Calibri" w:cs="Calibri"/>
          <w:sz w:val="22"/>
          <w:szCs w:val="24"/>
          <w:lang w:val="ro-RO"/>
        </w:rPr>
        <w:t>a</w:t>
      </w:r>
      <w:r w:rsidR="007A620B" w:rsidRPr="00100E5C">
        <w:rPr>
          <w:rFonts w:ascii="Calibri" w:eastAsia="Arial" w:hAnsi="Calibri" w:cs="Calibri"/>
          <w:spacing w:val="1"/>
          <w:sz w:val="22"/>
          <w:szCs w:val="24"/>
          <w:lang w:val="ro-RO"/>
        </w:rPr>
        <w:t>r</w:t>
      </w:r>
      <w:r w:rsidR="007A620B" w:rsidRPr="00100E5C">
        <w:rPr>
          <w:rFonts w:ascii="Calibri" w:eastAsia="Arial" w:hAnsi="Calibri" w:cs="Calibri"/>
          <w:spacing w:val="-1"/>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 xml:space="preserve">. </w:t>
      </w:r>
      <w:r w:rsidR="009E338B" w:rsidRPr="00100E5C">
        <w:rPr>
          <w:rFonts w:ascii="Calibri" w:eastAsia="Arial" w:hAnsi="Calibri" w:cs="Calibri"/>
          <w:sz w:val="22"/>
          <w:szCs w:val="24"/>
          <w:lang w:val="ro-RO"/>
        </w:rPr>
        <w:t>(</w:t>
      </w:r>
      <w:r w:rsidR="009E338B" w:rsidRPr="00100E5C">
        <w:rPr>
          <w:rFonts w:ascii="Calibri" w:hAnsi="Calibri" w:cs="Calibri"/>
          <w:sz w:val="22"/>
          <w:szCs w:val="24"/>
          <w:lang w:val="ro-RO"/>
        </w:rPr>
        <w:t>inclusiv adresă poștală, adresă e-mail);</w:t>
      </w:r>
    </w:p>
    <w:p w14:paraId="1CB0F1DA" w14:textId="3D8E9202" w:rsidR="009E338B" w:rsidRPr="00100E5C" w:rsidRDefault="00B876BF" w:rsidP="00B6450E">
      <w:pPr>
        <w:pStyle w:val="ListParagraph"/>
        <w:numPr>
          <w:ilvl w:val="4"/>
          <w:numId w:val="4"/>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p</w:t>
      </w:r>
      <w:r w:rsidR="007A620B" w:rsidRPr="00100E5C">
        <w:rPr>
          <w:rFonts w:ascii="Calibri" w:eastAsia="Arial" w:hAnsi="Calibri" w:cs="Calibri"/>
          <w:sz w:val="22"/>
          <w:szCs w:val="24"/>
          <w:lang w:val="ro-RO"/>
        </w:rPr>
        <w:t>en</w:t>
      </w:r>
      <w:r w:rsidR="007A620B" w:rsidRPr="00100E5C">
        <w:rPr>
          <w:rFonts w:ascii="Calibri" w:eastAsia="Arial" w:hAnsi="Calibri" w:cs="Calibri"/>
          <w:spacing w:val="1"/>
          <w:sz w:val="22"/>
          <w:szCs w:val="24"/>
          <w:lang w:val="ro-RO"/>
        </w:rPr>
        <w:t>tr</w:t>
      </w:r>
      <w:r w:rsidR="007A620B" w:rsidRPr="00100E5C">
        <w:rPr>
          <w:rFonts w:ascii="Calibri" w:eastAsia="Arial" w:hAnsi="Calibri" w:cs="Calibri"/>
          <w:sz w:val="22"/>
          <w:szCs w:val="24"/>
          <w:lang w:val="ro-RO"/>
        </w:rPr>
        <w:t xml:space="preserve">u </w:t>
      </w:r>
      <w:r w:rsidR="007A620B" w:rsidRPr="00100E5C">
        <w:rPr>
          <w:rFonts w:ascii="Calibri" w:eastAsia="Arial" w:hAnsi="Calibri" w:cs="Calibri"/>
          <w:spacing w:val="-1"/>
          <w:sz w:val="22"/>
          <w:szCs w:val="24"/>
          <w:lang w:val="ro-RO"/>
        </w:rPr>
        <w:t>A</w:t>
      </w:r>
      <w:r w:rsidR="007A620B" w:rsidRPr="00100E5C">
        <w:rPr>
          <w:rFonts w:ascii="Calibri" w:eastAsia="Arial" w:hAnsi="Calibri" w:cs="Calibri"/>
          <w:spacing w:val="-4"/>
          <w:sz w:val="22"/>
          <w:szCs w:val="24"/>
          <w:lang w:val="ro-RO"/>
        </w:rPr>
        <w:t>M</w:t>
      </w:r>
      <w:r w:rsidR="0082172B" w:rsidRPr="00100E5C">
        <w:rPr>
          <w:rFonts w:ascii="Calibri" w:eastAsia="Arial" w:hAnsi="Calibri" w:cs="Calibri"/>
          <w:spacing w:val="-4"/>
          <w:sz w:val="22"/>
          <w:szCs w:val="24"/>
          <w:lang w:val="ro-RO"/>
        </w:rPr>
        <w:t>/OI</w:t>
      </w:r>
      <w:r w:rsidR="007A620B" w:rsidRPr="00100E5C">
        <w:rPr>
          <w:rFonts w:ascii="Calibri" w:eastAsia="Arial" w:hAnsi="Calibri" w:cs="Calibri"/>
          <w:spacing w:val="-1"/>
          <w:sz w:val="22"/>
          <w:szCs w:val="24"/>
          <w:lang w:val="ro-RO"/>
        </w:rPr>
        <w:t>:</w:t>
      </w:r>
      <w:r w:rsidR="007A620B" w:rsidRPr="00100E5C">
        <w:rPr>
          <w:rFonts w:ascii="Calibri" w:eastAsia="Arial" w:hAnsi="Calibri" w:cs="Calibri"/>
          <w:sz w:val="22"/>
          <w:szCs w:val="24"/>
          <w:lang w:val="ro-RO"/>
        </w:rPr>
        <w:t>……</w:t>
      </w:r>
      <w:r w:rsidR="007A620B" w:rsidRPr="00100E5C">
        <w:rPr>
          <w:rFonts w:ascii="Calibri" w:eastAsia="Arial" w:hAnsi="Calibri" w:cs="Calibri"/>
          <w:spacing w:val="-2"/>
          <w:sz w:val="22"/>
          <w:szCs w:val="24"/>
          <w:lang w:val="ro-RO"/>
        </w:rPr>
        <w:t>……</w:t>
      </w:r>
      <w:r w:rsidR="007A620B" w:rsidRPr="00100E5C">
        <w:rPr>
          <w:rFonts w:ascii="Calibri" w:eastAsia="Arial" w:hAnsi="Calibri" w:cs="Calibri"/>
          <w:sz w:val="22"/>
          <w:szCs w:val="24"/>
          <w:lang w:val="ro-RO"/>
        </w:rPr>
        <w:t>…………</w:t>
      </w:r>
      <w:r w:rsidR="00B16EC4" w:rsidRPr="00100E5C">
        <w:rPr>
          <w:rFonts w:ascii="Calibri" w:hAnsi="Calibri" w:cs="Calibri"/>
          <w:sz w:val="22"/>
          <w:szCs w:val="24"/>
          <w:lang w:val="ro-RO"/>
        </w:rPr>
        <w:t xml:space="preserve"> </w:t>
      </w:r>
      <w:r w:rsidR="009E338B" w:rsidRPr="00100E5C">
        <w:rPr>
          <w:rFonts w:ascii="Calibri" w:hAnsi="Calibri" w:cs="Calibri"/>
          <w:sz w:val="22"/>
          <w:szCs w:val="24"/>
          <w:lang w:val="ro-RO"/>
        </w:rPr>
        <w:t>(</w:t>
      </w:r>
      <w:r w:rsidR="00141210" w:rsidRPr="00100E5C">
        <w:rPr>
          <w:rFonts w:ascii="Calibri" w:hAnsi="Calibri" w:cs="Calibri"/>
          <w:sz w:val="22"/>
          <w:szCs w:val="24"/>
          <w:lang w:val="ro-RO"/>
        </w:rPr>
        <w:t>inclusiv</w:t>
      </w:r>
      <w:r w:rsidR="009E338B" w:rsidRPr="00100E5C">
        <w:rPr>
          <w:rFonts w:ascii="Calibri" w:hAnsi="Calibri" w:cs="Calibri"/>
          <w:sz w:val="22"/>
          <w:szCs w:val="24"/>
          <w:lang w:val="ro-RO"/>
        </w:rPr>
        <w:t xml:space="preserve"> adresă poștală, adresă e-mail);</w:t>
      </w:r>
    </w:p>
    <w:p w14:paraId="452DEA29" w14:textId="05AA8008" w:rsidR="00E50D77" w:rsidRPr="00100E5C" w:rsidRDefault="00BF4880" w:rsidP="00B73A5D">
      <w:pPr>
        <w:pStyle w:val="ListParagraph"/>
        <w:numPr>
          <w:ilvl w:val="3"/>
          <w:numId w:val="39"/>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AM/OI poate comunica precizări referitoare la modele și formate de formulare</w:t>
      </w:r>
      <w:r w:rsidR="001F539B" w:rsidRPr="00100E5C">
        <w:rPr>
          <w:rFonts w:ascii="Calibri" w:eastAsia="Arial" w:hAnsi="Calibri" w:cs="Calibri"/>
          <w:spacing w:val="-1"/>
          <w:sz w:val="22"/>
          <w:szCs w:val="24"/>
          <w:lang w:val="ro-RO"/>
        </w:rPr>
        <w:t xml:space="preserve"> care pot fi utilizate</w:t>
      </w:r>
      <w:r w:rsidRPr="00100E5C">
        <w:rPr>
          <w:rFonts w:ascii="Calibri" w:eastAsia="Arial" w:hAnsi="Calibri" w:cs="Calibri"/>
          <w:spacing w:val="-1"/>
          <w:sz w:val="22"/>
          <w:szCs w:val="24"/>
          <w:lang w:val="ro-RO"/>
        </w:rPr>
        <w:t xml:space="preserve"> pentru aplicarea prevederilor prezentului </w:t>
      </w:r>
      <w:r w:rsidR="00FB089E"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B16EC4" w:rsidRPr="00100E5C">
        <w:rPr>
          <w:rFonts w:ascii="Calibri" w:eastAsia="Arial" w:hAnsi="Calibri" w:cs="Calibri"/>
          <w:spacing w:val="-1"/>
          <w:sz w:val="22"/>
          <w:szCs w:val="24"/>
          <w:lang w:val="ro-RO"/>
        </w:rPr>
        <w:t>finanțare</w:t>
      </w:r>
      <w:r w:rsidRPr="00100E5C">
        <w:rPr>
          <w:rFonts w:ascii="Calibri" w:eastAsia="Arial" w:hAnsi="Calibri" w:cs="Calibri"/>
          <w:spacing w:val="-1"/>
          <w:sz w:val="22"/>
          <w:szCs w:val="24"/>
          <w:lang w:val="ro-RO"/>
        </w:rPr>
        <w:t>.</w:t>
      </w:r>
    </w:p>
    <w:p w14:paraId="4A8169E1" w14:textId="62698A4C" w:rsidR="00467F70" w:rsidRPr="00100E5C" w:rsidRDefault="00467F70" w:rsidP="00CC388F">
      <w:pPr>
        <w:rPr>
          <w:rFonts w:ascii="Calibri" w:hAnsi="Calibri" w:cs="Calibri"/>
          <w:sz w:val="22"/>
          <w:szCs w:val="24"/>
          <w:lang w:val="ro-RO"/>
        </w:rPr>
      </w:pPr>
    </w:p>
    <w:p w14:paraId="0E24EE65" w14:textId="32459EF2" w:rsidR="00E50D77" w:rsidRPr="00100E5C" w:rsidRDefault="00BF4880" w:rsidP="00BB3782">
      <w:pPr>
        <w:ind w:left="720"/>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2</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Legea</w:t>
      </w:r>
      <w:r w:rsidRPr="00100E5C">
        <w:rPr>
          <w:rFonts w:ascii="Calibri" w:eastAsia="Arial" w:hAnsi="Calibri" w:cs="Calibri"/>
          <w:spacing w:val="-2"/>
          <w:sz w:val="22"/>
          <w:szCs w:val="24"/>
          <w:lang w:val="ro-RO"/>
        </w:rPr>
        <w:t xml:space="preserve"> </w:t>
      </w:r>
      <w:r w:rsidRPr="00100E5C">
        <w:rPr>
          <w:rFonts w:ascii="Calibri" w:eastAsia="Arial" w:hAnsi="Calibri" w:cs="Calibri"/>
          <w:sz w:val="22"/>
          <w:szCs w:val="24"/>
          <w:lang w:val="ro-RO"/>
        </w:rPr>
        <w:t>ap</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cab</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ă</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ş</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mba</w:t>
      </w:r>
      <w:r w:rsidRPr="00100E5C">
        <w:rPr>
          <w:rFonts w:ascii="Calibri" w:eastAsia="Arial" w:hAnsi="Calibri" w:cs="Calibri"/>
          <w:spacing w:val="1"/>
          <w:sz w:val="22"/>
          <w:szCs w:val="24"/>
          <w:lang w:val="ro-RO"/>
        </w:rPr>
        <w:t xml:space="preserve"> </w:t>
      </w:r>
      <w:r w:rsidRPr="00100E5C">
        <w:rPr>
          <w:rFonts w:ascii="Calibri" w:eastAsia="Arial" w:hAnsi="Calibri" w:cs="Calibri"/>
          <w:spacing w:val="-3"/>
          <w:sz w:val="22"/>
          <w:szCs w:val="24"/>
          <w:lang w:val="ro-RO"/>
        </w:rPr>
        <w:t>u</w:t>
      </w:r>
      <w:r w:rsidRPr="00100E5C">
        <w:rPr>
          <w:rFonts w:ascii="Calibri" w:eastAsia="Arial" w:hAnsi="Calibri" w:cs="Calibri"/>
          <w:spacing w:val="1"/>
          <w:sz w:val="22"/>
          <w:szCs w:val="24"/>
          <w:lang w:val="ro-RO"/>
        </w:rPr>
        <w:t>t</w:t>
      </w:r>
      <w:r w:rsidRPr="00100E5C">
        <w:rPr>
          <w:rFonts w:ascii="Calibri" w:eastAsia="Arial" w:hAnsi="Calibri" w:cs="Calibri"/>
          <w:spacing w:val="-1"/>
          <w:sz w:val="22"/>
          <w:szCs w:val="24"/>
          <w:lang w:val="ro-RO"/>
        </w:rPr>
        <w:t>i</w:t>
      </w:r>
      <w:r w:rsidRPr="00100E5C">
        <w:rPr>
          <w:rFonts w:ascii="Calibri" w:eastAsia="Arial" w:hAnsi="Calibri" w:cs="Calibri"/>
          <w:spacing w:val="1"/>
          <w:sz w:val="22"/>
          <w:szCs w:val="24"/>
          <w:lang w:val="ro-RO"/>
        </w:rPr>
        <w:t>l</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za</w:t>
      </w:r>
      <w:r w:rsidRPr="00100E5C">
        <w:rPr>
          <w:rFonts w:ascii="Calibri" w:eastAsia="Arial" w:hAnsi="Calibri" w:cs="Calibri"/>
          <w:spacing w:val="1"/>
          <w:sz w:val="22"/>
          <w:szCs w:val="24"/>
          <w:lang w:val="ro-RO"/>
        </w:rPr>
        <w:t>t</w:t>
      </w:r>
      <w:r w:rsidRPr="00100E5C">
        <w:rPr>
          <w:rFonts w:ascii="Calibri" w:eastAsia="Arial" w:hAnsi="Calibri" w:cs="Calibri"/>
          <w:sz w:val="22"/>
          <w:szCs w:val="24"/>
          <w:lang w:val="ro-RO"/>
        </w:rPr>
        <w:t>ă</w:t>
      </w:r>
    </w:p>
    <w:p w14:paraId="33EF6FC0" w14:textId="77777777" w:rsidR="00600555" w:rsidRPr="00100E5C" w:rsidRDefault="00600555" w:rsidP="00BB3782">
      <w:pPr>
        <w:ind w:left="720"/>
        <w:rPr>
          <w:rFonts w:ascii="Calibri" w:eastAsia="Arial" w:hAnsi="Calibri" w:cs="Calibri"/>
          <w:sz w:val="22"/>
          <w:szCs w:val="24"/>
          <w:lang w:val="ro-RO"/>
        </w:rPr>
      </w:pPr>
    </w:p>
    <w:p w14:paraId="3A62B452" w14:textId="43B92E3A" w:rsidR="00E50D77" w:rsidRPr="00100E5C" w:rsidRDefault="00BF4880" w:rsidP="00B73A5D">
      <w:pPr>
        <w:pStyle w:val="ListParagraph"/>
        <w:numPr>
          <w:ilvl w:val="0"/>
          <w:numId w:val="40"/>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Legea care guvernează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w:t>
      </w:r>
      <w:r w:rsidR="00ED6297" w:rsidRPr="00100E5C">
        <w:rPr>
          <w:rFonts w:ascii="Calibri" w:eastAsia="Arial" w:hAnsi="Calibri" w:cs="Calibri"/>
          <w:spacing w:val="1"/>
          <w:sz w:val="22"/>
          <w:szCs w:val="24"/>
          <w:lang w:val="ro-RO"/>
        </w:rPr>
        <w:t>ul</w:t>
      </w:r>
      <w:r w:rsidRPr="00100E5C">
        <w:rPr>
          <w:rFonts w:ascii="Calibri" w:eastAsia="Arial" w:hAnsi="Calibri" w:cs="Calibri"/>
          <w:spacing w:val="1"/>
          <w:sz w:val="22"/>
          <w:szCs w:val="24"/>
          <w:lang w:val="ro-RO"/>
        </w:rPr>
        <w:t xml:space="preserve"> de </w:t>
      </w:r>
      <w:r w:rsidR="00ED6297"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 şi în conformitate cu care este</w:t>
      </w:r>
      <w:r w:rsidR="004A6B8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interpretat este legea română</w:t>
      </w:r>
      <w:r w:rsidR="00395A77" w:rsidRPr="00100E5C">
        <w:rPr>
          <w:rFonts w:ascii="Calibri" w:eastAsia="Arial" w:hAnsi="Calibri" w:cs="Calibri"/>
          <w:spacing w:val="1"/>
          <w:sz w:val="22"/>
          <w:szCs w:val="24"/>
          <w:lang w:val="ro-RO"/>
        </w:rPr>
        <w:t xml:space="preserve"> și regulamentele europene direct aplicabile</w:t>
      </w:r>
      <w:r w:rsidRPr="00100E5C">
        <w:rPr>
          <w:rFonts w:ascii="Calibri" w:eastAsia="Arial" w:hAnsi="Calibri" w:cs="Calibri"/>
          <w:sz w:val="22"/>
          <w:szCs w:val="24"/>
          <w:lang w:val="ro-RO"/>
        </w:rPr>
        <w:t>.</w:t>
      </w:r>
    </w:p>
    <w:p w14:paraId="77AC81EE" w14:textId="5773D845" w:rsidR="00E50D77" w:rsidRPr="00100E5C" w:rsidRDefault="00BF4880" w:rsidP="00B876BF">
      <w:pPr>
        <w:pStyle w:val="ListParagraph"/>
        <w:numPr>
          <w:ilvl w:val="0"/>
          <w:numId w:val="40"/>
        </w:numPr>
        <w:jc w:val="both"/>
        <w:rPr>
          <w:rFonts w:ascii="Calibri" w:eastAsia="Arial" w:hAnsi="Calibri" w:cs="Calibri"/>
          <w:sz w:val="22"/>
          <w:szCs w:val="24"/>
          <w:lang w:val="ro-RO"/>
        </w:rPr>
      </w:pPr>
      <w:r w:rsidRPr="00100E5C">
        <w:rPr>
          <w:rFonts w:ascii="Calibri" w:eastAsia="Arial" w:hAnsi="Calibri" w:cs="Calibri"/>
          <w:spacing w:val="1"/>
          <w:sz w:val="22"/>
          <w:szCs w:val="24"/>
          <w:lang w:val="ro-RO"/>
        </w:rPr>
        <w:t xml:space="preserve">Limba acestui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 xml:space="preserve">ontract de </w:t>
      </w:r>
      <w:r w:rsidR="00ED6297"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inanțare este limba română</w:t>
      </w:r>
      <w:r w:rsidRPr="00100E5C">
        <w:rPr>
          <w:rFonts w:ascii="Calibri" w:eastAsia="Arial" w:hAnsi="Calibri" w:cs="Calibri"/>
          <w:position w:val="1"/>
          <w:sz w:val="22"/>
          <w:szCs w:val="24"/>
          <w:lang w:val="ro-RO"/>
        </w:rPr>
        <w:t>.</w:t>
      </w:r>
    </w:p>
    <w:p w14:paraId="45A477BE" w14:textId="77777777" w:rsidR="00E50D77" w:rsidRPr="00100E5C" w:rsidRDefault="00E50D77" w:rsidP="002B1851">
      <w:pPr>
        <w:rPr>
          <w:rFonts w:ascii="Calibri" w:hAnsi="Calibri" w:cs="Calibri"/>
          <w:sz w:val="22"/>
          <w:szCs w:val="24"/>
          <w:lang w:val="ro-RO"/>
        </w:rPr>
      </w:pPr>
    </w:p>
    <w:p w14:paraId="5F506D43" w14:textId="469BEE7D" w:rsidR="0008466B" w:rsidRPr="00100E5C" w:rsidRDefault="0008466B" w:rsidP="00BF2A81">
      <w:pPr>
        <w:ind w:left="118" w:firstLine="449"/>
        <w:rPr>
          <w:rFonts w:ascii="Calibri" w:eastAsia="Arial" w:hAnsi="Calibri" w:cs="Calibri"/>
          <w:spacing w:val="-8"/>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Pr="00100E5C">
        <w:rPr>
          <w:rFonts w:ascii="Calibri" w:eastAsia="Arial" w:hAnsi="Calibri" w:cs="Calibri"/>
          <w:spacing w:val="1"/>
          <w:sz w:val="22"/>
          <w:szCs w:val="24"/>
          <w:lang w:val="ro-RO"/>
        </w:rPr>
        <w:t>2</w:t>
      </w:r>
      <w:r w:rsidRPr="00100E5C">
        <w:rPr>
          <w:rFonts w:ascii="Calibri" w:eastAsia="Arial" w:hAnsi="Calibri" w:cs="Calibri"/>
          <w:sz w:val="22"/>
          <w:szCs w:val="24"/>
          <w:lang w:val="ro-RO"/>
        </w:rPr>
        <w:t>3</w:t>
      </w:r>
      <w:r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 xml:space="preserve">Prevederi privind ajutorul de stat / de minimis </w:t>
      </w:r>
    </w:p>
    <w:p w14:paraId="6718FF09" w14:textId="77777777" w:rsidR="00600555" w:rsidRPr="00100E5C" w:rsidRDefault="00600555" w:rsidP="0008466B">
      <w:pPr>
        <w:ind w:left="118" w:firstLine="422"/>
        <w:rPr>
          <w:rFonts w:ascii="Calibri" w:eastAsia="Arial" w:hAnsi="Calibri" w:cs="Calibri"/>
          <w:sz w:val="22"/>
          <w:szCs w:val="24"/>
          <w:lang w:val="ro-RO"/>
        </w:rPr>
      </w:pPr>
    </w:p>
    <w:p w14:paraId="64D459D8" w14:textId="06E285B4" w:rsidR="0008466B" w:rsidRPr="00100E5C" w:rsidRDefault="000F2211" w:rsidP="00BF2A81">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w:t>
      </w:r>
      <w:r w:rsidR="0038657C" w:rsidRPr="00100E5C">
        <w:rPr>
          <w:rFonts w:ascii="Calibri" w:eastAsia="Arial" w:hAnsi="Calibri" w:cs="Calibri"/>
          <w:spacing w:val="1"/>
          <w:sz w:val="22"/>
          <w:szCs w:val="24"/>
          <w:lang w:val="ro-RO"/>
        </w:rPr>
        <w:t>dacă este cazul, pentru proiectele care implică măsuri de n</w:t>
      </w:r>
      <w:r w:rsidR="00A505C0" w:rsidRPr="00100E5C">
        <w:rPr>
          <w:rFonts w:ascii="Calibri" w:eastAsia="Arial" w:hAnsi="Calibri" w:cs="Calibri"/>
          <w:spacing w:val="1"/>
          <w:sz w:val="22"/>
          <w:szCs w:val="24"/>
          <w:lang w:val="ro-RO"/>
        </w:rPr>
        <w:t>a</w:t>
      </w:r>
      <w:r w:rsidR="0038657C" w:rsidRPr="00100E5C">
        <w:rPr>
          <w:rFonts w:ascii="Calibri" w:eastAsia="Arial" w:hAnsi="Calibri" w:cs="Calibri"/>
          <w:spacing w:val="1"/>
          <w:sz w:val="22"/>
          <w:szCs w:val="24"/>
          <w:lang w:val="ro-RO"/>
        </w:rPr>
        <w:t>tura ajutorului de stat</w:t>
      </w:r>
      <w:r w:rsidR="00B876BF" w:rsidRPr="00100E5C">
        <w:rPr>
          <w:rFonts w:ascii="Calibri" w:eastAsia="Arial" w:hAnsi="Calibri" w:cs="Calibri"/>
          <w:spacing w:val="1"/>
          <w:sz w:val="22"/>
          <w:szCs w:val="24"/>
          <w:lang w:val="ro-RO"/>
        </w:rPr>
        <w:t>/</w:t>
      </w:r>
      <w:r w:rsidR="0038657C" w:rsidRPr="00100E5C">
        <w:rPr>
          <w:rFonts w:ascii="Calibri" w:eastAsia="Arial" w:hAnsi="Calibri" w:cs="Calibri"/>
          <w:spacing w:val="1"/>
          <w:sz w:val="22"/>
          <w:szCs w:val="24"/>
          <w:lang w:val="ro-RO"/>
        </w:rPr>
        <w:t>de minims</w:t>
      </w:r>
      <w:r w:rsidRPr="00100E5C">
        <w:rPr>
          <w:rFonts w:ascii="Calibri" w:eastAsia="Arial" w:hAnsi="Calibri" w:cs="Calibri"/>
          <w:spacing w:val="1"/>
          <w:sz w:val="22"/>
          <w:szCs w:val="24"/>
          <w:lang w:val="ro-RO"/>
        </w:rPr>
        <w:t>)</w:t>
      </w:r>
    </w:p>
    <w:p w14:paraId="7F6732F4" w14:textId="7DAA3E0A" w:rsidR="0008466B" w:rsidRPr="00100E5C" w:rsidRDefault="0038657C" w:rsidP="00BF2A81">
      <w:pPr>
        <w:ind w:left="567"/>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Condițiile privind acordarea</w:t>
      </w:r>
      <w:r w:rsidR="00696709" w:rsidRPr="00100E5C">
        <w:rPr>
          <w:rFonts w:ascii="Calibri" w:eastAsia="Arial" w:hAnsi="Calibri" w:cs="Calibri"/>
          <w:spacing w:val="1"/>
          <w:sz w:val="22"/>
          <w:szCs w:val="24"/>
          <w:lang w:val="ro-RO"/>
        </w:rPr>
        <w:t>, utilizarea</w:t>
      </w:r>
      <w:r w:rsidRPr="00100E5C">
        <w:rPr>
          <w:rFonts w:ascii="Calibri" w:eastAsia="Arial" w:hAnsi="Calibri" w:cs="Calibri"/>
          <w:spacing w:val="1"/>
          <w:sz w:val="22"/>
          <w:szCs w:val="24"/>
          <w:lang w:val="ro-RO"/>
        </w:rPr>
        <w:t xml:space="preserve"> și recuperarea ajutorului de stat/de minimis sunt prevăzute în Anexa nr. 5 </w:t>
      </w:r>
      <w:r w:rsidR="00904238" w:rsidRPr="00100E5C">
        <w:rPr>
          <w:rFonts w:ascii="Calibri" w:eastAsia="Arial" w:hAnsi="Calibri" w:cs="Calibri"/>
          <w:spacing w:val="1"/>
          <w:sz w:val="22"/>
          <w:szCs w:val="24"/>
          <w:lang w:val="ro-RO"/>
        </w:rPr>
        <w:t>-</w:t>
      </w:r>
      <w:r w:rsidR="00904238" w:rsidRPr="00100E5C">
        <w:rPr>
          <w:rFonts w:ascii="Calibri" w:hAnsi="Calibri" w:cs="Calibri"/>
          <w:sz w:val="18"/>
          <w:lang w:val="ro-RO"/>
        </w:rPr>
        <w:t xml:space="preserve"> </w:t>
      </w:r>
      <w:r w:rsidR="00904238" w:rsidRPr="00100E5C">
        <w:rPr>
          <w:rFonts w:ascii="Calibri" w:eastAsia="Arial" w:hAnsi="Calibri" w:cs="Calibri"/>
          <w:spacing w:val="1"/>
          <w:sz w:val="22"/>
          <w:szCs w:val="24"/>
          <w:lang w:val="ro-RO"/>
        </w:rPr>
        <w:t>Reguli aplicabile a ajutorului de stat/de minimis acordat</w:t>
      </w:r>
      <w:r w:rsidR="00696709" w:rsidRPr="00100E5C">
        <w:rPr>
          <w:rFonts w:ascii="Calibri" w:eastAsia="Arial" w:hAnsi="Calibri" w:cs="Calibri"/>
          <w:spacing w:val="1"/>
          <w:sz w:val="22"/>
          <w:szCs w:val="24"/>
          <w:lang w:val="ro-RO"/>
        </w:rPr>
        <w:t>,</w:t>
      </w:r>
      <w:r w:rsidR="00904238"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la prezentul contract de finanțare.</w:t>
      </w:r>
    </w:p>
    <w:p w14:paraId="3AFB32BB" w14:textId="77777777" w:rsidR="0008466B" w:rsidRPr="00100E5C" w:rsidRDefault="0008466B" w:rsidP="00CC388F">
      <w:pPr>
        <w:ind w:left="118" w:firstLine="422"/>
        <w:rPr>
          <w:rFonts w:ascii="Calibri" w:eastAsia="Arial" w:hAnsi="Calibri" w:cs="Calibri"/>
          <w:spacing w:val="-6"/>
          <w:sz w:val="22"/>
          <w:szCs w:val="24"/>
          <w:lang w:val="ro-RO"/>
        </w:rPr>
      </w:pPr>
    </w:p>
    <w:p w14:paraId="51929A13" w14:textId="0E4268BC" w:rsidR="00E50D77" w:rsidRPr="00100E5C" w:rsidRDefault="00BF4880" w:rsidP="00CC388F">
      <w:pPr>
        <w:ind w:left="118" w:firstLine="422"/>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2"/>
          <w:sz w:val="22"/>
          <w:szCs w:val="24"/>
          <w:lang w:val="ro-RO"/>
        </w:rPr>
        <w:t xml:space="preserve"> </w:t>
      </w:r>
      <w:r w:rsidR="00600555" w:rsidRPr="00100E5C">
        <w:rPr>
          <w:rFonts w:ascii="Calibri" w:eastAsia="Arial" w:hAnsi="Calibri" w:cs="Calibri"/>
          <w:spacing w:val="1"/>
          <w:sz w:val="22"/>
          <w:szCs w:val="24"/>
          <w:lang w:val="ro-RO"/>
        </w:rPr>
        <w:t>2</w:t>
      </w:r>
      <w:r w:rsidR="00600555" w:rsidRPr="00100E5C">
        <w:rPr>
          <w:rFonts w:ascii="Calibri" w:eastAsia="Arial" w:hAnsi="Calibri" w:cs="Calibri"/>
          <w:sz w:val="22"/>
          <w:szCs w:val="24"/>
          <w:lang w:val="ro-RO"/>
        </w:rPr>
        <w:t>4</w:t>
      </w:r>
      <w:r w:rsidR="00600555" w:rsidRPr="00100E5C">
        <w:rPr>
          <w:rFonts w:ascii="Calibri" w:eastAsia="Arial" w:hAnsi="Calibri" w:cs="Calibri"/>
          <w:spacing w:val="-1"/>
          <w:sz w:val="22"/>
          <w:szCs w:val="24"/>
          <w:lang w:val="ro-RO"/>
        </w:rPr>
        <w:t xml:space="preserve"> </w:t>
      </w:r>
      <w:r w:rsidR="00467F70" w:rsidRPr="00100E5C">
        <w:rPr>
          <w:rFonts w:ascii="Calibri" w:eastAsia="Arial" w:hAnsi="Calibri" w:cs="Calibri"/>
          <w:sz w:val="22"/>
          <w:szCs w:val="24"/>
          <w:lang w:val="ro-RO"/>
        </w:rPr>
        <w:t>–</w:t>
      </w:r>
      <w:r w:rsidRPr="00100E5C">
        <w:rPr>
          <w:rFonts w:ascii="Calibri" w:eastAsia="Arial" w:hAnsi="Calibri" w:cs="Calibri"/>
          <w:spacing w:val="5"/>
          <w:sz w:val="22"/>
          <w:szCs w:val="24"/>
          <w:lang w:val="ro-RO"/>
        </w:rPr>
        <w:t xml:space="preserve"> </w:t>
      </w:r>
      <w:r w:rsidRPr="00100E5C">
        <w:rPr>
          <w:rFonts w:ascii="Calibri" w:eastAsia="Arial" w:hAnsi="Calibri" w:cs="Calibri"/>
          <w:spacing w:val="-8"/>
          <w:sz w:val="22"/>
          <w:szCs w:val="24"/>
          <w:lang w:val="ro-RO"/>
        </w:rPr>
        <w:t>A</w:t>
      </w:r>
      <w:r w:rsidRPr="00100E5C">
        <w:rPr>
          <w:rFonts w:ascii="Calibri" w:eastAsia="Arial" w:hAnsi="Calibri" w:cs="Calibri"/>
          <w:sz w:val="22"/>
          <w:szCs w:val="24"/>
          <w:lang w:val="ro-RO"/>
        </w:rPr>
        <w:t>nexe</w:t>
      </w:r>
      <w:r w:rsidR="00A214E0" w:rsidRPr="00100E5C">
        <w:rPr>
          <w:rFonts w:ascii="Calibri" w:eastAsia="Arial" w:hAnsi="Calibri" w:cs="Calibri"/>
          <w:sz w:val="22"/>
          <w:szCs w:val="24"/>
          <w:lang w:val="ro-RO"/>
        </w:rPr>
        <w:t>le contractului de finanțare</w:t>
      </w:r>
    </w:p>
    <w:p w14:paraId="6234D6E6" w14:textId="77777777" w:rsidR="00467F70" w:rsidRPr="00100E5C" w:rsidRDefault="00467F70" w:rsidP="00CC388F">
      <w:pPr>
        <w:ind w:left="118" w:firstLine="422"/>
        <w:rPr>
          <w:rFonts w:ascii="Calibri" w:eastAsia="Arial" w:hAnsi="Calibri" w:cs="Calibri"/>
          <w:sz w:val="22"/>
          <w:szCs w:val="24"/>
          <w:lang w:val="ro-RO"/>
        </w:rPr>
      </w:pPr>
    </w:p>
    <w:p w14:paraId="7C0E9463" w14:textId="6439DD4E" w:rsidR="00E50D77" w:rsidRPr="00100E5C" w:rsidRDefault="00BF4880" w:rsidP="00DC0C4E">
      <w:pPr>
        <w:ind w:left="360" w:right="7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Următoarele documente sunt anexe la prezentul </w:t>
      </w:r>
      <w:r w:rsidR="00ED6297" w:rsidRPr="00100E5C">
        <w:rPr>
          <w:rFonts w:ascii="Calibri" w:eastAsia="Arial" w:hAnsi="Calibri" w:cs="Calibri"/>
          <w:spacing w:val="1"/>
          <w:sz w:val="22"/>
          <w:szCs w:val="24"/>
          <w:lang w:val="ro-RO"/>
        </w:rPr>
        <w:t>c</w:t>
      </w:r>
      <w:r w:rsidRPr="00100E5C">
        <w:rPr>
          <w:rFonts w:ascii="Calibri" w:eastAsia="Arial" w:hAnsi="Calibri" w:cs="Calibri"/>
          <w:spacing w:val="1"/>
          <w:sz w:val="22"/>
          <w:szCs w:val="24"/>
          <w:lang w:val="ro-RO"/>
        </w:rPr>
        <w:t>ontract</w:t>
      </w:r>
      <w:r w:rsidR="00A214E0" w:rsidRPr="00100E5C">
        <w:rPr>
          <w:rFonts w:ascii="Calibri" w:eastAsia="Arial" w:hAnsi="Calibri" w:cs="Calibri"/>
          <w:spacing w:val="1"/>
          <w:sz w:val="22"/>
          <w:szCs w:val="24"/>
          <w:lang w:val="ro-RO"/>
        </w:rPr>
        <w:t xml:space="preserve"> de finanțare </w:t>
      </w:r>
      <w:r w:rsidRPr="00100E5C">
        <w:rPr>
          <w:rFonts w:ascii="Calibri" w:eastAsia="Arial" w:hAnsi="Calibri" w:cs="Calibri"/>
          <w:spacing w:val="1"/>
          <w:sz w:val="22"/>
          <w:szCs w:val="24"/>
          <w:lang w:val="ro-RO"/>
        </w:rPr>
        <w:t xml:space="preserve"> și constituie parte integrantă a </w:t>
      </w:r>
      <w:r w:rsidR="00ED6297" w:rsidRPr="00100E5C">
        <w:rPr>
          <w:rFonts w:ascii="Calibri" w:eastAsia="Arial" w:hAnsi="Calibri" w:cs="Calibri"/>
          <w:spacing w:val="1"/>
          <w:sz w:val="22"/>
          <w:szCs w:val="24"/>
          <w:lang w:val="ro-RO"/>
        </w:rPr>
        <w:t>acestuia</w:t>
      </w:r>
      <w:r w:rsidRPr="00100E5C">
        <w:rPr>
          <w:rFonts w:ascii="Calibri" w:eastAsia="Arial" w:hAnsi="Calibri" w:cs="Calibri"/>
          <w:spacing w:val="1"/>
          <w:sz w:val="22"/>
          <w:szCs w:val="24"/>
          <w:lang w:val="ro-RO"/>
        </w:rPr>
        <w:t xml:space="preserve">, având </w:t>
      </w:r>
      <w:r w:rsidR="00B16EC4" w:rsidRPr="00100E5C">
        <w:rPr>
          <w:rFonts w:ascii="Calibri" w:eastAsia="Arial" w:hAnsi="Calibri" w:cs="Calibri"/>
          <w:spacing w:val="1"/>
          <w:sz w:val="22"/>
          <w:szCs w:val="24"/>
          <w:lang w:val="ro-RO"/>
        </w:rPr>
        <w:t>aceeași</w:t>
      </w:r>
      <w:r w:rsidRPr="00100E5C">
        <w:rPr>
          <w:rFonts w:ascii="Calibri" w:eastAsia="Arial" w:hAnsi="Calibri" w:cs="Calibri"/>
          <w:spacing w:val="1"/>
          <w:sz w:val="22"/>
          <w:szCs w:val="24"/>
          <w:lang w:val="ro-RO"/>
        </w:rPr>
        <w:t xml:space="preserve"> </w:t>
      </w:r>
      <w:r w:rsidR="00B16EC4" w:rsidRPr="00100E5C">
        <w:rPr>
          <w:rFonts w:ascii="Calibri" w:eastAsia="Arial" w:hAnsi="Calibri" w:cs="Calibri"/>
          <w:spacing w:val="1"/>
          <w:sz w:val="22"/>
          <w:szCs w:val="24"/>
          <w:lang w:val="ro-RO"/>
        </w:rPr>
        <w:t>forță</w:t>
      </w:r>
      <w:r w:rsidRPr="00100E5C">
        <w:rPr>
          <w:rFonts w:ascii="Calibri" w:eastAsia="Arial" w:hAnsi="Calibri" w:cs="Calibri"/>
          <w:spacing w:val="1"/>
          <w:sz w:val="22"/>
          <w:szCs w:val="24"/>
          <w:lang w:val="ro-RO"/>
        </w:rPr>
        <w:t xml:space="preserve"> juridică:</w:t>
      </w:r>
    </w:p>
    <w:p w14:paraId="6E37F2B4" w14:textId="2DAC08B7" w:rsidR="00E00381" w:rsidRPr="00100E5C" w:rsidRDefault="00E00381" w:rsidP="00B73A5D">
      <w:pPr>
        <w:pStyle w:val="ListParagraph"/>
        <w:numPr>
          <w:ilvl w:val="0"/>
          <w:numId w:val="41"/>
        </w:numPr>
        <w:ind w:right="78"/>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B9763D" w:rsidRPr="00100E5C">
        <w:rPr>
          <w:rFonts w:ascii="Calibri" w:eastAsia="Arial" w:hAnsi="Calibri" w:cs="Calibri"/>
          <w:spacing w:val="1"/>
          <w:sz w:val="22"/>
          <w:szCs w:val="24"/>
          <w:lang w:val="ro-RO"/>
        </w:rPr>
        <w:t>1</w:t>
      </w:r>
      <w:r w:rsidR="00E310C7" w:rsidRPr="00100E5C">
        <w:rPr>
          <w:rFonts w:ascii="Calibri" w:eastAsia="Arial" w:hAnsi="Calibri" w:cs="Calibri"/>
          <w:spacing w:val="1"/>
          <w:sz w:val="22"/>
          <w:szCs w:val="24"/>
          <w:lang w:val="ro-RO"/>
        </w:rPr>
        <w:t xml:space="preserve"> - Cererea de </w:t>
      </w:r>
      <w:r w:rsidR="00BF2A81" w:rsidRPr="00100E5C">
        <w:rPr>
          <w:rFonts w:ascii="Calibri" w:eastAsia="Arial" w:hAnsi="Calibri" w:cs="Calibri"/>
          <w:spacing w:val="1"/>
          <w:sz w:val="22"/>
          <w:szCs w:val="24"/>
          <w:lang w:val="ro-RO"/>
        </w:rPr>
        <w:t>f</w:t>
      </w:r>
      <w:r w:rsidR="00E310C7" w:rsidRPr="00100E5C">
        <w:rPr>
          <w:rFonts w:ascii="Calibri" w:eastAsia="Arial" w:hAnsi="Calibri" w:cs="Calibri"/>
          <w:spacing w:val="1"/>
          <w:sz w:val="22"/>
          <w:szCs w:val="24"/>
          <w:lang w:val="ro-RO"/>
        </w:rPr>
        <w:t>inanțare;</w:t>
      </w:r>
    </w:p>
    <w:p w14:paraId="68F692AD" w14:textId="39E856FA" w:rsidR="00A0592F" w:rsidRPr="00100E5C" w:rsidRDefault="00BF4880" w:rsidP="00B73A5D">
      <w:pPr>
        <w:pStyle w:val="ListParagraph"/>
        <w:numPr>
          <w:ilvl w:val="0"/>
          <w:numId w:val="41"/>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B9763D" w:rsidRPr="00100E5C">
        <w:rPr>
          <w:rFonts w:ascii="Calibri" w:eastAsia="Arial" w:hAnsi="Calibri" w:cs="Calibri"/>
          <w:spacing w:val="1"/>
          <w:sz w:val="22"/>
          <w:szCs w:val="24"/>
          <w:lang w:val="ro-RO"/>
        </w:rPr>
        <w:t>2</w:t>
      </w:r>
      <w:r w:rsidR="00743015" w:rsidRPr="00100E5C">
        <w:rPr>
          <w:rFonts w:ascii="Calibri" w:eastAsia="Arial" w:hAnsi="Calibri" w:cs="Calibri"/>
          <w:spacing w:val="1"/>
          <w:sz w:val="22"/>
          <w:szCs w:val="24"/>
          <w:lang w:val="ro-RO"/>
        </w:rPr>
        <w:t xml:space="preserve"> </w:t>
      </w:r>
      <w:r w:rsidR="00A0592F" w:rsidRPr="00100E5C">
        <w:rPr>
          <w:rFonts w:ascii="Calibri" w:eastAsia="Arial" w:hAnsi="Calibri" w:cs="Calibri"/>
          <w:spacing w:val="1"/>
          <w:sz w:val="22"/>
          <w:szCs w:val="24"/>
          <w:lang w:val="ro-RO"/>
        </w:rPr>
        <w:t>– Planul de monitorizare a proiectului</w:t>
      </w:r>
      <w:r w:rsidR="00E310C7" w:rsidRPr="00100E5C">
        <w:rPr>
          <w:rFonts w:ascii="Calibri" w:eastAsia="Arial" w:hAnsi="Calibri" w:cs="Calibri"/>
          <w:spacing w:val="1"/>
          <w:sz w:val="22"/>
          <w:szCs w:val="24"/>
          <w:lang w:val="ro-RO"/>
        </w:rPr>
        <w:t>;</w:t>
      </w:r>
    </w:p>
    <w:p w14:paraId="73A41FCA" w14:textId="1F1AC568" w:rsidR="00C14095" w:rsidRPr="00100E5C" w:rsidRDefault="00C14095" w:rsidP="00B73A5D">
      <w:pPr>
        <w:pStyle w:val="ListParagraph"/>
        <w:numPr>
          <w:ilvl w:val="0"/>
          <w:numId w:val="41"/>
        </w:num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CD6618" w:rsidRPr="00100E5C">
        <w:rPr>
          <w:rFonts w:ascii="Calibri" w:eastAsia="Arial" w:hAnsi="Calibri" w:cs="Calibri"/>
          <w:spacing w:val="1"/>
          <w:sz w:val="22"/>
          <w:szCs w:val="24"/>
          <w:lang w:val="ro-RO"/>
        </w:rPr>
        <w:t xml:space="preserve">nr. </w:t>
      </w:r>
      <w:r w:rsidR="00A214E0" w:rsidRPr="00100E5C">
        <w:rPr>
          <w:rFonts w:ascii="Calibri" w:eastAsia="Arial" w:hAnsi="Calibri" w:cs="Calibri"/>
          <w:spacing w:val="1"/>
          <w:sz w:val="22"/>
          <w:szCs w:val="24"/>
          <w:lang w:val="ro-RO"/>
        </w:rPr>
        <w:t xml:space="preserve">3 </w:t>
      </w:r>
      <w:r w:rsidR="00A9615C" w:rsidRPr="00100E5C">
        <w:rPr>
          <w:rFonts w:ascii="Calibri" w:eastAsia="Arial" w:hAnsi="Calibri" w:cs="Calibri"/>
          <w:spacing w:val="1"/>
          <w:sz w:val="22"/>
          <w:szCs w:val="24"/>
          <w:lang w:val="ro-RO"/>
        </w:rPr>
        <w:t xml:space="preserve">- </w:t>
      </w:r>
      <w:r w:rsidRPr="00100E5C">
        <w:rPr>
          <w:rFonts w:ascii="Calibri" w:eastAsia="Arial" w:hAnsi="Calibri" w:cs="Calibri"/>
          <w:spacing w:val="1"/>
          <w:sz w:val="22"/>
          <w:szCs w:val="24"/>
          <w:lang w:val="ro-RO"/>
        </w:rPr>
        <w:t>Graficul cererilor de prefinanțare/plată/rambursare</w:t>
      </w:r>
    </w:p>
    <w:p w14:paraId="06061149" w14:textId="3BE2F70B" w:rsidR="00A214E0" w:rsidRPr="00100E5C" w:rsidRDefault="00A214E0" w:rsidP="00A214E0">
      <w:pPr>
        <w:pStyle w:val="ListParagraph"/>
        <w:numPr>
          <w:ilvl w:val="0"/>
          <w:numId w:val="4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4 – Acordul de parteneriat încheiat între Liderul de parteneriat și Parteneri </w:t>
      </w:r>
      <w:r w:rsidR="000F221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dacă este cazul</w:t>
      </w:r>
      <w:r w:rsidR="000F2211"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w:t>
      </w:r>
    </w:p>
    <w:p w14:paraId="1278B568" w14:textId="7580ADE9" w:rsidR="0008466B" w:rsidRPr="00100E5C" w:rsidRDefault="00A9615C" w:rsidP="00BF2A81">
      <w:pPr>
        <w:pStyle w:val="ListParagraph"/>
        <w:numPr>
          <w:ilvl w:val="0"/>
          <w:numId w:val="4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5 </w:t>
      </w:r>
      <w:r w:rsidR="0008466B" w:rsidRPr="00100E5C">
        <w:rPr>
          <w:rFonts w:ascii="Calibri" w:eastAsia="Arial" w:hAnsi="Calibri" w:cs="Calibri"/>
          <w:spacing w:val="1"/>
          <w:sz w:val="22"/>
          <w:szCs w:val="24"/>
          <w:lang w:val="ro-RO"/>
        </w:rPr>
        <w:t>–</w:t>
      </w:r>
      <w:r w:rsidRPr="00100E5C">
        <w:rPr>
          <w:rFonts w:ascii="Calibri" w:eastAsia="Arial" w:hAnsi="Calibri" w:cs="Calibri"/>
          <w:spacing w:val="1"/>
          <w:sz w:val="22"/>
          <w:szCs w:val="24"/>
          <w:lang w:val="ro-RO"/>
        </w:rPr>
        <w:t xml:space="preserve"> </w:t>
      </w:r>
      <w:r w:rsidR="007C13A2" w:rsidRPr="00100E5C">
        <w:rPr>
          <w:rFonts w:ascii="Calibri" w:eastAsia="Arial" w:hAnsi="Calibri" w:cs="Calibri"/>
          <w:spacing w:val="1"/>
          <w:sz w:val="22"/>
          <w:szCs w:val="24"/>
          <w:lang w:val="ro-RO"/>
        </w:rPr>
        <w:t>Reguli aplicabile</w:t>
      </w:r>
      <w:r w:rsidR="0008466B" w:rsidRPr="00100E5C">
        <w:rPr>
          <w:rFonts w:ascii="Calibri" w:eastAsia="Arial" w:hAnsi="Calibri" w:cs="Calibri"/>
          <w:spacing w:val="1"/>
          <w:sz w:val="22"/>
          <w:szCs w:val="24"/>
          <w:lang w:val="ro-RO"/>
        </w:rPr>
        <w:t xml:space="preserve"> ajutorului de stat/de minimis </w:t>
      </w:r>
      <w:r w:rsidR="00280E53" w:rsidRPr="00100E5C">
        <w:rPr>
          <w:rFonts w:ascii="Calibri" w:eastAsia="Arial" w:hAnsi="Calibri" w:cs="Calibri"/>
          <w:spacing w:val="1"/>
          <w:sz w:val="22"/>
          <w:szCs w:val="24"/>
          <w:lang w:val="ro-RO"/>
        </w:rPr>
        <w:t xml:space="preserve">acordat </w:t>
      </w:r>
      <w:r w:rsidR="000F2211" w:rsidRPr="00100E5C">
        <w:rPr>
          <w:rFonts w:ascii="Calibri" w:eastAsia="Arial" w:hAnsi="Calibri" w:cs="Calibri"/>
          <w:spacing w:val="1"/>
          <w:sz w:val="22"/>
          <w:szCs w:val="24"/>
          <w:lang w:val="ro-RO"/>
        </w:rPr>
        <w:t>(</w:t>
      </w:r>
      <w:r w:rsidR="0008466B" w:rsidRPr="00100E5C">
        <w:rPr>
          <w:rFonts w:ascii="Calibri" w:eastAsia="Arial" w:hAnsi="Calibri" w:cs="Calibri"/>
          <w:spacing w:val="1"/>
          <w:sz w:val="22"/>
          <w:szCs w:val="24"/>
          <w:lang w:val="ro-RO"/>
        </w:rPr>
        <w:t>dacă este cazul</w:t>
      </w:r>
      <w:r w:rsidR="007C13A2" w:rsidRPr="00100E5C">
        <w:rPr>
          <w:rFonts w:ascii="Calibri" w:eastAsia="Arial" w:hAnsi="Calibri" w:cs="Calibri"/>
          <w:spacing w:val="1"/>
          <w:sz w:val="22"/>
          <w:szCs w:val="24"/>
          <w:lang w:val="ro-RO"/>
        </w:rPr>
        <w:t>, conform schemei aprobate</w:t>
      </w:r>
      <w:r w:rsidR="000F2211" w:rsidRPr="00100E5C">
        <w:rPr>
          <w:rFonts w:ascii="Calibri" w:eastAsia="Arial" w:hAnsi="Calibri" w:cs="Calibri"/>
          <w:spacing w:val="1"/>
          <w:sz w:val="22"/>
          <w:szCs w:val="24"/>
          <w:lang w:val="ro-RO"/>
        </w:rPr>
        <w:t>)</w:t>
      </w:r>
      <w:r w:rsidR="0008466B" w:rsidRPr="00100E5C">
        <w:rPr>
          <w:rFonts w:ascii="Calibri" w:eastAsia="Arial" w:hAnsi="Calibri" w:cs="Calibri"/>
          <w:spacing w:val="1"/>
          <w:sz w:val="22"/>
          <w:szCs w:val="24"/>
          <w:lang w:val="ro-RO"/>
        </w:rPr>
        <w:t>;</w:t>
      </w:r>
    </w:p>
    <w:p w14:paraId="09809D4D" w14:textId="03501CAF" w:rsidR="00FC0DA2" w:rsidRPr="00100E5C" w:rsidRDefault="0008466B" w:rsidP="00BF2A81">
      <w:pPr>
        <w:pStyle w:val="ListParagraph"/>
        <w:numPr>
          <w:ilvl w:val="0"/>
          <w:numId w:val="41"/>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nr. 6 – Condiții specifice </w:t>
      </w:r>
      <w:r w:rsidR="00FC0DA2" w:rsidRPr="00100E5C">
        <w:rPr>
          <w:rFonts w:ascii="Calibri" w:eastAsia="Arial" w:hAnsi="Calibri" w:cs="Calibri"/>
          <w:spacing w:val="1"/>
          <w:sz w:val="22"/>
          <w:szCs w:val="24"/>
          <w:lang w:val="ro-RO"/>
        </w:rPr>
        <w:t>ale contractului de finanțare</w:t>
      </w:r>
      <w:r w:rsidR="000F2211" w:rsidRPr="00100E5C">
        <w:rPr>
          <w:rFonts w:ascii="Calibri" w:eastAsia="Arial" w:hAnsi="Calibri" w:cs="Calibri"/>
          <w:spacing w:val="1"/>
          <w:sz w:val="22"/>
          <w:szCs w:val="24"/>
          <w:lang w:val="ro-RO"/>
        </w:rPr>
        <w:t>(</w:t>
      </w:r>
      <w:r w:rsidR="00FC0DA2" w:rsidRPr="00100E5C">
        <w:rPr>
          <w:rFonts w:ascii="Calibri" w:eastAsia="Arial" w:hAnsi="Calibri" w:cs="Calibri"/>
          <w:spacing w:val="1"/>
          <w:sz w:val="22"/>
          <w:szCs w:val="24"/>
          <w:lang w:val="ro-RO"/>
        </w:rPr>
        <w:t>dacă este cazul</w:t>
      </w:r>
      <w:r w:rsidR="000F2211" w:rsidRPr="00100E5C">
        <w:rPr>
          <w:rFonts w:ascii="Calibri" w:eastAsia="Arial" w:hAnsi="Calibri" w:cs="Calibri"/>
          <w:spacing w:val="1"/>
          <w:sz w:val="22"/>
          <w:szCs w:val="24"/>
          <w:lang w:val="ro-RO"/>
        </w:rPr>
        <w:t>)</w:t>
      </w:r>
      <w:r w:rsidR="00FC0DA2" w:rsidRPr="00100E5C">
        <w:rPr>
          <w:rFonts w:ascii="Calibri" w:eastAsia="Arial" w:hAnsi="Calibri" w:cs="Calibri"/>
          <w:spacing w:val="1"/>
          <w:sz w:val="22"/>
          <w:szCs w:val="24"/>
          <w:lang w:val="ro-RO"/>
        </w:rPr>
        <w:t>;</w:t>
      </w:r>
    </w:p>
    <w:p w14:paraId="107F1545" w14:textId="71CB0D02" w:rsidR="008F0166" w:rsidRPr="00100E5C" w:rsidRDefault="00D777E0" w:rsidP="00D777E0">
      <w:p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nr. 3, 4, 5, 6 au formatul stabilit de AM</w:t>
      </w:r>
      <w:r w:rsidR="00117694" w:rsidRPr="00100E5C">
        <w:rPr>
          <w:rFonts w:ascii="Calibri" w:eastAsia="Arial" w:hAnsi="Calibri" w:cs="Calibri"/>
          <w:spacing w:val="1"/>
          <w:sz w:val="22"/>
          <w:szCs w:val="24"/>
          <w:lang w:val="ro-RO"/>
        </w:rPr>
        <w:t xml:space="preserve"> în funcție de specificul programului sau al apelului de proiecte</w:t>
      </w:r>
      <w:r w:rsidRPr="00100E5C">
        <w:rPr>
          <w:rFonts w:ascii="Calibri" w:eastAsia="Arial" w:hAnsi="Calibri" w:cs="Calibri"/>
          <w:spacing w:val="1"/>
          <w:sz w:val="22"/>
          <w:szCs w:val="24"/>
          <w:lang w:val="ro-RO"/>
        </w:rPr>
        <w:t xml:space="preserve">. </w:t>
      </w:r>
    </w:p>
    <w:p w14:paraId="3C17C998" w14:textId="77777777" w:rsidR="00A214E0" w:rsidRPr="00100E5C" w:rsidRDefault="00A214E0" w:rsidP="00364B7D">
      <w:pPr>
        <w:ind w:left="118" w:firstLine="428"/>
        <w:rPr>
          <w:rFonts w:ascii="Calibri" w:eastAsia="Arial" w:hAnsi="Calibri" w:cs="Calibri"/>
          <w:spacing w:val="-6"/>
          <w:sz w:val="22"/>
          <w:szCs w:val="24"/>
          <w:lang w:val="ro-RO"/>
        </w:rPr>
      </w:pPr>
    </w:p>
    <w:p w14:paraId="38793C9C" w14:textId="48172CA0" w:rsidR="00364B7D" w:rsidRPr="00100E5C" w:rsidRDefault="00364B7D" w:rsidP="00364B7D">
      <w:pPr>
        <w:ind w:left="118" w:firstLine="428"/>
        <w:rPr>
          <w:rFonts w:ascii="Calibri" w:eastAsia="Arial" w:hAnsi="Calibri" w:cs="Calibri"/>
          <w:spacing w:val="-1"/>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00600555" w:rsidRPr="00100E5C">
        <w:rPr>
          <w:rFonts w:ascii="Calibri" w:eastAsia="Arial" w:hAnsi="Calibri" w:cs="Calibri"/>
          <w:sz w:val="22"/>
          <w:szCs w:val="24"/>
          <w:lang w:val="ro-RO"/>
        </w:rPr>
        <w:t>25</w:t>
      </w:r>
      <w:r w:rsidR="00600555"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w:t>
      </w:r>
      <w:r w:rsidR="00F11C39" w:rsidRPr="00100E5C">
        <w:rPr>
          <w:rFonts w:ascii="Calibri" w:eastAsia="Arial" w:hAnsi="Calibri" w:cs="Calibri"/>
          <w:spacing w:val="-1"/>
          <w:sz w:val="22"/>
          <w:szCs w:val="24"/>
          <w:lang w:val="ro-RO"/>
        </w:rPr>
        <w:t>Clauze rezolutorii și suspensive</w:t>
      </w:r>
    </w:p>
    <w:p w14:paraId="1175A3B4" w14:textId="77777777" w:rsidR="00054A17" w:rsidRPr="00100E5C" w:rsidRDefault="00054A17" w:rsidP="00364B7D">
      <w:pPr>
        <w:ind w:left="118" w:firstLine="428"/>
        <w:rPr>
          <w:rFonts w:ascii="Calibri" w:eastAsia="Arial" w:hAnsi="Calibri" w:cs="Calibri"/>
          <w:sz w:val="22"/>
          <w:szCs w:val="24"/>
          <w:lang w:val="ro-RO"/>
        </w:rPr>
      </w:pPr>
    </w:p>
    <w:p w14:paraId="10494A72" w14:textId="1E2F2F4F" w:rsidR="00126125" w:rsidRPr="00100E5C" w:rsidRDefault="005875B0" w:rsidP="00B11296">
      <w:pPr>
        <w:autoSpaceDE w:val="0"/>
        <w:autoSpaceDN w:val="0"/>
        <w:adjustRightInd w:val="0"/>
        <w:spacing w:after="16"/>
        <w:ind w:left="567" w:hanging="21"/>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Dacă este cazul</w:t>
      </w:r>
      <w:r w:rsidR="001D6B83" w:rsidRPr="00100E5C">
        <w:rPr>
          <w:rFonts w:ascii="Calibri" w:eastAsia="Arial" w:hAnsi="Calibri" w:cs="Calibri"/>
          <w:spacing w:val="-1"/>
          <w:sz w:val="22"/>
          <w:szCs w:val="24"/>
          <w:lang w:val="ro-RO"/>
        </w:rPr>
        <w:t>/ dacă a fost prevăzută această posibilitate în Ghidul Solicitantului</w:t>
      </w:r>
    </w:p>
    <w:p w14:paraId="7896DF3D" w14:textId="5A0448AE" w:rsidR="00364B7D" w:rsidRPr="00100E5C" w:rsidRDefault="005875B0" w:rsidP="00BF2A81">
      <w:pPr>
        <w:pStyle w:val="ListParagraph"/>
        <w:numPr>
          <w:ilvl w:val="0"/>
          <w:numId w:val="45"/>
        </w:numPr>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Prezentului contract</w:t>
      </w:r>
      <w:r w:rsidR="00EC0AE6" w:rsidRPr="00100E5C">
        <w:rPr>
          <w:rFonts w:ascii="Calibri" w:eastAsia="Arial" w:hAnsi="Calibri" w:cs="Calibri"/>
          <w:spacing w:val="-1"/>
          <w:sz w:val="22"/>
          <w:szCs w:val="24"/>
          <w:lang w:val="ro-RO"/>
        </w:rPr>
        <w:t xml:space="preserve"> de finan</w:t>
      </w:r>
      <w:r w:rsidR="001D6B83" w:rsidRPr="00100E5C">
        <w:rPr>
          <w:rFonts w:ascii="Calibri" w:eastAsia="Arial" w:hAnsi="Calibri" w:cs="Calibri"/>
          <w:spacing w:val="-1"/>
          <w:sz w:val="22"/>
          <w:szCs w:val="24"/>
          <w:lang w:val="ro-RO"/>
        </w:rPr>
        <w:t>ț</w:t>
      </w:r>
      <w:r w:rsidR="00EC0AE6" w:rsidRPr="00100E5C">
        <w:rPr>
          <w:rFonts w:ascii="Calibri" w:eastAsia="Arial" w:hAnsi="Calibri" w:cs="Calibri"/>
          <w:spacing w:val="-1"/>
          <w:sz w:val="22"/>
          <w:szCs w:val="24"/>
          <w:lang w:val="ro-RO"/>
        </w:rPr>
        <w:t>are</w:t>
      </w:r>
      <w:r w:rsidRPr="00100E5C">
        <w:rPr>
          <w:rFonts w:ascii="Calibri" w:eastAsia="Arial" w:hAnsi="Calibri" w:cs="Calibri"/>
          <w:spacing w:val="-1"/>
          <w:sz w:val="22"/>
          <w:szCs w:val="24"/>
          <w:lang w:val="ro-RO"/>
        </w:rPr>
        <w:t xml:space="preserve"> i se aplică clauza rezolutorie prevăzută </w:t>
      </w:r>
      <w:r w:rsidR="003C130A" w:rsidRPr="00100E5C">
        <w:rPr>
          <w:rFonts w:ascii="Calibri" w:eastAsia="Arial" w:hAnsi="Calibri" w:cs="Calibri"/>
          <w:spacing w:val="-1"/>
          <w:sz w:val="22"/>
          <w:szCs w:val="24"/>
          <w:lang w:val="ro-RO"/>
        </w:rPr>
        <w:t>la art. 6 alin. (</w:t>
      </w:r>
      <w:r w:rsidR="00F11C39" w:rsidRPr="00100E5C">
        <w:rPr>
          <w:rFonts w:ascii="Calibri" w:eastAsia="Arial" w:hAnsi="Calibri" w:cs="Calibri"/>
          <w:spacing w:val="-1"/>
          <w:sz w:val="22"/>
          <w:szCs w:val="24"/>
          <w:lang w:val="ro-RO"/>
        </w:rPr>
        <w:t>11</w:t>
      </w:r>
      <w:r w:rsidR="003C130A" w:rsidRPr="00100E5C">
        <w:rPr>
          <w:rFonts w:ascii="Calibri" w:eastAsia="Arial" w:hAnsi="Calibri" w:cs="Calibri"/>
          <w:spacing w:val="-1"/>
          <w:sz w:val="22"/>
          <w:szCs w:val="24"/>
          <w:lang w:val="ro-RO"/>
        </w:rPr>
        <w:t>) din Ordonanța de urgență a Guvernului nr. 23/20</w:t>
      </w:r>
      <w:r w:rsidR="00A505C0" w:rsidRPr="00100E5C">
        <w:rPr>
          <w:rFonts w:ascii="Calibri" w:eastAsia="Arial" w:hAnsi="Calibri" w:cs="Calibri"/>
          <w:spacing w:val="-1"/>
          <w:sz w:val="22"/>
          <w:szCs w:val="24"/>
          <w:lang w:val="ro-RO"/>
        </w:rPr>
        <w:t>23</w:t>
      </w:r>
      <w:r w:rsidR="003C130A" w:rsidRPr="00100E5C">
        <w:rPr>
          <w:rFonts w:ascii="Calibri" w:eastAsia="Arial" w:hAnsi="Calibri" w:cs="Calibri"/>
          <w:spacing w:val="-1"/>
          <w:sz w:val="22"/>
          <w:szCs w:val="24"/>
          <w:lang w:val="ro-RO"/>
        </w:rPr>
        <w:t>, după cum urmează: _____se va particulariza de către AM/OI</w:t>
      </w:r>
      <w:r w:rsidR="00A214E0" w:rsidRPr="00100E5C">
        <w:rPr>
          <w:rFonts w:ascii="Calibri" w:eastAsia="Arial" w:hAnsi="Calibri" w:cs="Calibri"/>
          <w:spacing w:val="-1"/>
          <w:sz w:val="22"/>
          <w:szCs w:val="24"/>
          <w:lang w:val="ro-RO"/>
        </w:rPr>
        <w:t>, dacă prin Ghidul Solicitantului s-a prevăzut aceast posibilitate</w:t>
      </w:r>
      <w:r w:rsidR="003C130A" w:rsidRPr="00100E5C">
        <w:rPr>
          <w:rFonts w:ascii="Calibri" w:eastAsia="Arial" w:hAnsi="Calibri" w:cs="Calibri"/>
          <w:spacing w:val="-1"/>
          <w:sz w:val="22"/>
          <w:szCs w:val="24"/>
          <w:lang w:val="ro-RO"/>
        </w:rPr>
        <w:t>______</w:t>
      </w:r>
      <w:r w:rsidR="00F11C39" w:rsidRPr="00100E5C">
        <w:rPr>
          <w:rFonts w:ascii="Calibri" w:eastAsia="Arial" w:hAnsi="Calibri" w:cs="Calibri"/>
          <w:spacing w:val="-1"/>
          <w:sz w:val="22"/>
          <w:szCs w:val="24"/>
          <w:lang w:val="ro-RO"/>
        </w:rPr>
        <w:t>.</w:t>
      </w:r>
    </w:p>
    <w:p w14:paraId="390F3C4C" w14:textId="64669F8C" w:rsidR="003C130A" w:rsidRPr="00100E5C" w:rsidRDefault="003C130A" w:rsidP="00BF2A81">
      <w:pPr>
        <w:pStyle w:val="ListParagraph"/>
        <w:numPr>
          <w:ilvl w:val="0"/>
          <w:numId w:val="39"/>
        </w:numPr>
        <w:tabs>
          <w:tab w:val="left" w:pos="993"/>
        </w:tabs>
        <w:ind w:left="851" w:hanging="284"/>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Alte clauze rezolutorii</w:t>
      </w:r>
      <w:r w:rsidR="00F11C39" w:rsidRPr="00100E5C">
        <w:rPr>
          <w:rFonts w:ascii="Calibri" w:eastAsia="Arial" w:hAnsi="Calibri" w:cs="Calibri"/>
          <w:spacing w:val="-1"/>
          <w:sz w:val="22"/>
          <w:szCs w:val="24"/>
          <w:lang w:val="ro-RO"/>
        </w:rPr>
        <w:t xml:space="preserve"> și/sau suspensive: _____</w:t>
      </w:r>
      <w:r w:rsidR="00CB643E" w:rsidRPr="00100E5C">
        <w:rPr>
          <w:rFonts w:ascii="Calibri" w:eastAsia="Arial" w:hAnsi="Calibri" w:cs="Calibri"/>
          <w:spacing w:val="-1"/>
          <w:sz w:val="22"/>
          <w:szCs w:val="24"/>
          <w:lang w:val="ro-RO"/>
        </w:rPr>
        <w:t xml:space="preserve">dacă este cazul, </w:t>
      </w:r>
      <w:r w:rsidR="00F11C39" w:rsidRPr="00100E5C">
        <w:rPr>
          <w:rFonts w:ascii="Calibri" w:eastAsia="Arial" w:hAnsi="Calibri" w:cs="Calibri"/>
          <w:spacing w:val="-1"/>
          <w:sz w:val="22"/>
          <w:szCs w:val="24"/>
          <w:lang w:val="ro-RO"/>
        </w:rPr>
        <w:t>se v</w:t>
      </w:r>
      <w:r w:rsidR="00FC0DA2" w:rsidRPr="00100E5C">
        <w:rPr>
          <w:rFonts w:ascii="Calibri" w:eastAsia="Arial" w:hAnsi="Calibri" w:cs="Calibri"/>
          <w:spacing w:val="-1"/>
          <w:sz w:val="22"/>
          <w:szCs w:val="24"/>
          <w:lang w:val="ro-RO"/>
        </w:rPr>
        <w:t xml:space="preserve">or stabili </w:t>
      </w:r>
      <w:r w:rsidR="00F11C39" w:rsidRPr="00100E5C">
        <w:rPr>
          <w:rFonts w:ascii="Calibri" w:eastAsia="Arial" w:hAnsi="Calibri" w:cs="Calibri"/>
          <w:spacing w:val="-1"/>
          <w:sz w:val="22"/>
          <w:szCs w:val="24"/>
          <w:lang w:val="ro-RO"/>
        </w:rPr>
        <w:t>de către AM/OI</w:t>
      </w:r>
      <w:r w:rsidR="00FC0DA2" w:rsidRPr="00100E5C">
        <w:rPr>
          <w:rFonts w:ascii="Calibri" w:eastAsia="Arial" w:hAnsi="Calibri" w:cs="Calibri"/>
          <w:spacing w:val="-1"/>
          <w:sz w:val="22"/>
          <w:szCs w:val="24"/>
          <w:lang w:val="ro-RO"/>
        </w:rPr>
        <w:t xml:space="preserve"> la nivel de apel de proiecte</w:t>
      </w:r>
      <w:r w:rsidR="00F11C39" w:rsidRPr="00100E5C">
        <w:rPr>
          <w:rFonts w:ascii="Calibri" w:eastAsia="Arial" w:hAnsi="Calibri" w:cs="Calibri"/>
          <w:spacing w:val="-1"/>
          <w:sz w:val="22"/>
          <w:szCs w:val="24"/>
          <w:lang w:val="ro-RO"/>
        </w:rPr>
        <w:t>______</w:t>
      </w:r>
    </w:p>
    <w:p w14:paraId="25AC9E49" w14:textId="77777777" w:rsidR="00364B7D" w:rsidRPr="00100E5C" w:rsidRDefault="00364B7D" w:rsidP="003D3A42">
      <w:pPr>
        <w:ind w:left="118" w:firstLine="428"/>
        <w:rPr>
          <w:rFonts w:ascii="Calibri" w:eastAsia="Arial" w:hAnsi="Calibri" w:cs="Calibri"/>
          <w:spacing w:val="-6"/>
          <w:sz w:val="22"/>
          <w:szCs w:val="24"/>
          <w:lang w:val="ro-RO"/>
        </w:rPr>
      </w:pPr>
    </w:p>
    <w:p w14:paraId="4D95F504" w14:textId="384398A5" w:rsidR="003D3A42" w:rsidRPr="00100E5C" w:rsidRDefault="003D3A42" w:rsidP="003D3A42">
      <w:pPr>
        <w:ind w:left="118" w:firstLine="428"/>
        <w:rPr>
          <w:rFonts w:ascii="Calibri" w:eastAsia="Arial" w:hAnsi="Calibri" w:cs="Calibri"/>
          <w:sz w:val="22"/>
          <w:szCs w:val="24"/>
          <w:lang w:val="ro-RO"/>
        </w:rPr>
      </w:pPr>
      <w:r w:rsidRPr="00100E5C">
        <w:rPr>
          <w:rFonts w:ascii="Calibri" w:eastAsia="Arial" w:hAnsi="Calibri" w:cs="Calibri"/>
          <w:spacing w:val="-6"/>
          <w:sz w:val="22"/>
          <w:szCs w:val="24"/>
          <w:lang w:val="ro-RO"/>
        </w:rPr>
        <w:t>A</w:t>
      </w:r>
      <w:r w:rsidRPr="00100E5C">
        <w:rPr>
          <w:rFonts w:ascii="Calibri" w:eastAsia="Arial" w:hAnsi="Calibri" w:cs="Calibri"/>
          <w:sz w:val="22"/>
          <w:szCs w:val="24"/>
          <w:lang w:val="ro-RO"/>
        </w:rPr>
        <w:t>r</w:t>
      </w:r>
      <w:r w:rsidRPr="00100E5C">
        <w:rPr>
          <w:rFonts w:ascii="Calibri" w:eastAsia="Arial" w:hAnsi="Calibri" w:cs="Calibri"/>
          <w:spacing w:val="1"/>
          <w:sz w:val="22"/>
          <w:szCs w:val="24"/>
          <w:lang w:val="ro-RO"/>
        </w:rPr>
        <w:t>ti</w:t>
      </w:r>
      <w:r w:rsidRPr="00100E5C">
        <w:rPr>
          <w:rFonts w:ascii="Calibri" w:eastAsia="Arial" w:hAnsi="Calibri" w:cs="Calibri"/>
          <w:sz w:val="22"/>
          <w:szCs w:val="24"/>
          <w:lang w:val="ro-RO"/>
        </w:rPr>
        <w:t>co</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ul</w:t>
      </w:r>
      <w:r w:rsidRPr="00100E5C">
        <w:rPr>
          <w:rFonts w:ascii="Calibri" w:eastAsia="Arial" w:hAnsi="Calibri" w:cs="Calibri"/>
          <w:spacing w:val="4"/>
          <w:sz w:val="22"/>
          <w:szCs w:val="24"/>
          <w:lang w:val="ro-RO"/>
        </w:rPr>
        <w:t xml:space="preserve"> </w:t>
      </w:r>
      <w:r w:rsidR="00600555" w:rsidRPr="00100E5C">
        <w:rPr>
          <w:rFonts w:ascii="Calibri" w:eastAsia="Arial" w:hAnsi="Calibri" w:cs="Calibri"/>
          <w:sz w:val="22"/>
          <w:szCs w:val="24"/>
          <w:lang w:val="ro-RO"/>
        </w:rPr>
        <w:t>26</w:t>
      </w:r>
      <w:r w:rsidR="00600555" w:rsidRPr="00100E5C">
        <w:rPr>
          <w:rFonts w:ascii="Calibri" w:eastAsia="Arial" w:hAnsi="Calibri" w:cs="Calibri"/>
          <w:spacing w:val="1"/>
          <w:sz w:val="22"/>
          <w:szCs w:val="24"/>
          <w:lang w:val="ro-RO"/>
        </w:rPr>
        <w:t xml:space="preserve"> </w:t>
      </w:r>
      <w:r w:rsidRPr="00100E5C">
        <w:rPr>
          <w:rFonts w:ascii="Calibri" w:eastAsia="Arial" w:hAnsi="Calibri" w:cs="Calibri"/>
          <w:sz w:val="22"/>
          <w:szCs w:val="24"/>
          <w:lang w:val="ro-RO"/>
        </w:rPr>
        <w:t>–</w:t>
      </w:r>
      <w:r w:rsidRPr="00100E5C">
        <w:rPr>
          <w:rFonts w:ascii="Calibri" w:eastAsia="Arial" w:hAnsi="Calibri" w:cs="Calibri"/>
          <w:spacing w:val="-1"/>
          <w:sz w:val="22"/>
          <w:szCs w:val="24"/>
          <w:lang w:val="ro-RO"/>
        </w:rPr>
        <w:t xml:space="preserve"> D</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spo</w:t>
      </w:r>
      <w:r w:rsidRPr="00100E5C">
        <w:rPr>
          <w:rFonts w:ascii="Calibri" w:eastAsia="Arial" w:hAnsi="Calibri" w:cs="Calibri"/>
          <w:spacing w:val="-2"/>
          <w:sz w:val="22"/>
          <w:szCs w:val="24"/>
          <w:lang w:val="ro-RO"/>
        </w:rPr>
        <w:t>z</w:t>
      </w:r>
      <w:r w:rsidRPr="00100E5C">
        <w:rPr>
          <w:rFonts w:ascii="Calibri" w:eastAsia="Arial" w:hAnsi="Calibri" w:cs="Calibri"/>
          <w:spacing w:val="-3"/>
          <w:sz w:val="22"/>
          <w:szCs w:val="24"/>
          <w:lang w:val="ro-RO"/>
        </w:rPr>
        <w:t>i</w:t>
      </w:r>
      <w:r w:rsidRPr="00100E5C">
        <w:rPr>
          <w:rFonts w:ascii="Calibri" w:eastAsia="Arial" w:hAnsi="Calibri" w:cs="Calibri"/>
          <w:spacing w:val="-1"/>
          <w:sz w:val="22"/>
          <w:szCs w:val="24"/>
          <w:lang w:val="ro-RO"/>
        </w:rPr>
        <w:t>ț</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 xml:space="preserve">i </w:t>
      </w:r>
      <w:r w:rsidRPr="00100E5C">
        <w:rPr>
          <w:rFonts w:ascii="Calibri" w:eastAsia="Arial" w:hAnsi="Calibri" w:cs="Calibri"/>
          <w:spacing w:val="-1"/>
          <w:sz w:val="22"/>
          <w:szCs w:val="24"/>
          <w:lang w:val="ro-RO"/>
        </w:rPr>
        <w:t>f</w:t>
      </w:r>
      <w:r w:rsidRPr="00100E5C">
        <w:rPr>
          <w:rFonts w:ascii="Calibri" w:eastAsia="Arial" w:hAnsi="Calibri" w:cs="Calibri"/>
          <w:spacing w:val="1"/>
          <w:sz w:val="22"/>
          <w:szCs w:val="24"/>
          <w:lang w:val="ro-RO"/>
        </w:rPr>
        <w:t>i</w:t>
      </w:r>
      <w:r w:rsidRPr="00100E5C">
        <w:rPr>
          <w:rFonts w:ascii="Calibri" w:eastAsia="Arial" w:hAnsi="Calibri" w:cs="Calibri"/>
          <w:sz w:val="22"/>
          <w:szCs w:val="24"/>
          <w:lang w:val="ro-RO"/>
        </w:rPr>
        <w:t>na</w:t>
      </w:r>
      <w:r w:rsidRPr="00100E5C">
        <w:rPr>
          <w:rFonts w:ascii="Calibri" w:eastAsia="Arial" w:hAnsi="Calibri" w:cs="Calibri"/>
          <w:spacing w:val="1"/>
          <w:sz w:val="22"/>
          <w:szCs w:val="24"/>
          <w:lang w:val="ro-RO"/>
        </w:rPr>
        <w:t>l</w:t>
      </w:r>
      <w:r w:rsidRPr="00100E5C">
        <w:rPr>
          <w:rFonts w:ascii="Calibri" w:eastAsia="Arial" w:hAnsi="Calibri" w:cs="Calibri"/>
          <w:sz w:val="22"/>
          <w:szCs w:val="24"/>
          <w:lang w:val="ro-RO"/>
        </w:rPr>
        <w:t>e</w:t>
      </w:r>
    </w:p>
    <w:p w14:paraId="5A5C8DE5" w14:textId="77777777" w:rsidR="00F11C39" w:rsidRPr="00100E5C" w:rsidRDefault="00F11C39" w:rsidP="003D3A42">
      <w:pPr>
        <w:ind w:left="118" w:firstLine="428"/>
        <w:rPr>
          <w:rFonts w:ascii="Calibri" w:eastAsia="Arial" w:hAnsi="Calibri" w:cs="Calibri"/>
          <w:sz w:val="22"/>
          <w:szCs w:val="24"/>
          <w:lang w:val="ro-RO"/>
        </w:rPr>
      </w:pPr>
    </w:p>
    <w:p w14:paraId="0E2FF333" w14:textId="78E627F7" w:rsidR="00005BD3" w:rsidRPr="00100E5C" w:rsidRDefault="0049280F"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Generale ale prezentului </w:t>
      </w:r>
      <w:r w:rsidR="00ED6297" w:rsidRPr="00100E5C">
        <w:rPr>
          <w:rFonts w:ascii="Calibri" w:eastAsia="Arial" w:hAnsi="Calibri" w:cs="Calibri"/>
          <w:sz w:val="22"/>
          <w:szCs w:val="24"/>
          <w:lang w:val="ro-RO"/>
        </w:rPr>
        <w:t>c</w:t>
      </w:r>
      <w:r w:rsidRPr="00100E5C">
        <w:rPr>
          <w:rFonts w:ascii="Calibri" w:eastAsia="Arial" w:hAnsi="Calibri" w:cs="Calibri"/>
          <w:sz w:val="22"/>
          <w:szCs w:val="24"/>
          <w:lang w:val="ro-RO"/>
        </w:rPr>
        <w:t xml:space="preserve">ontract de </w:t>
      </w:r>
      <w:r w:rsidR="00ED6297" w:rsidRPr="00100E5C">
        <w:rPr>
          <w:rFonts w:ascii="Calibri" w:eastAsia="Arial" w:hAnsi="Calibri" w:cs="Calibri"/>
          <w:sz w:val="22"/>
          <w:szCs w:val="24"/>
          <w:lang w:val="ro-RO"/>
        </w:rPr>
        <w:t>f</w:t>
      </w:r>
      <w:r w:rsidRPr="00100E5C">
        <w:rPr>
          <w:rFonts w:ascii="Calibri" w:eastAsia="Arial" w:hAnsi="Calibri" w:cs="Calibri"/>
          <w:sz w:val="22"/>
          <w:szCs w:val="24"/>
          <w:lang w:val="ro-RO"/>
        </w:rPr>
        <w:t>inanțare</w:t>
      </w:r>
      <w:r w:rsidR="00DB7563" w:rsidRPr="00100E5C">
        <w:rPr>
          <w:rFonts w:ascii="Calibri" w:eastAsia="Arial" w:hAnsi="Calibri" w:cs="Calibri"/>
          <w:sz w:val="22"/>
          <w:szCs w:val="24"/>
          <w:lang w:val="ro-RO"/>
        </w:rPr>
        <w:t xml:space="preserve"> </w:t>
      </w:r>
      <w:r w:rsidR="00BA0CAE" w:rsidRPr="00100E5C">
        <w:rPr>
          <w:rFonts w:ascii="Calibri" w:eastAsia="Arial" w:hAnsi="Calibri" w:cs="Calibri"/>
          <w:sz w:val="22"/>
          <w:szCs w:val="24"/>
          <w:lang w:val="ro-RO"/>
        </w:rPr>
        <w:t>se</w:t>
      </w:r>
      <w:r w:rsidRPr="00100E5C">
        <w:rPr>
          <w:rFonts w:ascii="Calibri" w:eastAsia="Arial" w:hAnsi="Calibri" w:cs="Calibri"/>
          <w:sz w:val="22"/>
          <w:szCs w:val="24"/>
          <w:lang w:val="ro-RO"/>
        </w:rPr>
        <w:t xml:space="preserve"> </w:t>
      </w:r>
      <w:r w:rsidR="00DB7563" w:rsidRPr="00100E5C">
        <w:rPr>
          <w:rFonts w:ascii="Calibri" w:eastAsia="Arial" w:hAnsi="Calibri" w:cs="Calibri"/>
          <w:sz w:val="22"/>
          <w:szCs w:val="24"/>
          <w:lang w:val="ro-RO"/>
        </w:rPr>
        <w:t>complet</w:t>
      </w:r>
      <w:r w:rsidR="00BA0CAE" w:rsidRPr="00100E5C">
        <w:rPr>
          <w:rFonts w:ascii="Calibri" w:eastAsia="Arial" w:hAnsi="Calibri" w:cs="Calibri"/>
          <w:sz w:val="22"/>
          <w:szCs w:val="24"/>
          <w:lang w:val="ro-RO"/>
        </w:rPr>
        <w:t>ează</w:t>
      </w:r>
      <w:r w:rsidR="00DB7563" w:rsidRPr="00100E5C">
        <w:rPr>
          <w:rFonts w:ascii="Calibri" w:eastAsia="Arial" w:hAnsi="Calibri" w:cs="Calibri"/>
          <w:sz w:val="22"/>
          <w:szCs w:val="24"/>
          <w:lang w:val="ro-RO"/>
        </w:rPr>
        <w:t xml:space="preserve"> cu</w:t>
      </w:r>
      <w:r w:rsidRPr="00100E5C">
        <w:rPr>
          <w:rFonts w:ascii="Calibri" w:eastAsia="Arial" w:hAnsi="Calibri" w:cs="Calibri"/>
          <w:sz w:val="22"/>
          <w:szCs w:val="24"/>
          <w:lang w:val="ro-RO"/>
        </w:rPr>
        <w:t xml:space="preserve"> Condițiile Specifice</w:t>
      </w:r>
      <w:r w:rsidR="00DB7563" w:rsidRPr="00100E5C">
        <w:rPr>
          <w:rFonts w:ascii="Calibri" w:eastAsia="Arial" w:hAnsi="Calibri" w:cs="Calibri"/>
          <w:sz w:val="22"/>
          <w:szCs w:val="24"/>
          <w:lang w:val="ro-RO"/>
        </w:rPr>
        <w:t xml:space="preserve"> adoptate prin decizia ordonatorului principal de credite al AM/OI/conducătorul AM/OI, după caz</w:t>
      </w:r>
      <w:r w:rsidR="00CD6618" w:rsidRPr="00100E5C">
        <w:rPr>
          <w:rFonts w:ascii="Calibri" w:eastAsia="Arial" w:hAnsi="Calibri" w:cs="Calibri"/>
          <w:sz w:val="22"/>
          <w:szCs w:val="24"/>
          <w:lang w:val="ro-RO"/>
        </w:rPr>
        <w:t>, care se constituie în Ane</w:t>
      </w:r>
      <w:r w:rsidR="00005BD3" w:rsidRPr="00100E5C">
        <w:rPr>
          <w:rFonts w:ascii="Calibri" w:eastAsia="Arial" w:hAnsi="Calibri" w:cs="Calibri"/>
          <w:sz w:val="22"/>
          <w:szCs w:val="24"/>
          <w:lang w:val="ro-RO"/>
        </w:rPr>
        <w:t xml:space="preserve">xa nr. </w:t>
      </w:r>
      <w:r w:rsidR="00A505C0" w:rsidRPr="00100E5C">
        <w:rPr>
          <w:rFonts w:ascii="Calibri" w:eastAsia="Arial" w:hAnsi="Calibri" w:cs="Calibri"/>
          <w:sz w:val="22"/>
          <w:szCs w:val="24"/>
          <w:lang w:val="ro-RO"/>
        </w:rPr>
        <w:t xml:space="preserve">6 </w:t>
      </w:r>
      <w:r w:rsidR="00005BD3" w:rsidRPr="00100E5C">
        <w:rPr>
          <w:rFonts w:ascii="Calibri" w:eastAsia="Arial" w:hAnsi="Calibri" w:cs="Calibri"/>
          <w:sz w:val="22"/>
          <w:szCs w:val="24"/>
          <w:lang w:val="ro-RO"/>
        </w:rPr>
        <w:t>la prezentul contract de finanțare</w:t>
      </w:r>
      <w:r w:rsidR="00DB7563" w:rsidRPr="00100E5C">
        <w:rPr>
          <w:rFonts w:ascii="Calibri" w:eastAsia="Arial" w:hAnsi="Calibri" w:cs="Calibri"/>
          <w:sz w:val="22"/>
          <w:szCs w:val="24"/>
          <w:lang w:val="ro-RO"/>
        </w:rPr>
        <w:t>.</w:t>
      </w:r>
      <w:r w:rsidR="000B2FB2" w:rsidRPr="00100E5C">
        <w:rPr>
          <w:rFonts w:ascii="Calibri" w:eastAsia="Arial" w:hAnsi="Calibri" w:cs="Calibri"/>
          <w:sz w:val="22"/>
          <w:szCs w:val="24"/>
          <w:lang w:val="ro-RO"/>
        </w:rPr>
        <w:t xml:space="preserve"> </w:t>
      </w:r>
    </w:p>
    <w:p w14:paraId="2317015A" w14:textId="1947FC61" w:rsidR="00DB7563" w:rsidRPr="00100E5C" w:rsidRDefault="00005BD3"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Prin </w:t>
      </w:r>
      <w:r w:rsidR="00DB7563" w:rsidRPr="00100E5C">
        <w:rPr>
          <w:rFonts w:ascii="Calibri" w:eastAsia="Arial" w:hAnsi="Calibri" w:cs="Calibri"/>
          <w:sz w:val="22"/>
          <w:szCs w:val="24"/>
          <w:lang w:val="ro-RO"/>
        </w:rPr>
        <w:t>Condițiile specifice</w:t>
      </w:r>
      <w:r w:rsidRPr="00100E5C">
        <w:rPr>
          <w:rFonts w:ascii="Calibri" w:eastAsia="Arial" w:hAnsi="Calibri" w:cs="Calibri"/>
          <w:sz w:val="22"/>
          <w:szCs w:val="24"/>
          <w:lang w:val="ro-RO"/>
        </w:rPr>
        <w:t>,</w:t>
      </w:r>
      <w:r w:rsidR="00DB7563" w:rsidRPr="00100E5C">
        <w:rPr>
          <w:rFonts w:ascii="Calibri" w:eastAsia="Arial" w:hAnsi="Calibri" w:cs="Calibri"/>
          <w:sz w:val="22"/>
          <w:szCs w:val="24"/>
          <w:lang w:val="ro-RO"/>
        </w:rPr>
        <w:t xml:space="preserve"> </w:t>
      </w:r>
      <w:r w:rsidR="000B2FB2" w:rsidRPr="00100E5C">
        <w:rPr>
          <w:rFonts w:ascii="Calibri" w:eastAsia="Arial" w:hAnsi="Calibri" w:cs="Calibri"/>
          <w:sz w:val="22"/>
          <w:szCs w:val="24"/>
          <w:lang w:val="ro-RO"/>
        </w:rPr>
        <w:t xml:space="preserve">AM/OI </w:t>
      </w:r>
      <w:r w:rsidR="000A4B96" w:rsidRPr="00100E5C">
        <w:rPr>
          <w:rFonts w:ascii="Calibri" w:eastAsia="Arial" w:hAnsi="Calibri" w:cs="Calibri"/>
          <w:sz w:val="22"/>
          <w:szCs w:val="24"/>
          <w:lang w:val="ro-RO"/>
        </w:rPr>
        <w:t xml:space="preserve">completează și, după caz, </w:t>
      </w:r>
      <w:r w:rsidR="00DB7563" w:rsidRPr="00100E5C">
        <w:rPr>
          <w:rFonts w:ascii="Calibri" w:eastAsia="Arial" w:hAnsi="Calibri" w:cs="Calibri"/>
          <w:sz w:val="22"/>
          <w:szCs w:val="24"/>
          <w:lang w:val="ro-RO"/>
        </w:rPr>
        <w:t>detalia</w:t>
      </w:r>
      <w:r w:rsidR="000A4B96" w:rsidRPr="00100E5C">
        <w:rPr>
          <w:rFonts w:ascii="Calibri" w:eastAsia="Arial" w:hAnsi="Calibri" w:cs="Calibri"/>
          <w:sz w:val="22"/>
          <w:szCs w:val="24"/>
          <w:lang w:val="ro-RO"/>
        </w:rPr>
        <w:t>ză</w:t>
      </w:r>
      <w:r w:rsidR="000B2FB2" w:rsidRPr="00100E5C">
        <w:rPr>
          <w:rFonts w:ascii="Calibri" w:eastAsia="Arial" w:hAnsi="Calibri" w:cs="Calibri"/>
          <w:sz w:val="22"/>
          <w:szCs w:val="24"/>
          <w:lang w:val="ro-RO"/>
        </w:rPr>
        <w:t xml:space="preserve"> modul de aplicare a Condițiilor generale ale prezentului contract de finanțare</w:t>
      </w:r>
      <w:r w:rsidRPr="00100E5C">
        <w:rPr>
          <w:rFonts w:ascii="Calibri" w:eastAsia="Arial" w:hAnsi="Calibri" w:cs="Calibri"/>
          <w:sz w:val="22"/>
          <w:szCs w:val="24"/>
          <w:lang w:val="ro-RO"/>
        </w:rPr>
        <w:t xml:space="preserve">. </w:t>
      </w:r>
    </w:p>
    <w:p w14:paraId="1AE1F294" w14:textId="3D44B41B" w:rsidR="006542BE" w:rsidRPr="00100E5C" w:rsidRDefault="006542BE"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 xml:space="preserve">Condițiile Specifice ale </w:t>
      </w:r>
      <w:r w:rsidR="000B2FB2" w:rsidRPr="00100E5C">
        <w:rPr>
          <w:rFonts w:ascii="Calibri" w:eastAsia="Arial" w:hAnsi="Calibri" w:cs="Calibri"/>
          <w:sz w:val="22"/>
          <w:szCs w:val="24"/>
          <w:lang w:val="ro-RO"/>
        </w:rPr>
        <w:t xml:space="preserve">contractului de finanțare </w:t>
      </w:r>
      <w:r w:rsidRPr="00100E5C">
        <w:rPr>
          <w:rFonts w:ascii="Calibri" w:eastAsia="Arial" w:hAnsi="Calibri" w:cs="Calibri"/>
          <w:sz w:val="22"/>
          <w:szCs w:val="24"/>
          <w:lang w:val="ro-RO"/>
        </w:rPr>
        <w:t xml:space="preserve">prevalează față de </w:t>
      </w:r>
      <w:r w:rsidR="000B2FB2" w:rsidRPr="00100E5C">
        <w:rPr>
          <w:rFonts w:ascii="Calibri" w:eastAsia="Arial" w:hAnsi="Calibri" w:cs="Calibri"/>
          <w:sz w:val="22"/>
          <w:szCs w:val="24"/>
          <w:lang w:val="ro-RO"/>
        </w:rPr>
        <w:t>Condițiile</w:t>
      </w:r>
      <w:r w:rsidRPr="00100E5C">
        <w:rPr>
          <w:rFonts w:ascii="Calibri" w:eastAsia="Arial" w:hAnsi="Calibri" w:cs="Calibri"/>
          <w:sz w:val="22"/>
          <w:szCs w:val="24"/>
          <w:lang w:val="ro-RO"/>
        </w:rPr>
        <w:t xml:space="preserve"> Generale, precum și asupra celorlalte anexe</w:t>
      </w:r>
      <w:r w:rsidR="000B2FB2" w:rsidRPr="00100E5C">
        <w:rPr>
          <w:rFonts w:ascii="Calibri" w:eastAsia="Arial" w:hAnsi="Calibri" w:cs="Calibri"/>
          <w:sz w:val="22"/>
          <w:szCs w:val="24"/>
          <w:lang w:val="ro-RO"/>
        </w:rPr>
        <w:t>, dar nu pot conține prevederi contrare legislației naționale și europene aplicabile</w:t>
      </w:r>
      <w:r w:rsidRPr="00100E5C">
        <w:rPr>
          <w:rFonts w:ascii="Calibri" w:eastAsia="Arial" w:hAnsi="Calibri" w:cs="Calibri"/>
          <w:sz w:val="22"/>
          <w:szCs w:val="24"/>
          <w:lang w:val="ro-RO"/>
        </w:rPr>
        <w:t xml:space="preserve">. </w:t>
      </w:r>
    </w:p>
    <w:p w14:paraId="7E0E6240" w14:textId="59D21453" w:rsidR="00BA0CAE" w:rsidRPr="00100E5C" w:rsidRDefault="00BA0CAE" w:rsidP="00B73A5D">
      <w:pPr>
        <w:pStyle w:val="ListParagraph"/>
        <w:numPr>
          <w:ilvl w:val="0"/>
          <w:numId w:val="42"/>
        </w:numPr>
        <w:ind w:left="478"/>
        <w:jc w:val="both"/>
        <w:rPr>
          <w:rFonts w:ascii="Calibri" w:eastAsia="Arial" w:hAnsi="Calibri" w:cs="Calibri"/>
          <w:sz w:val="22"/>
          <w:szCs w:val="24"/>
          <w:lang w:val="ro-RO"/>
        </w:rPr>
      </w:pPr>
      <w:r w:rsidRPr="00100E5C">
        <w:rPr>
          <w:rFonts w:ascii="Calibri" w:eastAsia="Arial" w:hAnsi="Calibri" w:cs="Calibri"/>
          <w:sz w:val="22"/>
          <w:szCs w:val="24"/>
          <w:lang w:val="ro-RO"/>
        </w:rPr>
        <w:t>Pentru buna implementare și management al proiectului, AM/OI pune la dispoziția beneficiarului/liderului de parteneriat și partenerilor, după caz Manualul Beneficiarului</w:t>
      </w:r>
      <w:r w:rsidR="00BF2A81" w:rsidRPr="00100E5C">
        <w:rPr>
          <w:rFonts w:ascii="Calibri" w:eastAsia="Arial" w:hAnsi="Calibri" w:cs="Calibri"/>
          <w:sz w:val="22"/>
          <w:szCs w:val="24"/>
          <w:lang w:val="ro-RO"/>
        </w:rPr>
        <w:t>,</w:t>
      </w:r>
      <w:r w:rsidRPr="00100E5C">
        <w:rPr>
          <w:rFonts w:ascii="Calibri" w:eastAsia="Arial" w:hAnsi="Calibri" w:cs="Calibri"/>
          <w:sz w:val="22"/>
          <w:szCs w:val="24"/>
          <w:lang w:val="ro-RO"/>
        </w:rPr>
        <w:t xml:space="preserve"> în condițiile prevederilor art. 16 din Ordonanța de urgență a Guvernului nr. 23/2023.</w:t>
      </w:r>
    </w:p>
    <w:p w14:paraId="6923CA91" w14:textId="03C7AC29" w:rsidR="006542BE" w:rsidRPr="00100E5C" w:rsidRDefault="006542BE" w:rsidP="00B73A5D">
      <w:pPr>
        <w:pStyle w:val="ListParagraph"/>
        <w:numPr>
          <w:ilvl w:val="0"/>
          <w:numId w:val="42"/>
        </w:numPr>
        <w:ind w:left="478"/>
        <w:jc w:val="both"/>
        <w:rPr>
          <w:rFonts w:ascii="Calibri" w:hAnsi="Calibri" w:cs="Calibri"/>
          <w:sz w:val="22"/>
          <w:szCs w:val="24"/>
          <w:lang w:val="ro-RO"/>
        </w:rPr>
      </w:pPr>
      <w:r w:rsidRPr="00100E5C">
        <w:rPr>
          <w:rFonts w:ascii="Calibri" w:hAnsi="Calibri" w:cs="Calibri"/>
          <w:sz w:val="22"/>
          <w:szCs w:val="24"/>
          <w:lang w:val="ro-RO"/>
        </w:rPr>
        <w:t>Prezentul contract de finanțare se încheie într-un singur exemplar</w:t>
      </w:r>
      <w:r w:rsidR="00827C34" w:rsidRPr="00100E5C">
        <w:rPr>
          <w:rFonts w:ascii="Calibri" w:hAnsi="Calibri" w:cs="Calibri"/>
          <w:sz w:val="22"/>
          <w:szCs w:val="24"/>
          <w:lang w:val="ro-RO"/>
        </w:rPr>
        <w:t xml:space="preserve">, </w:t>
      </w:r>
      <w:r w:rsidRPr="00100E5C">
        <w:rPr>
          <w:rFonts w:ascii="Calibri" w:hAnsi="Calibri" w:cs="Calibri"/>
          <w:sz w:val="22"/>
          <w:szCs w:val="24"/>
          <w:lang w:val="ro-RO"/>
        </w:rPr>
        <w:t>este semnat electronic de toate părțile și transmis prin sistemul MySMIS</w:t>
      </w:r>
      <w:r w:rsidR="00081790" w:rsidRPr="00100E5C">
        <w:rPr>
          <w:rFonts w:ascii="Calibri" w:hAnsi="Calibri" w:cs="Calibri"/>
          <w:sz w:val="22"/>
          <w:szCs w:val="24"/>
          <w:lang w:val="ro-RO"/>
        </w:rPr>
        <w:t xml:space="preserve"> 2021</w:t>
      </w:r>
      <w:r w:rsidR="00DD6E2D" w:rsidRPr="00100E5C">
        <w:rPr>
          <w:rFonts w:ascii="Calibri" w:hAnsi="Calibri" w:cs="Calibri"/>
          <w:sz w:val="22"/>
          <w:szCs w:val="24"/>
          <w:lang w:val="ro-RO"/>
        </w:rPr>
        <w:t>.</w:t>
      </w:r>
      <w:r w:rsidRPr="00100E5C">
        <w:rPr>
          <w:rFonts w:ascii="Calibri" w:hAnsi="Calibri" w:cs="Calibri"/>
          <w:sz w:val="22"/>
          <w:szCs w:val="24"/>
          <w:lang w:val="ro-RO"/>
        </w:rPr>
        <w:t xml:space="preserve"> </w:t>
      </w:r>
    </w:p>
    <w:p w14:paraId="648DCB46" w14:textId="46EAFBB2" w:rsidR="00AE7787" w:rsidRPr="00100E5C" w:rsidRDefault="00CC388F"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100E5C" w14:paraId="660B878B" w14:textId="77777777" w:rsidTr="00A3123E">
        <w:tc>
          <w:tcPr>
            <w:tcW w:w="4411" w:type="dxa"/>
          </w:tcPr>
          <w:p w14:paraId="6F5579E4" w14:textId="7FD91089" w:rsidR="00AE7787" w:rsidRPr="00100E5C" w:rsidRDefault="00AE7787" w:rsidP="002B1851">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pacing w:val="-8"/>
                <w:szCs w:val="24"/>
                <w:lang w:val="ro-RO"/>
              </w:rPr>
              <w:t>A</w:t>
            </w:r>
            <w:r w:rsidRPr="00100E5C">
              <w:rPr>
                <w:rFonts w:ascii="Calibri" w:eastAsia="Arial" w:hAnsi="Calibri" w:cs="Calibri"/>
                <w:szCs w:val="24"/>
                <w:lang w:val="ro-RO"/>
              </w:rPr>
              <w:t>u</w:t>
            </w:r>
            <w:r w:rsidRPr="00100E5C">
              <w:rPr>
                <w:rFonts w:ascii="Calibri" w:eastAsia="Arial" w:hAnsi="Calibri" w:cs="Calibri"/>
                <w:spacing w:val="1"/>
                <w:szCs w:val="24"/>
                <w:lang w:val="ro-RO"/>
              </w:rPr>
              <w:t>t</w:t>
            </w:r>
            <w:r w:rsidRPr="00100E5C">
              <w:rPr>
                <w:rFonts w:ascii="Calibri" w:eastAsia="Arial" w:hAnsi="Calibri" w:cs="Calibri"/>
                <w:szCs w:val="24"/>
                <w:lang w:val="ro-RO"/>
              </w:rPr>
              <w:t>or</w:t>
            </w:r>
            <w:r w:rsidRPr="00100E5C">
              <w:rPr>
                <w:rFonts w:ascii="Calibri" w:eastAsia="Arial" w:hAnsi="Calibri" w:cs="Calibri"/>
                <w:spacing w:val="1"/>
                <w:szCs w:val="24"/>
                <w:lang w:val="ro-RO"/>
              </w:rPr>
              <w:t>it</w:t>
            </w:r>
            <w:r w:rsidRPr="00100E5C">
              <w:rPr>
                <w:rFonts w:ascii="Calibri" w:eastAsia="Arial" w:hAnsi="Calibri" w:cs="Calibri"/>
                <w:szCs w:val="24"/>
                <w:lang w:val="ro-RO"/>
              </w:rPr>
              <w:t>a</w:t>
            </w:r>
            <w:r w:rsidRPr="00100E5C">
              <w:rPr>
                <w:rFonts w:ascii="Calibri" w:eastAsia="Arial" w:hAnsi="Calibri" w:cs="Calibri"/>
                <w:spacing w:val="1"/>
                <w:szCs w:val="24"/>
                <w:lang w:val="ro-RO"/>
              </w:rPr>
              <w:t>t</w:t>
            </w:r>
            <w:r w:rsidRPr="00100E5C">
              <w:rPr>
                <w:rFonts w:ascii="Calibri" w:eastAsia="Arial" w:hAnsi="Calibri" w:cs="Calibri"/>
                <w:szCs w:val="24"/>
                <w:lang w:val="ro-RO"/>
              </w:rPr>
              <w:t>ea</w:t>
            </w:r>
            <w:r w:rsidRPr="00100E5C">
              <w:rPr>
                <w:rFonts w:ascii="Calibri" w:eastAsia="Arial" w:hAnsi="Calibri" w:cs="Calibri"/>
                <w:spacing w:val="-2"/>
                <w:szCs w:val="24"/>
                <w:lang w:val="ro-RO"/>
              </w:rPr>
              <w:t xml:space="preserve"> </w:t>
            </w:r>
            <w:r w:rsidRPr="00100E5C">
              <w:rPr>
                <w:rFonts w:ascii="Calibri" w:eastAsia="Arial" w:hAnsi="Calibri" w:cs="Calibri"/>
                <w:szCs w:val="24"/>
                <w:lang w:val="ro-RO"/>
              </w:rPr>
              <w:t>de</w:t>
            </w:r>
            <w:r w:rsidRPr="00100E5C">
              <w:rPr>
                <w:rFonts w:ascii="Calibri" w:eastAsia="Arial" w:hAnsi="Calibri" w:cs="Calibri"/>
                <w:spacing w:val="-1"/>
                <w:szCs w:val="24"/>
                <w:lang w:val="ro-RO"/>
              </w:rPr>
              <w:t xml:space="preserve"> </w:t>
            </w:r>
            <w:r w:rsidR="00A3123E" w:rsidRPr="00100E5C">
              <w:rPr>
                <w:rFonts w:ascii="Calibri" w:eastAsia="Arial" w:hAnsi="Calibri" w:cs="Calibri"/>
                <w:spacing w:val="-1"/>
                <w:szCs w:val="24"/>
                <w:lang w:val="ro-RO"/>
              </w:rPr>
              <w:t>m</w:t>
            </w:r>
            <w:r w:rsidRPr="00100E5C">
              <w:rPr>
                <w:rFonts w:ascii="Calibri" w:eastAsia="Arial" w:hAnsi="Calibri" w:cs="Calibri"/>
                <w:szCs w:val="24"/>
                <w:lang w:val="ro-RO"/>
              </w:rPr>
              <w:t>anageme</w:t>
            </w:r>
            <w:r w:rsidRPr="00100E5C">
              <w:rPr>
                <w:rFonts w:ascii="Calibri" w:eastAsia="Arial" w:hAnsi="Calibri" w:cs="Calibri"/>
                <w:spacing w:val="-3"/>
                <w:szCs w:val="24"/>
                <w:lang w:val="ro-RO"/>
              </w:rPr>
              <w:t>n</w:t>
            </w:r>
            <w:r w:rsidRPr="00100E5C">
              <w:rPr>
                <w:rFonts w:ascii="Calibri" w:eastAsia="Arial" w:hAnsi="Calibri" w:cs="Calibri"/>
                <w:spacing w:val="1"/>
                <w:szCs w:val="24"/>
                <w:lang w:val="ro-RO"/>
              </w:rPr>
              <w:t>t</w:t>
            </w:r>
            <w:r w:rsidRPr="00100E5C">
              <w:rPr>
                <w:rFonts w:ascii="Calibri" w:eastAsia="Arial" w:hAnsi="Calibri" w:cs="Calibri"/>
                <w:szCs w:val="24"/>
                <w:lang w:val="ro-RO"/>
              </w:rPr>
              <w:t xml:space="preserve"> </w:t>
            </w:r>
          </w:p>
          <w:p w14:paraId="468DCA08" w14:textId="77777777"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488C6561" w14:textId="77777777"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3E606895" w14:textId="0D5D2FF7" w:rsidR="00AE7787" w:rsidRPr="00100E5C" w:rsidRDefault="00AE7787" w:rsidP="002B1851">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0209FB02" w14:textId="77777777" w:rsidR="00AE7787" w:rsidRPr="00100E5C" w:rsidRDefault="00AE7787" w:rsidP="00C57443">
            <w:pPr>
              <w:rPr>
                <w:rFonts w:ascii="Calibri" w:eastAsia="Arial" w:hAnsi="Calibri" w:cs="Calibri"/>
                <w:position w:val="-1"/>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p w14:paraId="1A4BCB8F" w14:textId="77777777" w:rsidR="000C790A" w:rsidRPr="00100E5C" w:rsidRDefault="000C790A" w:rsidP="00C57443">
            <w:pPr>
              <w:rPr>
                <w:rFonts w:ascii="Calibri" w:eastAsia="Arial" w:hAnsi="Calibri" w:cs="Calibri"/>
                <w:sz w:val="20"/>
                <w:szCs w:val="24"/>
                <w:lang w:val="ro-RO"/>
              </w:rPr>
            </w:pPr>
          </w:p>
          <w:p w14:paraId="68CCEA50" w14:textId="24E5DA98" w:rsidR="000C790A" w:rsidRPr="00100E5C" w:rsidRDefault="000C790A" w:rsidP="000C790A">
            <w:pPr>
              <w:jc w:val="both"/>
              <w:rPr>
                <w:rFonts w:ascii="Calibri" w:hAnsi="Calibri" w:cs="Calibri"/>
                <w:sz w:val="20"/>
                <w:szCs w:val="24"/>
                <w:lang w:val="ro-RO"/>
              </w:rPr>
            </w:pPr>
            <w:r w:rsidRPr="00100E5C">
              <w:rPr>
                <w:rFonts w:ascii="Calibri" w:hAnsi="Calibri" w:cs="Calibri"/>
                <w:szCs w:val="24"/>
                <w:lang w:val="ro-RO"/>
              </w:rPr>
              <w:t xml:space="preserve">Pentru </w:t>
            </w:r>
            <w:r w:rsidRPr="00100E5C">
              <w:rPr>
                <w:rFonts w:ascii="Calibri" w:eastAsia="Arial" w:hAnsi="Calibri" w:cs="Calibri"/>
                <w:szCs w:val="24"/>
                <w:lang w:val="ro-RO"/>
              </w:rPr>
              <w:t xml:space="preserve">Organismul intermediar </w:t>
            </w:r>
          </w:p>
          <w:p w14:paraId="1845F634" w14:textId="77777777" w:rsidR="000C790A" w:rsidRPr="00100E5C" w:rsidRDefault="000C790A" w:rsidP="000C790A">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4F02D506" w14:textId="77777777" w:rsidR="000C790A" w:rsidRPr="00100E5C" w:rsidRDefault="000C790A" w:rsidP="000C790A">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3AB3207F" w14:textId="77777777" w:rsidR="000C790A" w:rsidRPr="00100E5C" w:rsidRDefault="000C790A" w:rsidP="000C790A">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6DE49F7B" w14:textId="04F26F66" w:rsidR="000C790A" w:rsidRPr="00100E5C" w:rsidRDefault="000C790A" w:rsidP="000C790A">
            <w:pPr>
              <w:rPr>
                <w:rFonts w:ascii="Calibri" w:eastAsia="Arial" w:hAnsi="Calibri" w:cs="Calibri"/>
                <w:sz w:val="20"/>
                <w:szCs w:val="24"/>
                <w:lang w:val="ro-RO"/>
              </w:rPr>
            </w:pPr>
            <w:r w:rsidRPr="00100E5C">
              <w:rPr>
                <w:rFonts w:ascii="Calibri" w:eastAsia="Arial" w:hAnsi="Calibri" w:cs="Calibri"/>
                <w:spacing w:val="-1"/>
                <w:position w:val="-1"/>
                <w:szCs w:val="24"/>
                <w:lang w:val="ro-RO"/>
              </w:rPr>
              <w:lastRenderedPageBreak/>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c>
          <w:tcPr>
            <w:tcW w:w="4123" w:type="dxa"/>
          </w:tcPr>
          <w:p w14:paraId="76C714E3" w14:textId="77777777" w:rsidR="00AE7787" w:rsidRPr="00100E5C" w:rsidRDefault="00AE7787" w:rsidP="002B1851">
            <w:pPr>
              <w:rPr>
                <w:rFonts w:ascii="Calibri" w:hAnsi="Calibri" w:cs="Calibri"/>
                <w:sz w:val="20"/>
                <w:szCs w:val="24"/>
                <w:lang w:val="ro-RO"/>
              </w:rPr>
            </w:pPr>
            <w:r w:rsidRPr="00100E5C">
              <w:rPr>
                <w:rFonts w:ascii="Calibri" w:hAnsi="Calibri" w:cs="Calibri"/>
                <w:szCs w:val="24"/>
                <w:lang w:val="ro-RO"/>
              </w:rPr>
              <w:lastRenderedPageBreak/>
              <w:t>Pentru Beneficiar</w:t>
            </w:r>
          </w:p>
          <w:p w14:paraId="3E1FD162" w14:textId="77777777" w:rsidR="00A3123E" w:rsidRPr="00100E5C" w:rsidRDefault="00A3123E" w:rsidP="002B1851">
            <w:pPr>
              <w:ind w:right="1588"/>
              <w:rPr>
                <w:rFonts w:ascii="Calibri" w:eastAsia="Arial" w:hAnsi="Calibri" w:cs="Calibri"/>
                <w:spacing w:val="-1"/>
                <w:sz w:val="20"/>
                <w:szCs w:val="24"/>
                <w:lang w:val="ro-RO"/>
              </w:rPr>
            </w:pPr>
          </w:p>
          <w:p w14:paraId="3CA2EB66" w14:textId="77777777" w:rsidR="00A3123E" w:rsidRPr="00100E5C" w:rsidRDefault="00A3123E" w:rsidP="002B1851">
            <w:pPr>
              <w:ind w:right="1588"/>
              <w:rPr>
                <w:rFonts w:ascii="Calibri" w:eastAsia="Arial" w:hAnsi="Calibri" w:cs="Calibri"/>
                <w:spacing w:val="-1"/>
                <w:sz w:val="20"/>
                <w:szCs w:val="24"/>
                <w:lang w:val="ro-RO"/>
              </w:rPr>
            </w:pPr>
          </w:p>
          <w:p w14:paraId="38670391" w14:textId="65B06F18"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pacing w:val="-1"/>
                <w:szCs w:val="24"/>
                <w:lang w:val="ro-RO"/>
              </w:rPr>
              <w:t>N</w:t>
            </w:r>
            <w:r w:rsidRPr="00100E5C">
              <w:rPr>
                <w:rFonts w:ascii="Calibri" w:eastAsia="Arial" w:hAnsi="Calibri" w:cs="Calibri"/>
                <w:szCs w:val="24"/>
                <w:lang w:val="ro-RO"/>
              </w:rPr>
              <w:t xml:space="preserve">ume: </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pacing w:val="-1"/>
                <w:szCs w:val="24"/>
                <w:lang w:val="ro-RO"/>
              </w:rPr>
              <w:t>.</w:t>
            </w:r>
            <w:r w:rsidRPr="00100E5C">
              <w:rPr>
                <w:rFonts w:ascii="Calibri" w:eastAsia="Arial" w:hAnsi="Calibri" w:cs="Calibri"/>
                <w:szCs w:val="24"/>
                <w:lang w:val="ro-RO"/>
              </w:rPr>
              <w:t xml:space="preserve">. </w:t>
            </w:r>
          </w:p>
          <w:p w14:paraId="6300B301" w14:textId="256EA0C0" w:rsidR="00AE7787" w:rsidRPr="00100E5C" w:rsidRDefault="00AE7787" w:rsidP="002B1851">
            <w:pPr>
              <w:ind w:right="1588"/>
              <w:rPr>
                <w:rFonts w:ascii="Calibri" w:eastAsia="Arial" w:hAnsi="Calibri" w:cs="Calibri"/>
                <w:sz w:val="20"/>
                <w:szCs w:val="24"/>
                <w:lang w:val="ro-RO"/>
              </w:rPr>
            </w:pPr>
            <w:r w:rsidRPr="00100E5C">
              <w:rPr>
                <w:rFonts w:ascii="Calibri" w:eastAsia="Arial" w:hAnsi="Calibri" w:cs="Calibri"/>
                <w:szCs w:val="24"/>
                <w:lang w:val="ro-RO"/>
              </w:rPr>
              <w:t>Func</w:t>
            </w:r>
            <w:r w:rsidRPr="00100E5C">
              <w:rPr>
                <w:rFonts w:ascii="Calibri" w:eastAsia="Arial" w:hAnsi="Calibri" w:cs="Calibri"/>
                <w:spacing w:val="1"/>
                <w:szCs w:val="24"/>
                <w:lang w:val="ro-RO"/>
              </w:rPr>
              <w:t>ţi</w:t>
            </w:r>
            <w:r w:rsidRPr="00100E5C">
              <w:rPr>
                <w:rFonts w:ascii="Calibri" w:eastAsia="Arial" w:hAnsi="Calibri" w:cs="Calibri"/>
                <w:spacing w:val="-3"/>
                <w:szCs w:val="24"/>
                <w:lang w:val="ro-RO"/>
              </w:rPr>
              <w:t>e</w:t>
            </w:r>
            <w:r w:rsidRPr="00100E5C">
              <w:rPr>
                <w:rFonts w:ascii="Calibri" w:eastAsia="Arial" w:hAnsi="Calibri" w:cs="Calibri"/>
                <w:szCs w:val="24"/>
                <w:lang w:val="ro-RO"/>
              </w:rPr>
              <w:t>:</w:t>
            </w:r>
            <w:r w:rsidRPr="00100E5C">
              <w:rPr>
                <w:rFonts w:ascii="Calibri" w:eastAsia="Arial" w:hAnsi="Calibri" w:cs="Calibri"/>
                <w:spacing w:val="2"/>
                <w:szCs w:val="24"/>
                <w:lang w:val="ro-RO"/>
              </w:rPr>
              <w:t xml:space="preserve"> </w:t>
            </w:r>
            <w:r w:rsidRPr="00100E5C">
              <w:rPr>
                <w:rFonts w:ascii="Calibri" w:eastAsia="Arial" w:hAnsi="Calibri" w:cs="Calibri"/>
                <w:spacing w:val="-2"/>
                <w:szCs w:val="24"/>
                <w:lang w:val="ro-RO"/>
              </w:rPr>
              <w:t>…</w:t>
            </w:r>
            <w:r w:rsidRPr="00100E5C">
              <w:rPr>
                <w:rFonts w:ascii="Calibri" w:eastAsia="Arial" w:hAnsi="Calibri" w:cs="Calibri"/>
                <w:szCs w:val="24"/>
                <w:lang w:val="ro-RO"/>
              </w:rPr>
              <w:t>……</w:t>
            </w:r>
            <w:r w:rsidRPr="00100E5C">
              <w:rPr>
                <w:rFonts w:ascii="Calibri" w:eastAsia="Arial" w:hAnsi="Calibri" w:cs="Calibri"/>
                <w:spacing w:val="-2"/>
                <w:szCs w:val="24"/>
                <w:lang w:val="ro-RO"/>
              </w:rPr>
              <w:t>…</w:t>
            </w:r>
            <w:r w:rsidRPr="00100E5C">
              <w:rPr>
                <w:rFonts w:ascii="Calibri" w:eastAsia="Arial" w:hAnsi="Calibri" w:cs="Calibri"/>
                <w:szCs w:val="24"/>
                <w:lang w:val="ro-RO"/>
              </w:rPr>
              <w:t>….</w:t>
            </w:r>
          </w:p>
          <w:p w14:paraId="6236925C" w14:textId="36763896" w:rsidR="00AE7787" w:rsidRPr="00100E5C" w:rsidRDefault="00AE7787" w:rsidP="002B1851">
            <w:pPr>
              <w:rPr>
                <w:rFonts w:ascii="Calibri" w:hAnsi="Calibri" w:cs="Calibri"/>
                <w:sz w:val="20"/>
                <w:szCs w:val="24"/>
                <w:lang w:val="ro-RO"/>
              </w:rPr>
            </w:pPr>
            <w:r w:rsidRPr="00100E5C">
              <w:rPr>
                <w:rFonts w:ascii="Calibri" w:eastAsia="Arial" w:hAnsi="Calibri" w:cs="Calibri"/>
                <w:spacing w:val="-1"/>
                <w:szCs w:val="24"/>
                <w:lang w:val="ro-RO"/>
              </w:rPr>
              <w:t>S</w:t>
            </w:r>
            <w:r w:rsidRPr="00100E5C">
              <w:rPr>
                <w:rFonts w:ascii="Calibri" w:eastAsia="Arial" w:hAnsi="Calibri" w:cs="Calibri"/>
                <w:szCs w:val="24"/>
                <w:lang w:val="ro-RO"/>
              </w:rPr>
              <w:t>emnă</w:t>
            </w:r>
            <w:r w:rsidRPr="00100E5C">
              <w:rPr>
                <w:rFonts w:ascii="Calibri" w:eastAsia="Arial" w:hAnsi="Calibri" w:cs="Calibri"/>
                <w:spacing w:val="1"/>
                <w:szCs w:val="24"/>
                <w:lang w:val="ro-RO"/>
              </w:rPr>
              <w:t>t</w:t>
            </w:r>
            <w:r w:rsidRPr="00100E5C">
              <w:rPr>
                <w:rFonts w:ascii="Calibri" w:eastAsia="Arial" w:hAnsi="Calibri" w:cs="Calibri"/>
                <w:szCs w:val="24"/>
                <w:lang w:val="ro-RO"/>
              </w:rPr>
              <w:t>ur</w:t>
            </w:r>
            <w:r w:rsidRPr="00100E5C">
              <w:rPr>
                <w:rFonts w:ascii="Calibri" w:eastAsia="Arial" w:hAnsi="Calibri" w:cs="Calibri"/>
                <w:spacing w:val="-3"/>
                <w:szCs w:val="24"/>
                <w:lang w:val="ro-RO"/>
              </w:rPr>
              <w:t>a</w:t>
            </w:r>
            <w:r w:rsidRPr="00100E5C">
              <w:rPr>
                <w:rFonts w:ascii="Calibri" w:eastAsia="Arial" w:hAnsi="Calibri" w:cs="Calibri"/>
                <w:szCs w:val="24"/>
                <w:lang w:val="ro-RO"/>
              </w:rPr>
              <w:t>:</w:t>
            </w:r>
          </w:p>
          <w:p w14:paraId="41EE1795" w14:textId="7065921B" w:rsidR="00AE7787" w:rsidRPr="00100E5C" w:rsidRDefault="00AE7787" w:rsidP="00C57443">
            <w:pPr>
              <w:rPr>
                <w:rFonts w:ascii="Calibri" w:eastAsia="Arial" w:hAnsi="Calibri" w:cs="Calibri"/>
                <w:sz w:val="20"/>
                <w:szCs w:val="24"/>
                <w:lang w:val="ro-RO"/>
              </w:rPr>
            </w:pPr>
            <w:r w:rsidRPr="00100E5C">
              <w:rPr>
                <w:rFonts w:ascii="Calibri" w:eastAsia="Arial" w:hAnsi="Calibri" w:cs="Calibri"/>
                <w:spacing w:val="-1"/>
                <w:position w:val="-1"/>
                <w:szCs w:val="24"/>
                <w:lang w:val="ro-RO"/>
              </w:rPr>
              <w:t>D</w:t>
            </w:r>
            <w:r w:rsidRPr="00100E5C">
              <w:rPr>
                <w:rFonts w:ascii="Calibri" w:eastAsia="Arial" w:hAnsi="Calibri" w:cs="Calibri"/>
                <w:position w:val="-1"/>
                <w:szCs w:val="24"/>
                <w:lang w:val="ro-RO"/>
              </w:rPr>
              <w:t>a</w:t>
            </w:r>
            <w:r w:rsidRPr="00100E5C">
              <w:rPr>
                <w:rFonts w:ascii="Calibri" w:eastAsia="Arial" w:hAnsi="Calibri" w:cs="Calibri"/>
                <w:spacing w:val="1"/>
                <w:position w:val="-1"/>
                <w:szCs w:val="24"/>
                <w:lang w:val="ro-RO"/>
              </w:rPr>
              <w:t>t</w:t>
            </w:r>
            <w:r w:rsidRPr="00100E5C">
              <w:rPr>
                <w:rFonts w:ascii="Calibri" w:eastAsia="Arial" w:hAnsi="Calibri" w:cs="Calibri"/>
                <w:position w:val="-1"/>
                <w:szCs w:val="24"/>
                <w:lang w:val="ro-RO"/>
              </w:rPr>
              <w:t>a:</w:t>
            </w:r>
          </w:p>
        </w:tc>
      </w:tr>
    </w:tbl>
    <w:p w14:paraId="55C5E521" w14:textId="77777777" w:rsidR="002B0788" w:rsidRPr="00100E5C" w:rsidRDefault="002B0788" w:rsidP="002B1851">
      <w:pPr>
        <w:tabs>
          <w:tab w:val="left" w:pos="450"/>
        </w:tabs>
        <w:ind w:right="75"/>
        <w:jc w:val="both"/>
        <w:rPr>
          <w:rFonts w:ascii="Calibri" w:eastAsia="Arial" w:hAnsi="Calibri" w:cs="Calibri"/>
          <w:spacing w:val="1"/>
          <w:sz w:val="22"/>
          <w:szCs w:val="24"/>
          <w:lang w:val="ro-RO"/>
        </w:rPr>
      </w:pPr>
    </w:p>
    <w:p w14:paraId="04DE9C3C" w14:textId="77777777" w:rsidR="00104F30" w:rsidRPr="00100E5C" w:rsidRDefault="00104F30">
      <w:pPr>
        <w:rPr>
          <w:rFonts w:ascii="Calibri" w:eastAsia="Arial" w:hAnsi="Calibri" w:cs="Calibri"/>
          <w:spacing w:val="1"/>
          <w:sz w:val="22"/>
          <w:szCs w:val="24"/>
          <w:lang w:val="ro-RO"/>
        </w:rPr>
      </w:pPr>
      <w:r w:rsidRPr="00100E5C">
        <w:rPr>
          <w:rFonts w:ascii="Calibri" w:eastAsia="Arial" w:hAnsi="Calibri" w:cs="Calibri"/>
          <w:spacing w:val="1"/>
          <w:sz w:val="22"/>
          <w:szCs w:val="24"/>
          <w:lang w:val="ro-RO"/>
        </w:rPr>
        <w:br w:type="page"/>
      </w:r>
    </w:p>
    <w:p w14:paraId="60DC1679" w14:textId="77777777" w:rsidR="00104F30" w:rsidRPr="00100E5C" w:rsidRDefault="00104F30" w:rsidP="002B1851">
      <w:pPr>
        <w:tabs>
          <w:tab w:val="left" w:pos="450"/>
        </w:tabs>
        <w:ind w:right="75"/>
        <w:jc w:val="both"/>
        <w:rPr>
          <w:rFonts w:ascii="Calibri" w:eastAsia="Arial" w:hAnsi="Calibri" w:cs="Calibri"/>
          <w:spacing w:val="1"/>
          <w:sz w:val="22"/>
          <w:szCs w:val="24"/>
          <w:lang w:val="ro-RO"/>
        </w:rPr>
        <w:sectPr w:rsidR="00104F30" w:rsidRPr="00100E5C" w:rsidSect="00FB1A85">
          <w:headerReference w:type="default" r:id="rId11"/>
          <w:footerReference w:type="default" r:id="rId12"/>
          <w:headerReference w:type="first" r:id="rId13"/>
          <w:footerReference w:type="first" r:id="rId14"/>
          <w:pgSz w:w="11920" w:h="16840"/>
          <w:pgMar w:top="1080" w:right="1147" w:bottom="851" w:left="1134" w:header="0" w:footer="240" w:gutter="0"/>
          <w:cols w:space="720"/>
          <w:titlePg/>
          <w:docGrid w:linePitch="272"/>
        </w:sectPr>
      </w:pPr>
    </w:p>
    <w:p w14:paraId="06B70EE0" w14:textId="32722AAE" w:rsidR="001647AC" w:rsidRPr="00100E5C" w:rsidRDefault="001647AC"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 xml:space="preserve">Anexa 1. Cererea de finanțare </w:t>
      </w:r>
    </w:p>
    <w:p w14:paraId="7512646F" w14:textId="2A73FAA8" w:rsidR="00A72F3D" w:rsidRPr="00100E5C" w:rsidRDefault="000F2211"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cererea de finanțare aprobată</w:t>
      </w:r>
    </w:p>
    <w:p w14:paraId="766EE833" w14:textId="77777777" w:rsidR="00A72F3D" w:rsidRPr="00100E5C" w:rsidRDefault="00A72F3D" w:rsidP="002B1851">
      <w:pPr>
        <w:tabs>
          <w:tab w:val="left" w:pos="450"/>
        </w:tabs>
        <w:ind w:right="75"/>
        <w:jc w:val="both"/>
        <w:rPr>
          <w:rFonts w:ascii="Calibri" w:eastAsia="Arial" w:hAnsi="Calibri" w:cs="Calibri"/>
          <w:spacing w:val="1"/>
          <w:sz w:val="22"/>
          <w:szCs w:val="24"/>
          <w:lang w:val="ro-RO"/>
        </w:rPr>
      </w:pPr>
    </w:p>
    <w:p w14:paraId="4F390118" w14:textId="33ACB95B" w:rsidR="00B40180" w:rsidRPr="00100E5C" w:rsidRDefault="00B40180"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461397" w:rsidRPr="00100E5C">
        <w:rPr>
          <w:rFonts w:ascii="Calibri" w:eastAsia="Arial" w:hAnsi="Calibri" w:cs="Calibri"/>
          <w:spacing w:val="1"/>
          <w:sz w:val="22"/>
          <w:szCs w:val="24"/>
          <w:lang w:val="ro-RO"/>
        </w:rPr>
        <w:t>2</w:t>
      </w:r>
      <w:r w:rsidRPr="00100E5C">
        <w:rPr>
          <w:rFonts w:ascii="Calibri" w:eastAsia="Arial" w:hAnsi="Calibri" w:cs="Calibri"/>
          <w:spacing w:val="1"/>
          <w:sz w:val="22"/>
          <w:szCs w:val="24"/>
          <w:lang w:val="ro-RO"/>
        </w:rPr>
        <w:t>. Plan de monitorizare</w:t>
      </w:r>
      <w:r w:rsidR="00A214E0" w:rsidRPr="00100E5C">
        <w:rPr>
          <w:rFonts w:ascii="Calibri" w:eastAsia="Arial" w:hAnsi="Calibri" w:cs="Calibri"/>
          <w:spacing w:val="1"/>
          <w:sz w:val="22"/>
          <w:szCs w:val="24"/>
          <w:lang w:val="ro-RO"/>
        </w:rPr>
        <w:t>- format cadru</w:t>
      </w:r>
      <w:r w:rsidRPr="00100E5C">
        <w:rPr>
          <w:rFonts w:ascii="Calibri" w:eastAsia="Arial" w:hAnsi="Calibri" w:cs="Calibri"/>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AC7BB0" w:rsidRPr="00100E5C" w14:paraId="4623E515" w14:textId="0ADFE881" w:rsidTr="00DC0C4E">
        <w:trPr>
          <w:trHeight w:val="209"/>
          <w:jc w:val="center"/>
        </w:trPr>
        <w:tc>
          <w:tcPr>
            <w:tcW w:w="230" w:type="pct"/>
            <w:vMerge w:val="restart"/>
            <w:shd w:val="clear" w:color="auto" w:fill="auto"/>
          </w:tcPr>
          <w:p w14:paraId="58EBCB36"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Nr. crt. </w:t>
            </w:r>
          </w:p>
        </w:tc>
        <w:tc>
          <w:tcPr>
            <w:tcW w:w="420" w:type="pct"/>
            <w:vMerge w:val="restart"/>
          </w:tcPr>
          <w:p w14:paraId="68DFBA1F" w14:textId="3E9663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Indicator de etapă / cod indicator</w:t>
            </w:r>
          </w:p>
        </w:tc>
        <w:tc>
          <w:tcPr>
            <w:tcW w:w="1129" w:type="pct"/>
            <w:vMerge w:val="restart"/>
            <w:shd w:val="clear" w:color="auto" w:fill="auto"/>
          </w:tcPr>
          <w:p w14:paraId="69F4197E" w14:textId="2A72B2BC"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Tip indicator de etapă (calitativ/cantitativ/valoric) </w:t>
            </w:r>
          </w:p>
        </w:tc>
        <w:tc>
          <w:tcPr>
            <w:tcW w:w="436" w:type="pct"/>
            <w:vMerge w:val="restart"/>
          </w:tcPr>
          <w:p w14:paraId="5482D5A2"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Descriere</w:t>
            </w:r>
          </w:p>
        </w:tc>
        <w:tc>
          <w:tcPr>
            <w:tcW w:w="388" w:type="pct"/>
            <w:vMerge w:val="restart"/>
          </w:tcPr>
          <w:p w14:paraId="3A4A800B"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Criteriu de validare</w:t>
            </w:r>
          </w:p>
        </w:tc>
        <w:tc>
          <w:tcPr>
            <w:tcW w:w="758" w:type="pct"/>
            <w:vMerge w:val="restart"/>
          </w:tcPr>
          <w:p w14:paraId="571EF7D1"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Termen de realizare</w:t>
            </w:r>
          </w:p>
        </w:tc>
        <w:tc>
          <w:tcPr>
            <w:tcW w:w="778" w:type="pct"/>
            <w:vMerge w:val="restart"/>
            <w:shd w:val="clear" w:color="auto" w:fill="auto"/>
          </w:tcPr>
          <w:p w14:paraId="5A15F440"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Documente/dovezi  care probează îndeplinirea criteriilor  </w:t>
            </w:r>
          </w:p>
        </w:tc>
        <w:tc>
          <w:tcPr>
            <w:tcW w:w="442" w:type="pct"/>
            <w:vMerge w:val="restart"/>
          </w:tcPr>
          <w:p w14:paraId="0B209226" w14:textId="5449E7FE" w:rsidR="00BB2B41" w:rsidRPr="00100E5C" w:rsidRDefault="00BB2B41" w:rsidP="00BB2B41">
            <w:pPr>
              <w:jc w:val="both"/>
              <w:rPr>
                <w:rFonts w:ascii="Calibri" w:hAnsi="Calibri" w:cs="Calibri"/>
                <w:sz w:val="16"/>
                <w:lang w:val="ro-RO"/>
              </w:rPr>
            </w:pPr>
            <w:r w:rsidRPr="00100E5C">
              <w:rPr>
                <w:rFonts w:ascii="Calibri" w:hAnsi="Calibri" w:cs="Calibri"/>
                <w:sz w:val="16"/>
                <w:lang w:val="ro-RO"/>
              </w:rPr>
              <w:t xml:space="preserve">Țintă finală indicator de realizare </w:t>
            </w:r>
          </w:p>
        </w:tc>
        <w:tc>
          <w:tcPr>
            <w:tcW w:w="420" w:type="pct"/>
            <w:vMerge w:val="restart"/>
          </w:tcPr>
          <w:p w14:paraId="72CDE886" w14:textId="1953AA71"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Tintă finală indicator de rezultat</w:t>
            </w:r>
          </w:p>
        </w:tc>
      </w:tr>
      <w:tr w:rsidR="00AC7BB0" w:rsidRPr="00100E5C" w14:paraId="1E6BA6CA" w14:textId="2772063C" w:rsidTr="00DC0C4E">
        <w:trPr>
          <w:trHeight w:val="209"/>
          <w:jc w:val="center"/>
        </w:trPr>
        <w:tc>
          <w:tcPr>
            <w:tcW w:w="230" w:type="pct"/>
            <w:vMerge/>
            <w:shd w:val="clear" w:color="auto" w:fill="auto"/>
          </w:tcPr>
          <w:p w14:paraId="6A1841ED" w14:textId="77777777" w:rsidR="00BB2B41" w:rsidRPr="00100E5C" w:rsidRDefault="00BB2B41" w:rsidP="00104F30">
            <w:pPr>
              <w:jc w:val="both"/>
              <w:rPr>
                <w:rFonts w:ascii="Calibri" w:hAnsi="Calibri" w:cs="Calibri"/>
                <w:sz w:val="16"/>
                <w:lang w:val="ro-RO"/>
              </w:rPr>
            </w:pPr>
          </w:p>
        </w:tc>
        <w:tc>
          <w:tcPr>
            <w:tcW w:w="420" w:type="pct"/>
            <w:vMerge/>
          </w:tcPr>
          <w:p w14:paraId="3FA5FF22" w14:textId="77777777" w:rsidR="00BB2B41" w:rsidRPr="00100E5C" w:rsidRDefault="00BB2B41" w:rsidP="00104F30">
            <w:pPr>
              <w:jc w:val="both"/>
              <w:rPr>
                <w:rFonts w:ascii="Calibri" w:hAnsi="Calibri" w:cs="Calibri"/>
                <w:sz w:val="16"/>
                <w:lang w:val="ro-RO"/>
              </w:rPr>
            </w:pPr>
          </w:p>
        </w:tc>
        <w:tc>
          <w:tcPr>
            <w:tcW w:w="1129" w:type="pct"/>
            <w:vMerge/>
            <w:shd w:val="clear" w:color="auto" w:fill="auto"/>
          </w:tcPr>
          <w:p w14:paraId="5E39939E" w14:textId="77777777" w:rsidR="00BB2B41" w:rsidRPr="00100E5C" w:rsidRDefault="00BB2B41" w:rsidP="00104F30">
            <w:pPr>
              <w:jc w:val="both"/>
              <w:rPr>
                <w:rFonts w:ascii="Calibri" w:hAnsi="Calibri" w:cs="Calibri"/>
                <w:sz w:val="16"/>
                <w:lang w:val="ro-RO"/>
              </w:rPr>
            </w:pPr>
          </w:p>
        </w:tc>
        <w:tc>
          <w:tcPr>
            <w:tcW w:w="436" w:type="pct"/>
            <w:vMerge/>
          </w:tcPr>
          <w:p w14:paraId="61E0ED30" w14:textId="77777777" w:rsidR="00BB2B41" w:rsidRPr="00100E5C" w:rsidRDefault="00BB2B41" w:rsidP="00104F30">
            <w:pPr>
              <w:jc w:val="both"/>
              <w:rPr>
                <w:rFonts w:ascii="Calibri" w:hAnsi="Calibri" w:cs="Calibri"/>
                <w:sz w:val="16"/>
                <w:lang w:val="ro-RO"/>
              </w:rPr>
            </w:pPr>
          </w:p>
        </w:tc>
        <w:tc>
          <w:tcPr>
            <w:tcW w:w="388" w:type="pct"/>
            <w:vMerge/>
          </w:tcPr>
          <w:p w14:paraId="0CF82DA5" w14:textId="77777777" w:rsidR="00BB2B41" w:rsidRPr="00100E5C" w:rsidRDefault="00BB2B41" w:rsidP="00104F30">
            <w:pPr>
              <w:jc w:val="both"/>
              <w:rPr>
                <w:rFonts w:ascii="Calibri" w:hAnsi="Calibri" w:cs="Calibri"/>
                <w:sz w:val="16"/>
                <w:lang w:val="ro-RO"/>
              </w:rPr>
            </w:pPr>
          </w:p>
        </w:tc>
        <w:tc>
          <w:tcPr>
            <w:tcW w:w="758" w:type="pct"/>
            <w:vMerge/>
          </w:tcPr>
          <w:p w14:paraId="27FBD94D" w14:textId="77777777" w:rsidR="00BB2B41" w:rsidRPr="00100E5C" w:rsidRDefault="00BB2B41" w:rsidP="00104F30">
            <w:pPr>
              <w:jc w:val="both"/>
              <w:rPr>
                <w:rFonts w:ascii="Calibri" w:hAnsi="Calibri" w:cs="Calibri"/>
                <w:sz w:val="16"/>
                <w:lang w:val="ro-RO"/>
              </w:rPr>
            </w:pPr>
          </w:p>
        </w:tc>
        <w:tc>
          <w:tcPr>
            <w:tcW w:w="778" w:type="pct"/>
            <w:vMerge/>
            <w:shd w:val="clear" w:color="auto" w:fill="auto"/>
          </w:tcPr>
          <w:p w14:paraId="03CC27F5" w14:textId="77777777" w:rsidR="00BB2B41" w:rsidRPr="00100E5C" w:rsidRDefault="00BB2B41" w:rsidP="00104F30">
            <w:pPr>
              <w:jc w:val="both"/>
              <w:rPr>
                <w:rFonts w:ascii="Calibri" w:hAnsi="Calibri" w:cs="Calibri"/>
                <w:sz w:val="16"/>
                <w:lang w:val="ro-RO"/>
              </w:rPr>
            </w:pPr>
          </w:p>
        </w:tc>
        <w:tc>
          <w:tcPr>
            <w:tcW w:w="442" w:type="pct"/>
            <w:vMerge/>
          </w:tcPr>
          <w:p w14:paraId="641DB7EF" w14:textId="77777777" w:rsidR="00BB2B41" w:rsidRPr="00100E5C" w:rsidRDefault="00BB2B41" w:rsidP="00104F30">
            <w:pPr>
              <w:jc w:val="both"/>
              <w:rPr>
                <w:rFonts w:ascii="Calibri" w:hAnsi="Calibri" w:cs="Calibri"/>
                <w:sz w:val="16"/>
                <w:lang w:val="ro-RO"/>
              </w:rPr>
            </w:pPr>
          </w:p>
        </w:tc>
        <w:tc>
          <w:tcPr>
            <w:tcW w:w="420" w:type="pct"/>
            <w:vMerge/>
          </w:tcPr>
          <w:p w14:paraId="1C103F07" w14:textId="7B937C8A" w:rsidR="00BB2B41" w:rsidRPr="00100E5C" w:rsidRDefault="00BB2B41" w:rsidP="00104F30">
            <w:pPr>
              <w:jc w:val="both"/>
              <w:rPr>
                <w:rFonts w:ascii="Calibri" w:hAnsi="Calibri" w:cs="Calibri"/>
                <w:sz w:val="16"/>
                <w:lang w:val="ro-RO"/>
              </w:rPr>
            </w:pPr>
          </w:p>
        </w:tc>
      </w:tr>
      <w:tr w:rsidR="00AC7BB0" w:rsidRPr="00100E5C" w14:paraId="7E1FA5E8" w14:textId="77777777" w:rsidTr="00DC0C4E">
        <w:trPr>
          <w:jc w:val="center"/>
        </w:trPr>
        <w:tc>
          <w:tcPr>
            <w:tcW w:w="230" w:type="pct"/>
            <w:shd w:val="clear" w:color="auto" w:fill="auto"/>
          </w:tcPr>
          <w:p w14:paraId="7126F102" w14:textId="77777777" w:rsidR="00BB2B41" w:rsidRPr="00100E5C" w:rsidRDefault="00BB2B41" w:rsidP="00104F30">
            <w:pPr>
              <w:jc w:val="both"/>
              <w:rPr>
                <w:rFonts w:ascii="Calibri" w:hAnsi="Calibri" w:cs="Calibri"/>
                <w:sz w:val="16"/>
                <w:lang w:val="ro-RO"/>
              </w:rPr>
            </w:pPr>
          </w:p>
        </w:tc>
        <w:tc>
          <w:tcPr>
            <w:tcW w:w="420" w:type="pct"/>
          </w:tcPr>
          <w:p w14:paraId="7DF8BE0D"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4AA00151" w14:textId="77777777" w:rsidR="00BB2B41" w:rsidRPr="00100E5C" w:rsidRDefault="00BB2B41" w:rsidP="00104F30">
            <w:pPr>
              <w:jc w:val="both"/>
              <w:rPr>
                <w:rFonts w:ascii="Calibri" w:hAnsi="Calibri" w:cs="Calibri"/>
                <w:sz w:val="16"/>
                <w:lang w:val="ro-RO"/>
              </w:rPr>
            </w:pPr>
          </w:p>
        </w:tc>
        <w:tc>
          <w:tcPr>
            <w:tcW w:w="436" w:type="pct"/>
          </w:tcPr>
          <w:p w14:paraId="775F5F5B" w14:textId="77777777" w:rsidR="00BB2B41" w:rsidRPr="00100E5C" w:rsidRDefault="00BB2B41" w:rsidP="00104F30">
            <w:pPr>
              <w:jc w:val="both"/>
              <w:rPr>
                <w:rFonts w:ascii="Calibri" w:hAnsi="Calibri" w:cs="Calibri"/>
                <w:sz w:val="16"/>
                <w:lang w:val="ro-RO"/>
              </w:rPr>
            </w:pPr>
          </w:p>
        </w:tc>
        <w:tc>
          <w:tcPr>
            <w:tcW w:w="388" w:type="pct"/>
          </w:tcPr>
          <w:p w14:paraId="20DA2B95" w14:textId="77777777" w:rsidR="00BB2B41" w:rsidRPr="00100E5C" w:rsidRDefault="00BB2B41" w:rsidP="00104F30">
            <w:pPr>
              <w:jc w:val="both"/>
              <w:rPr>
                <w:rFonts w:ascii="Calibri" w:hAnsi="Calibri" w:cs="Calibri"/>
                <w:sz w:val="16"/>
                <w:lang w:val="ro-RO"/>
              </w:rPr>
            </w:pPr>
          </w:p>
        </w:tc>
        <w:tc>
          <w:tcPr>
            <w:tcW w:w="758" w:type="pct"/>
          </w:tcPr>
          <w:p w14:paraId="6CC6C0FA"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1FE62C76" w14:textId="77777777" w:rsidR="00BB2B41" w:rsidRPr="00100E5C" w:rsidRDefault="00BB2B41" w:rsidP="00104F30">
            <w:pPr>
              <w:jc w:val="both"/>
              <w:rPr>
                <w:rFonts w:ascii="Calibri" w:hAnsi="Calibri" w:cs="Calibri"/>
                <w:sz w:val="16"/>
                <w:lang w:val="ro-RO"/>
              </w:rPr>
            </w:pPr>
          </w:p>
        </w:tc>
        <w:tc>
          <w:tcPr>
            <w:tcW w:w="442" w:type="pct"/>
            <w:vMerge w:val="restart"/>
          </w:tcPr>
          <w:p w14:paraId="4F1CFBC4" w14:textId="77777777" w:rsidR="00BB2B41" w:rsidRPr="00100E5C" w:rsidRDefault="00BB2B41" w:rsidP="00104F30">
            <w:pPr>
              <w:jc w:val="both"/>
              <w:rPr>
                <w:rFonts w:ascii="Calibri" w:hAnsi="Calibri" w:cs="Calibri"/>
                <w:sz w:val="16"/>
                <w:lang w:val="ro-RO"/>
              </w:rPr>
            </w:pPr>
          </w:p>
        </w:tc>
        <w:tc>
          <w:tcPr>
            <w:tcW w:w="420" w:type="pct"/>
            <w:vMerge w:val="restart"/>
          </w:tcPr>
          <w:p w14:paraId="5C44653C" w14:textId="63264B20" w:rsidR="00BB2B41" w:rsidRPr="00100E5C" w:rsidRDefault="00BB2B41" w:rsidP="00104F30">
            <w:pPr>
              <w:jc w:val="both"/>
              <w:rPr>
                <w:rFonts w:ascii="Calibri" w:hAnsi="Calibri" w:cs="Calibri"/>
                <w:sz w:val="16"/>
                <w:lang w:val="ro-RO"/>
              </w:rPr>
            </w:pPr>
          </w:p>
        </w:tc>
      </w:tr>
      <w:tr w:rsidR="00AC7BB0" w:rsidRPr="00100E5C" w14:paraId="7B85E271" w14:textId="77777777" w:rsidTr="00DC0C4E">
        <w:trPr>
          <w:jc w:val="center"/>
        </w:trPr>
        <w:tc>
          <w:tcPr>
            <w:tcW w:w="230" w:type="pct"/>
            <w:shd w:val="clear" w:color="auto" w:fill="auto"/>
          </w:tcPr>
          <w:p w14:paraId="6B852B0B" w14:textId="77777777" w:rsidR="00BB2B41" w:rsidRPr="00100E5C" w:rsidRDefault="00BB2B41" w:rsidP="00104F30">
            <w:pPr>
              <w:jc w:val="both"/>
              <w:rPr>
                <w:rFonts w:ascii="Calibri" w:hAnsi="Calibri" w:cs="Calibri"/>
                <w:sz w:val="16"/>
                <w:lang w:val="ro-RO"/>
              </w:rPr>
            </w:pPr>
          </w:p>
        </w:tc>
        <w:tc>
          <w:tcPr>
            <w:tcW w:w="420" w:type="pct"/>
          </w:tcPr>
          <w:p w14:paraId="6ED13C48"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6C027696" w14:textId="77777777" w:rsidR="00BB2B41" w:rsidRPr="00100E5C" w:rsidRDefault="00BB2B41" w:rsidP="00104F30">
            <w:pPr>
              <w:jc w:val="both"/>
              <w:rPr>
                <w:rFonts w:ascii="Calibri" w:hAnsi="Calibri" w:cs="Calibri"/>
                <w:sz w:val="16"/>
                <w:lang w:val="ro-RO"/>
              </w:rPr>
            </w:pPr>
          </w:p>
        </w:tc>
        <w:tc>
          <w:tcPr>
            <w:tcW w:w="436" w:type="pct"/>
          </w:tcPr>
          <w:p w14:paraId="358C5001" w14:textId="77777777" w:rsidR="00BB2B41" w:rsidRPr="00100E5C" w:rsidRDefault="00BB2B41" w:rsidP="00104F30">
            <w:pPr>
              <w:jc w:val="both"/>
              <w:rPr>
                <w:rFonts w:ascii="Calibri" w:hAnsi="Calibri" w:cs="Calibri"/>
                <w:sz w:val="16"/>
                <w:lang w:val="ro-RO"/>
              </w:rPr>
            </w:pPr>
          </w:p>
        </w:tc>
        <w:tc>
          <w:tcPr>
            <w:tcW w:w="388" w:type="pct"/>
          </w:tcPr>
          <w:p w14:paraId="62E60569" w14:textId="77777777" w:rsidR="00BB2B41" w:rsidRPr="00100E5C" w:rsidRDefault="00BB2B41" w:rsidP="00104F30">
            <w:pPr>
              <w:jc w:val="both"/>
              <w:rPr>
                <w:rFonts w:ascii="Calibri" w:hAnsi="Calibri" w:cs="Calibri"/>
                <w:sz w:val="16"/>
                <w:lang w:val="ro-RO"/>
              </w:rPr>
            </w:pPr>
          </w:p>
        </w:tc>
        <w:tc>
          <w:tcPr>
            <w:tcW w:w="758" w:type="pct"/>
          </w:tcPr>
          <w:p w14:paraId="2D6A7F30"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699E1972" w14:textId="77777777" w:rsidR="00BB2B41" w:rsidRPr="00100E5C" w:rsidRDefault="00BB2B41" w:rsidP="00104F30">
            <w:pPr>
              <w:jc w:val="both"/>
              <w:rPr>
                <w:rFonts w:ascii="Calibri" w:hAnsi="Calibri" w:cs="Calibri"/>
                <w:sz w:val="16"/>
                <w:lang w:val="ro-RO"/>
              </w:rPr>
            </w:pPr>
          </w:p>
        </w:tc>
        <w:tc>
          <w:tcPr>
            <w:tcW w:w="442" w:type="pct"/>
            <w:vMerge/>
          </w:tcPr>
          <w:p w14:paraId="71430F6A" w14:textId="77777777" w:rsidR="00BB2B41" w:rsidRPr="00100E5C" w:rsidRDefault="00BB2B41" w:rsidP="00104F30">
            <w:pPr>
              <w:jc w:val="both"/>
              <w:rPr>
                <w:rFonts w:ascii="Calibri" w:hAnsi="Calibri" w:cs="Calibri"/>
                <w:sz w:val="16"/>
                <w:lang w:val="ro-RO"/>
              </w:rPr>
            </w:pPr>
          </w:p>
        </w:tc>
        <w:tc>
          <w:tcPr>
            <w:tcW w:w="420" w:type="pct"/>
            <w:vMerge/>
          </w:tcPr>
          <w:p w14:paraId="34B35004" w14:textId="77777777" w:rsidR="00BB2B41" w:rsidRPr="00100E5C" w:rsidRDefault="00BB2B41" w:rsidP="00104F30">
            <w:pPr>
              <w:jc w:val="both"/>
              <w:rPr>
                <w:rFonts w:ascii="Calibri" w:hAnsi="Calibri" w:cs="Calibri"/>
                <w:sz w:val="16"/>
                <w:lang w:val="ro-RO"/>
              </w:rPr>
            </w:pPr>
          </w:p>
        </w:tc>
      </w:tr>
      <w:tr w:rsidR="009D6072" w:rsidRPr="00100E5C" w14:paraId="01DB6E01" w14:textId="77777777" w:rsidTr="00DC0C4E">
        <w:trPr>
          <w:jc w:val="center"/>
        </w:trPr>
        <w:tc>
          <w:tcPr>
            <w:tcW w:w="230" w:type="pct"/>
            <w:shd w:val="clear" w:color="auto" w:fill="auto"/>
          </w:tcPr>
          <w:p w14:paraId="37D63E6A" w14:textId="77777777" w:rsidR="00BB2B41" w:rsidRPr="00100E5C" w:rsidRDefault="00BB2B41" w:rsidP="00104F30">
            <w:pPr>
              <w:jc w:val="both"/>
              <w:rPr>
                <w:rFonts w:ascii="Calibri" w:hAnsi="Calibri" w:cs="Calibri"/>
                <w:sz w:val="16"/>
                <w:lang w:val="ro-RO"/>
              </w:rPr>
            </w:pPr>
          </w:p>
        </w:tc>
        <w:tc>
          <w:tcPr>
            <w:tcW w:w="420" w:type="pct"/>
          </w:tcPr>
          <w:p w14:paraId="31254725"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7E2719B9" w14:textId="77777777" w:rsidR="00BB2B41" w:rsidRPr="00100E5C" w:rsidRDefault="00BB2B41" w:rsidP="00104F30">
            <w:pPr>
              <w:jc w:val="both"/>
              <w:rPr>
                <w:rFonts w:ascii="Calibri" w:hAnsi="Calibri" w:cs="Calibri"/>
                <w:sz w:val="16"/>
                <w:lang w:val="ro-RO"/>
              </w:rPr>
            </w:pPr>
          </w:p>
        </w:tc>
        <w:tc>
          <w:tcPr>
            <w:tcW w:w="436" w:type="pct"/>
          </w:tcPr>
          <w:p w14:paraId="3D12D2C1" w14:textId="77777777" w:rsidR="00BB2B41" w:rsidRPr="00100E5C" w:rsidRDefault="00BB2B41" w:rsidP="00104F30">
            <w:pPr>
              <w:jc w:val="both"/>
              <w:rPr>
                <w:rFonts w:ascii="Calibri" w:hAnsi="Calibri" w:cs="Calibri"/>
                <w:sz w:val="16"/>
                <w:lang w:val="ro-RO"/>
              </w:rPr>
            </w:pPr>
          </w:p>
        </w:tc>
        <w:tc>
          <w:tcPr>
            <w:tcW w:w="388" w:type="pct"/>
          </w:tcPr>
          <w:p w14:paraId="162C1C65" w14:textId="77777777" w:rsidR="00BB2B41" w:rsidRPr="00100E5C" w:rsidRDefault="00BB2B41" w:rsidP="00104F30">
            <w:pPr>
              <w:jc w:val="both"/>
              <w:rPr>
                <w:rFonts w:ascii="Calibri" w:hAnsi="Calibri" w:cs="Calibri"/>
                <w:sz w:val="16"/>
                <w:lang w:val="ro-RO"/>
              </w:rPr>
            </w:pPr>
          </w:p>
        </w:tc>
        <w:tc>
          <w:tcPr>
            <w:tcW w:w="758" w:type="pct"/>
          </w:tcPr>
          <w:p w14:paraId="3549FFD8"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72E8E14D" w14:textId="77777777" w:rsidR="00BB2B41" w:rsidRPr="00100E5C" w:rsidRDefault="00BB2B41" w:rsidP="00104F30">
            <w:pPr>
              <w:jc w:val="both"/>
              <w:rPr>
                <w:rFonts w:ascii="Calibri" w:hAnsi="Calibri" w:cs="Calibri"/>
                <w:sz w:val="16"/>
                <w:lang w:val="ro-RO"/>
              </w:rPr>
            </w:pPr>
          </w:p>
        </w:tc>
        <w:tc>
          <w:tcPr>
            <w:tcW w:w="442" w:type="pct"/>
            <w:vMerge/>
          </w:tcPr>
          <w:p w14:paraId="6B182D06" w14:textId="77777777" w:rsidR="00BB2B41" w:rsidRPr="00100E5C" w:rsidRDefault="00BB2B41" w:rsidP="00104F30">
            <w:pPr>
              <w:jc w:val="both"/>
              <w:rPr>
                <w:rFonts w:ascii="Calibri" w:hAnsi="Calibri" w:cs="Calibri"/>
                <w:sz w:val="16"/>
                <w:lang w:val="ro-RO"/>
              </w:rPr>
            </w:pPr>
          </w:p>
        </w:tc>
        <w:tc>
          <w:tcPr>
            <w:tcW w:w="420" w:type="pct"/>
            <w:vMerge/>
          </w:tcPr>
          <w:p w14:paraId="1984284F" w14:textId="77777777" w:rsidR="00BB2B41" w:rsidRPr="00100E5C" w:rsidRDefault="00BB2B41" w:rsidP="00104F30">
            <w:pPr>
              <w:jc w:val="both"/>
              <w:rPr>
                <w:rFonts w:ascii="Calibri" w:hAnsi="Calibri" w:cs="Calibri"/>
                <w:sz w:val="16"/>
                <w:lang w:val="ro-RO"/>
              </w:rPr>
            </w:pPr>
          </w:p>
        </w:tc>
      </w:tr>
    </w:tbl>
    <w:p w14:paraId="20A0ADD1" w14:textId="44C50BED" w:rsidR="00B40180" w:rsidRPr="00100E5C" w:rsidRDefault="00B40180" w:rsidP="002B1851">
      <w:pPr>
        <w:tabs>
          <w:tab w:val="left" w:pos="450"/>
        </w:tabs>
        <w:ind w:right="75"/>
        <w:jc w:val="both"/>
        <w:rPr>
          <w:rFonts w:ascii="Calibri" w:eastAsia="Arial" w:hAnsi="Calibri" w:cs="Calibri"/>
          <w:spacing w:val="1"/>
          <w:sz w:val="22"/>
          <w:szCs w:val="24"/>
          <w:lang w:val="ro-RO"/>
        </w:rPr>
      </w:pPr>
    </w:p>
    <w:p w14:paraId="0E4E103F" w14:textId="77777777" w:rsidR="00D534DF" w:rsidRPr="00100E5C" w:rsidRDefault="00D534DF"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3. Graficul cererilor de prefinanțare/plată/rambursare</w:t>
      </w:r>
    </w:p>
    <w:p w14:paraId="63D1FBC7" w14:textId="13EBDE12" w:rsidR="00D534DF" w:rsidRPr="00100E5C" w:rsidRDefault="000F2211"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D534DF" w:rsidRPr="00100E5C">
        <w:rPr>
          <w:rFonts w:ascii="Calibri" w:eastAsia="Arial" w:hAnsi="Calibri" w:cs="Calibri"/>
          <w:spacing w:val="1"/>
          <w:sz w:val="22"/>
          <w:szCs w:val="24"/>
          <w:lang w:val="ro-RO"/>
        </w:rPr>
        <w:t>se atașează Graficul cererilor de prefinanțare/plată/rambursare generat de sistemul informatic MySMIS 2021</w:t>
      </w:r>
    </w:p>
    <w:p w14:paraId="38F8E9BA" w14:textId="77777777" w:rsidR="00D534DF" w:rsidRPr="00100E5C" w:rsidRDefault="00D534DF" w:rsidP="00766099">
      <w:pPr>
        <w:tabs>
          <w:tab w:val="left" w:pos="450"/>
        </w:tabs>
        <w:ind w:right="75"/>
        <w:jc w:val="both"/>
        <w:rPr>
          <w:rFonts w:ascii="Calibri" w:eastAsia="Arial" w:hAnsi="Calibri" w:cs="Calibri"/>
          <w:spacing w:val="1"/>
          <w:sz w:val="22"/>
          <w:szCs w:val="24"/>
          <w:lang w:val="ro-RO"/>
        </w:rPr>
      </w:pPr>
    </w:p>
    <w:p w14:paraId="53D2F279" w14:textId="3255DF61" w:rsidR="00766099" w:rsidRPr="00100E5C" w:rsidRDefault="00766099" w:rsidP="00766099">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D534DF" w:rsidRPr="00100E5C">
        <w:rPr>
          <w:rFonts w:ascii="Calibri" w:eastAsia="Arial" w:hAnsi="Calibri" w:cs="Calibri"/>
          <w:spacing w:val="1"/>
          <w:sz w:val="22"/>
          <w:szCs w:val="24"/>
          <w:lang w:val="ro-RO"/>
        </w:rPr>
        <w:t xml:space="preserve">4 </w:t>
      </w:r>
      <w:r w:rsidRPr="00100E5C">
        <w:rPr>
          <w:rFonts w:ascii="Calibri" w:eastAsia="Arial" w:hAnsi="Calibri" w:cs="Calibri"/>
          <w:spacing w:val="1"/>
          <w:sz w:val="22"/>
          <w:szCs w:val="24"/>
          <w:lang w:val="ro-RO"/>
        </w:rPr>
        <w:t>– Acordul de parteneriat</w:t>
      </w:r>
    </w:p>
    <w:p w14:paraId="1BF3B65C" w14:textId="23F76F13" w:rsidR="00A72F3D" w:rsidRPr="00100E5C" w:rsidRDefault="000F2211" w:rsidP="00A72F3D">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Acordul de parteneriat</w:t>
      </w:r>
      <w:r w:rsidR="00395A77" w:rsidRPr="00100E5C">
        <w:rPr>
          <w:rFonts w:ascii="Calibri" w:eastAsia="Arial" w:hAnsi="Calibri" w:cs="Calibri"/>
          <w:spacing w:val="1"/>
          <w:sz w:val="22"/>
          <w:szCs w:val="24"/>
          <w:lang w:val="ro-RO"/>
        </w:rPr>
        <w:t xml:space="preserve"> semnat</w:t>
      </w:r>
      <w:r w:rsidR="00C11024" w:rsidRPr="00100E5C">
        <w:rPr>
          <w:rFonts w:ascii="Calibri" w:eastAsia="Arial" w:hAnsi="Calibri" w:cs="Calibri"/>
          <w:spacing w:val="1"/>
          <w:sz w:val="22"/>
          <w:szCs w:val="24"/>
          <w:lang w:val="ro-RO"/>
        </w:rPr>
        <w:t>, dacă este cazul</w:t>
      </w:r>
    </w:p>
    <w:p w14:paraId="56674BC7" w14:textId="201F9F11" w:rsidR="00766099" w:rsidRPr="00100E5C" w:rsidRDefault="00766099" w:rsidP="002B1851">
      <w:pPr>
        <w:tabs>
          <w:tab w:val="left" w:pos="450"/>
        </w:tabs>
        <w:ind w:right="75"/>
        <w:jc w:val="both"/>
        <w:rPr>
          <w:rFonts w:ascii="Calibri" w:eastAsia="Arial" w:hAnsi="Calibri" w:cs="Calibri"/>
          <w:spacing w:val="1"/>
          <w:sz w:val="22"/>
          <w:szCs w:val="24"/>
          <w:lang w:val="ro-RO"/>
        </w:rPr>
      </w:pPr>
    </w:p>
    <w:p w14:paraId="782603D9" w14:textId="6B0B3B29" w:rsidR="00C14095" w:rsidRPr="00100E5C" w:rsidRDefault="00C14095" w:rsidP="00735D98">
      <w:pPr>
        <w:tabs>
          <w:tab w:val="left" w:pos="450"/>
        </w:tabs>
        <w:ind w:right="75"/>
        <w:jc w:val="both"/>
        <w:rPr>
          <w:rFonts w:ascii="Calibri" w:eastAsia="Arial" w:hAnsi="Calibri" w:cs="Calibri"/>
          <w:spacing w:val="1"/>
          <w:sz w:val="22"/>
          <w:szCs w:val="24"/>
          <w:lang w:val="ro-RO"/>
        </w:rPr>
      </w:pPr>
    </w:p>
    <w:p w14:paraId="2267E5E7" w14:textId="4EADA174" w:rsidR="00600555" w:rsidRPr="00100E5C" w:rsidRDefault="00600555"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A3123E" w:rsidRPr="00100E5C">
        <w:rPr>
          <w:rFonts w:ascii="Calibri" w:eastAsia="Arial" w:hAnsi="Calibri" w:cs="Calibri"/>
          <w:spacing w:val="1"/>
          <w:sz w:val="22"/>
          <w:szCs w:val="24"/>
          <w:lang w:val="ro-RO"/>
        </w:rPr>
        <w:t>5</w:t>
      </w:r>
      <w:r w:rsidRPr="00100E5C">
        <w:rPr>
          <w:rFonts w:ascii="Calibri" w:eastAsia="Arial" w:hAnsi="Calibri" w:cs="Calibri"/>
          <w:spacing w:val="1"/>
          <w:sz w:val="22"/>
          <w:szCs w:val="24"/>
          <w:lang w:val="ro-RO"/>
        </w:rPr>
        <w:t xml:space="preserve"> – Condițiile de acordare a ajutorului de stat/de minimis</w:t>
      </w:r>
    </w:p>
    <w:p w14:paraId="06EB8FCF" w14:textId="79CDDD64" w:rsidR="00600555" w:rsidRPr="00100E5C" w:rsidRDefault="000F2211"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600555" w:rsidRPr="00100E5C">
        <w:rPr>
          <w:rFonts w:ascii="Calibri" w:eastAsia="Arial" w:hAnsi="Calibri" w:cs="Calibri"/>
          <w:spacing w:val="1"/>
          <w:sz w:val="22"/>
          <w:szCs w:val="24"/>
          <w:lang w:val="ro-RO"/>
        </w:rPr>
        <w:t xml:space="preserve">e atașează </w:t>
      </w:r>
      <w:r w:rsidR="009F5945" w:rsidRPr="00100E5C">
        <w:rPr>
          <w:rFonts w:ascii="Calibri" w:eastAsia="Arial" w:hAnsi="Calibri" w:cs="Calibri"/>
          <w:spacing w:val="1"/>
          <w:sz w:val="22"/>
          <w:szCs w:val="24"/>
          <w:lang w:val="ro-RO"/>
        </w:rPr>
        <w:t>de AM/OI, pentru fiecare apel de proiecte care implică schema de ajutor de stat / de minimis</w:t>
      </w:r>
      <w:r w:rsidR="00657FE5" w:rsidRPr="00100E5C">
        <w:rPr>
          <w:rFonts w:ascii="Calibri" w:eastAsia="Arial" w:hAnsi="Calibri" w:cs="Calibri"/>
          <w:spacing w:val="1"/>
          <w:sz w:val="22"/>
          <w:szCs w:val="24"/>
          <w:lang w:val="ro-RO"/>
        </w:rPr>
        <w:t xml:space="preserve">, dacă este cazul </w:t>
      </w:r>
    </w:p>
    <w:p w14:paraId="0199899C" w14:textId="7A40C3DD" w:rsidR="00600555" w:rsidRPr="00100E5C" w:rsidRDefault="00600555" w:rsidP="00735D98">
      <w:pPr>
        <w:tabs>
          <w:tab w:val="left" w:pos="450"/>
        </w:tabs>
        <w:ind w:right="75"/>
        <w:jc w:val="both"/>
        <w:rPr>
          <w:rFonts w:ascii="Calibri" w:eastAsia="Arial" w:hAnsi="Calibri" w:cs="Calibri"/>
          <w:spacing w:val="1"/>
          <w:sz w:val="22"/>
          <w:szCs w:val="24"/>
          <w:lang w:val="ro-RO"/>
        </w:rPr>
      </w:pPr>
    </w:p>
    <w:p w14:paraId="1E4CAC4E" w14:textId="012C4E14" w:rsidR="00600555" w:rsidRPr="00100E5C" w:rsidRDefault="00600555"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A3123E" w:rsidRPr="00100E5C">
        <w:rPr>
          <w:rFonts w:ascii="Calibri" w:eastAsia="Arial" w:hAnsi="Calibri" w:cs="Calibri"/>
          <w:spacing w:val="1"/>
          <w:sz w:val="22"/>
          <w:szCs w:val="24"/>
          <w:lang w:val="ro-RO"/>
        </w:rPr>
        <w:t>6</w:t>
      </w:r>
      <w:r w:rsidRPr="00100E5C">
        <w:rPr>
          <w:rFonts w:ascii="Calibri" w:eastAsia="Arial" w:hAnsi="Calibri" w:cs="Calibri"/>
          <w:spacing w:val="1"/>
          <w:sz w:val="22"/>
          <w:szCs w:val="24"/>
          <w:lang w:val="ro-RO"/>
        </w:rPr>
        <w:t xml:space="preserve"> – </w:t>
      </w:r>
      <w:r w:rsidR="00221377" w:rsidRPr="00100E5C">
        <w:rPr>
          <w:rFonts w:ascii="Calibri" w:eastAsia="Arial" w:hAnsi="Calibri" w:cs="Calibri"/>
          <w:spacing w:val="1"/>
          <w:sz w:val="22"/>
          <w:szCs w:val="24"/>
          <w:lang w:val="ro-RO"/>
        </w:rPr>
        <w:t xml:space="preserve">Condiții specifice ale contractului de finanțare </w:t>
      </w:r>
    </w:p>
    <w:p w14:paraId="7E7ADBD6" w14:textId="5C3CF13C" w:rsidR="00600555" w:rsidRPr="005C1CFC" w:rsidRDefault="000F2211" w:rsidP="00600555">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9F5945" w:rsidRPr="00100E5C">
        <w:rPr>
          <w:rFonts w:ascii="Calibri" w:eastAsia="Arial" w:hAnsi="Calibri" w:cs="Calibri"/>
          <w:spacing w:val="1"/>
          <w:sz w:val="22"/>
          <w:szCs w:val="24"/>
          <w:lang w:val="ro-RO"/>
        </w:rPr>
        <w:t>e atașează de AM/OI, pentru fiecare apel de proiecte</w:t>
      </w:r>
      <w:r w:rsidR="00C11024" w:rsidRPr="00100E5C">
        <w:rPr>
          <w:rFonts w:ascii="Calibri" w:eastAsia="Arial" w:hAnsi="Calibri" w:cs="Calibri"/>
          <w:spacing w:val="1"/>
          <w:sz w:val="22"/>
          <w:szCs w:val="24"/>
          <w:lang w:val="ro-RO"/>
        </w:rPr>
        <w:t>, dacă este cazul</w:t>
      </w:r>
    </w:p>
    <w:p w14:paraId="21A6FD35" w14:textId="77777777" w:rsidR="00600555" w:rsidRPr="005C1CFC" w:rsidRDefault="00600555" w:rsidP="00735D98">
      <w:pPr>
        <w:tabs>
          <w:tab w:val="left" w:pos="450"/>
        </w:tabs>
        <w:ind w:right="75"/>
        <w:jc w:val="both"/>
        <w:rPr>
          <w:rFonts w:ascii="Calibri" w:eastAsia="Arial" w:hAnsi="Calibri" w:cs="Calibri"/>
          <w:spacing w:val="1"/>
          <w:sz w:val="22"/>
          <w:szCs w:val="24"/>
          <w:lang w:val="ro-RO"/>
        </w:rPr>
      </w:pPr>
    </w:p>
    <w:sectPr w:rsidR="00600555" w:rsidRPr="005C1CFC"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6909F" w14:textId="77777777" w:rsidR="00F1616A" w:rsidRDefault="00F1616A">
      <w:r>
        <w:separator/>
      </w:r>
    </w:p>
  </w:endnote>
  <w:endnote w:type="continuationSeparator" w:id="0">
    <w:p w14:paraId="54507EE5" w14:textId="77777777" w:rsidR="00F1616A" w:rsidRDefault="00F16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5328309"/>
      <w:docPartObj>
        <w:docPartGallery w:val="Page Numbers (Bottom of Page)"/>
        <w:docPartUnique/>
      </w:docPartObj>
    </w:sdtPr>
    <w:sdtEndPr>
      <w:rPr>
        <w:rFonts w:ascii="Calibri" w:hAnsi="Calibri" w:cs="Calibri"/>
        <w:noProof/>
      </w:rPr>
    </w:sdtEndPr>
    <w:sdtContent>
      <w:p w14:paraId="220EAC4C" w14:textId="53025768" w:rsidR="00016962" w:rsidRPr="00016962" w:rsidRDefault="00016962">
        <w:pPr>
          <w:pStyle w:val="Footer"/>
          <w:jc w:val="center"/>
          <w:rPr>
            <w:rFonts w:ascii="Calibri" w:hAnsi="Calibri" w:cs="Calibri"/>
          </w:rPr>
        </w:pPr>
        <w:r w:rsidRPr="00016962">
          <w:rPr>
            <w:rFonts w:ascii="Calibri" w:hAnsi="Calibri" w:cs="Calibri"/>
          </w:rPr>
          <w:fldChar w:fldCharType="begin"/>
        </w:r>
        <w:r w:rsidRPr="00016962">
          <w:rPr>
            <w:rFonts w:ascii="Calibri" w:hAnsi="Calibri" w:cs="Calibri"/>
          </w:rPr>
          <w:instrText xml:space="preserve"> PAGE   \* MERGEFORMAT </w:instrText>
        </w:r>
        <w:r w:rsidRPr="00016962">
          <w:rPr>
            <w:rFonts w:ascii="Calibri" w:hAnsi="Calibri" w:cs="Calibri"/>
          </w:rPr>
          <w:fldChar w:fldCharType="separate"/>
        </w:r>
        <w:r w:rsidRPr="00016962">
          <w:rPr>
            <w:rFonts w:ascii="Calibri" w:hAnsi="Calibri" w:cs="Calibri"/>
            <w:noProof/>
          </w:rPr>
          <w:t>2</w:t>
        </w:r>
        <w:r w:rsidRPr="00016962">
          <w:rPr>
            <w:rFonts w:ascii="Calibri" w:hAnsi="Calibri" w:cs="Calibri"/>
            <w:noProof/>
          </w:rPr>
          <w:fldChar w:fldCharType="end"/>
        </w:r>
      </w:p>
    </w:sdtContent>
  </w:sdt>
  <w:p w14:paraId="1BC264A8" w14:textId="77777777" w:rsidR="008F4514" w:rsidRDefault="008F45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53926"/>
      <w:docPartObj>
        <w:docPartGallery w:val="Page Numbers (Bottom of Page)"/>
        <w:docPartUnique/>
      </w:docPartObj>
    </w:sdtPr>
    <w:sdtEndPr>
      <w:rPr>
        <w:rFonts w:ascii="Calibri" w:hAnsi="Calibri" w:cs="Calibri"/>
        <w:noProof/>
      </w:rPr>
    </w:sdtEndPr>
    <w:sdtContent>
      <w:p w14:paraId="01667D7E" w14:textId="2398ADB5" w:rsidR="00016962" w:rsidRPr="00016962" w:rsidRDefault="00016962">
        <w:pPr>
          <w:pStyle w:val="Footer"/>
          <w:jc w:val="center"/>
          <w:rPr>
            <w:rFonts w:ascii="Calibri" w:hAnsi="Calibri" w:cs="Calibri"/>
          </w:rPr>
        </w:pPr>
        <w:r w:rsidRPr="00016962">
          <w:rPr>
            <w:rFonts w:ascii="Calibri" w:hAnsi="Calibri" w:cs="Calibri"/>
          </w:rPr>
          <w:fldChar w:fldCharType="begin"/>
        </w:r>
        <w:r w:rsidRPr="00016962">
          <w:rPr>
            <w:rFonts w:ascii="Calibri" w:hAnsi="Calibri" w:cs="Calibri"/>
          </w:rPr>
          <w:instrText xml:space="preserve"> PAGE   \* MERGEFORMAT </w:instrText>
        </w:r>
        <w:r w:rsidRPr="00016962">
          <w:rPr>
            <w:rFonts w:ascii="Calibri" w:hAnsi="Calibri" w:cs="Calibri"/>
          </w:rPr>
          <w:fldChar w:fldCharType="separate"/>
        </w:r>
        <w:r w:rsidRPr="00016962">
          <w:rPr>
            <w:rFonts w:ascii="Calibri" w:hAnsi="Calibri" w:cs="Calibri"/>
            <w:noProof/>
          </w:rPr>
          <w:t>2</w:t>
        </w:r>
        <w:r w:rsidRPr="00016962">
          <w:rPr>
            <w:rFonts w:ascii="Calibri" w:hAnsi="Calibri" w:cs="Calibri"/>
            <w:noProof/>
          </w:rPr>
          <w:fldChar w:fldCharType="end"/>
        </w:r>
      </w:p>
    </w:sdtContent>
  </w:sdt>
  <w:p w14:paraId="4BDE6C56" w14:textId="0470785F" w:rsidR="00FB1A85" w:rsidRPr="00FB1A85" w:rsidRDefault="00FB1A85" w:rsidP="00FB1A85">
    <w:pPr>
      <w:pStyle w:val="Footer"/>
      <w:jc w:val="cen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CF016" w14:textId="77777777" w:rsidR="00F1616A" w:rsidRDefault="00F1616A">
      <w:r>
        <w:separator/>
      </w:r>
    </w:p>
  </w:footnote>
  <w:footnote w:type="continuationSeparator" w:id="0">
    <w:p w14:paraId="47D3674B" w14:textId="77777777" w:rsidR="00F1616A" w:rsidRDefault="00F1616A">
      <w:r>
        <w:continuationSeparator/>
      </w:r>
    </w:p>
  </w:footnote>
  <w:footnote w:id="1">
    <w:p w14:paraId="6F26A4C5" w14:textId="39915FD6" w:rsidR="008F4514" w:rsidRPr="006D4DDC" w:rsidRDefault="008F4514" w:rsidP="00740CE0">
      <w:pPr>
        <w:pStyle w:val="FootnoteText"/>
        <w:jc w:val="both"/>
        <w:rPr>
          <w:rFonts w:ascii="Trebuchet MS" w:hAnsi="Trebuchet MS"/>
          <w:b/>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r>
        <w:rPr>
          <w:rFonts w:ascii="Trebuchet MS" w:hAnsi="Trebuchet MS"/>
          <w:sz w:val="18"/>
          <w:szCs w:val="18"/>
        </w:rPr>
        <w:t xml:space="preserve"> </w:t>
      </w:r>
      <w:r w:rsidRPr="006D4DDC">
        <w:rPr>
          <w:rStyle w:val="przm1"/>
          <w:b w:val="0"/>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7E7AAB67" w14:textId="1C0DFDD4" w:rsidR="008F4514" w:rsidRPr="00B962B9" w:rsidRDefault="008F4514" w:rsidP="004520B2">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4183B" w14:textId="393C62DC" w:rsidR="00FB1A85" w:rsidRPr="00FB1A85" w:rsidRDefault="00FB1A85">
    <w:pPr>
      <w:pStyle w:val="Header"/>
      <w:rPr>
        <w:lang w:val="ro-RO"/>
      </w:rPr>
    </w:pPr>
    <w:r>
      <w:rPr>
        <w:noProof/>
      </w:rPr>
      <w:drawing>
        <wp:anchor distT="0" distB="0" distL="114300" distR="114300" simplePos="0" relativeHeight="251665408" behindDoc="0" locked="0" layoutInCell="1" allowOverlap="1" wp14:anchorId="0690B81A" wp14:editId="7E0575B4">
          <wp:simplePos x="0" y="0"/>
          <wp:positionH relativeFrom="margin">
            <wp:align>right</wp:align>
          </wp:positionH>
          <wp:positionV relativeFrom="paragraph">
            <wp:posOffset>339090</wp:posOffset>
          </wp:positionV>
          <wp:extent cx="1004154" cy="388306"/>
          <wp:effectExtent l="0" t="0" r="5715" b="0"/>
          <wp:wrapNone/>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004154" cy="3883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lang w:val="ro-RO"/>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3E78E" w14:textId="31E951A3" w:rsidR="00FB1A85" w:rsidRDefault="00FB1A85">
    <w:pPr>
      <w:pStyle w:val="Header"/>
    </w:pPr>
    <w:r w:rsidRPr="00CB5102">
      <w:rPr>
        <w:noProof/>
        <w:sz w:val="24"/>
        <w:szCs w:val="24"/>
        <w:lang w:val="ro-RO"/>
      </w:rPr>
      <w:drawing>
        <wp:anchor distT="0" distB="0" distL="114300" distR="114300" simplePos="0" relativeHeight="251659264" behindDoc="0" locked="0" layoutInCell="1" allowOverlap="1" wp14:anchorId="0604622C" wp14:editId="6BE51B36">
          <wp:simplePos x="0" y="0"/>
          <wp:positionH relativeFrom="column">
            <wp:posOffset>-1123315</wp:posOffset>
          </wp:positionH>
          <wp:positionV relativeFrom="paragraph">
            <wp:posOffset>-318770</wp:posOffset>
          </wp:positionV>
          <wp:extent cx="1995170" cy="1990090"/>
          <wp:effectExtent l="0" t="0" r="13970" b="1397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23592" t="11251" r="24594" b="11226"/>
                  <a:stretch/>
                </pic:blipFill>
                <pic:spPr bwMode="auto">
                  <a:xfrm rot="13873625">
                    <a:off x="0" y="0"/>
                    <a:ext cx="1995170" cy="1990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60288" behindDoc="0" locked="0" layoutInCell="1" allowOverlap="1" wp14:anchorId="60502595" wp14:editId="2D45DABC">
          <wp:simplePos x="0" y="0"/>
          <wp:positionH relativeFrom="column">
            <wp:posOffset>1325245</wp:posOffset>
          </wp:positionH>
          <wp:positionV relativeFrom="paragraph">
            <wp:posOffset>332105</wp:posOffset>
          </wp:positionV>
          <wp:extent cx="1249045" cy="260350"/>
          <wp:effectExtent l="0" t="0" r="0" b="635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249045" cy="260350"/>
                  </a:xfrm>
                  <a:prstGeom prst="rect">
                    <a:avLst/>
                  </a:prstGeom>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61312" behindDoc="0" locked="0" layoutInCell="1" allowOverlap="1" wp14:anchorId="18943759" wp14:editId="2236D995">
          <wp:simplePos x="0" y="0"/>
          <wp:positionH relativeFrom="column">
            <wp:posOffset>3053715</wp:posOffset>
          </wp:positionH>
          <wp:positionV relativeFrom="paragraph">
            <wp:posOffset>306705</wp:posOffset>
          </wp:positionV>
          <wp:extent cx="314325" cy="310515"/>
          <wp:effectExtent l="0" t="0" r="3175"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extLst>
                      <a:ext uri="{28A0092B-C50C-407E-A947-70E740481C1C}">
                        <a14:useLocalDpi xmlns:a14="http://schemas.microsoft.com/office/drawing/2010/main" val="0"/>
                      </a:ext>
                    </a:extLst>
                  </a:blip>
                  <a:stretch>
                    <a:fillRect/>
                  </a:stretch>
                </pic:blipFill>
                <pic:spPr>
                  <a:xfrm>
                    <a:off x="0" y="0"/>
                    <a:ext cx="314325" cy="310515"/>
                  </a:xfrm>
                  <a:prstGeom prst="rect">
                    <a:avLst/>
                  </a:prstGeom>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62336" behindDoc="0" locked="0" layoutInCell="1" allowOverlap="1" wp14:anchorId="174C98B2" wp14:editId="32D7F74B">
          <wp:simplePos x="0" y="0"/>
          <wp:positionH relativeFrom="column">
            <wp:posOffset>3844290</wp:posOffset>
          </wp:positionH>
          <wp:positionV relativeFrom="paragraph">
            <wp:posOffset>304165</wp:posOffset>
          </wp:positionV>
          <wp:extent cx="803275" cy="310515"/>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4">
                    <a:extLst>
                      <a:ext uri="{28A0092B-C50C-407E-A947-70E740481C1C}">
                        <a14:useLocalDpi xmlns:a14="http://schemas.microsoft.com/office/drawing/2010/main" val="0"/>
                      </a:ext>
                    </a:extLst>
                  </a:blip>
                  <a:srcRect l="27905" t="37228" r="26639" b="36384"/>
                  <a:stretch/>
                </pic:blipFill>
                <pic:spPr bwMode="auto">
                  <a:xfrm>
                    <a:off x="0" y="0"/>
                    <a:ext cx="803275" cy="3105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63360" behindDoc="0" locked="0" layoutInCell="1" allowOverlap="1" wp14:anchorId="11C19A52" wp14:editId="5202071E">
          <wp:simplePos x="0" y="0"/>
          <wp:positionH relativeFrom="column">
            <wp:posOffset>5125233</wp:posOffset>
          </wp:positionH>
          <wp:positionV relativeFrom="paragraph">
            <wp:posOffset>319197</wp:posOffset>
          </wp:positionV>
          <wp:extent cx="652545" cy="278081"/>
          <wp:effectExtent l="0" t="0" r="0" b="190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5">
                    <a:extLst>
                      <a:ext uri="{28A0092B-C50C-407E-A947-70E740481C1C}">
                        <a14:useLocalDpi xmlns:a14="http://schemas.microsoft.com/office/drawing/2010/main" val="0"/>
                      </a:ext>
                    </a:extLst>
                  </a:blip>
                  <a:stretch>
                    <a:fillRect/>
                  </a:stretch>
                </pic:blipFill>
                <pic:spPr>
                  <a:xfrm>
                    <a:off x="0" y="0"/>
                    <a:ext cx="652545" cy="27808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1212" w:hanging="360"/>
      </w:pPr>
      <w:rPr>
        <w:rFonts w:hint="default"/>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1718122794">
    <w:abstractNumId w:val="25"/>
  </w:num>
  <w:num w:numId="2" w16cid:durableId="30233183">
    <w:abstractNumId w:val="52"/>
  </w:num>
  <w:num w:numId="3" w16cid:durableId="1221984602">
    <w:abstractNumId w:val="47"/>
  </w:num>
  <w:num w:numId="4" w16cid:durableId="96213965">
    <w:abstractNumId w:val="28"/>
  </w:num>
  <w:num w:numId="5" w16cid:durableId="401374207">
    <w:abstractNumId w:val="35"/>
  </w:num>
  <w:num w:numId="6" w16cid:durableId="1248657666">
    <w:abstractNumId w:val="38"/>
  </w:num>
  <w:num w:numId="7" w16cid:durableId="441732482">
    <w:abstractNumId w:val="34"/>
  </w:num>
  <w:num w:numId="8" w16cid:durableId="1677339453">
    <w:abstractNumId w:val="33"/>
  </w:num>
  <w:num w:numId="9" w16cid:durableId="272715166">
    <w:abstractNumId w:val="51"/>
  </w:num>
  <w:num w:numId="10" w16cid:durableId="553202767">
    <w:abstractNumId w:val="26"/>
  </w:num>
  <w:num w:numId="11" w16cid:durableId="817458516">
    <w:abstractNumId w:val="8"/>
  </w:num>
  <w:num w:numId="12" w16cid:durableId="411975668">
    <w:abstractNumId w:val="16"/>
  </w:num>
  <w:num w:numId="13" w16cid:durableId="1500081148">
    <w:abstractNumId w:val="0"/>
  </w:num>
  <w:num w:numId="14" w16cid:durableId="1569880229">
    <w:abstractNumId w:val="45"/>
  </w:num>
  <w:num w:numId="15" w16cid:durableId="1731611418">
    <w:abstractNumId w:val="48"/>
  </w:num>
  <w:num w:numId="16" w16cid:durableId="1052074804">
    <w:abstractNumId w:val="40"/>
  </w:num>
  <w:num w:numId="17" w16cid:durableId="725295064">
    <w:abstractNumId w:val="9"/>
  </w:num>
  <w:num w:numId="18" w16cid:durableId="1129127390">
    <w:abstractNumId w:val="14"/>
  </w:num>
  <w:num w:numId="19" w16cid:durableId="812136027">
    <w:abstractNumId w:val="31"/>
  </w:num>
  <w:num w:numId="20" w16cid:durableId="1518929061">
    <w:abstractNumId w:val="50"/>
  </w:num>
  <w:num w:numId="21" w16cid:durableId="2125031522">
    <w:abstractNumId w:val="49"/>
  </w:num>
  <w:num w:numId="22" w16cid:durableId="2125686205">
    <w:abstractNumId w:val="10"/>
  </w:num>
  <w:num w:numId="23" w16cid:durableId="298654519">
    <w:abstractNumId w:val="24"/>
  </w:num>
  <w:num w:numId="24" w16cid:durableId="455682655">
    <w:abstractNumId w:val="46"/>
  </w:num>
  <w:num w:numId="25" w16cid:durableId="1788768445">
    <w:abstractNumId w:val="20"/>
  </w:num>
  <w:num w:numId="26" w16cid:durableId="1732270787">
    <w:abstractNumId w:val="22"/>
  </w:num>
  <w:num w:numId="27" w16cid:durableId="2020960382">
    <w:abstractNumId w:val="2"/>
  </w:num>
  <w:num w:numId="28" w16cid:durableId="31351601">
    <w:abstractNumId w:val="21"/>
  </w:num>
  <w:num w:numId="29" w16cid:durableId="826677369">
    <w:abstractNumId w:val="17"/>
  </w:num>
  <w:num w:numId="30" w16cid:durableId="1266497827">
    <w:abstractNumId w:val="36"/>
  </w:num>
  <w:num w:numId="31" w16cid:durableId="23403304">
    <w:abstractNumId w:val="27"/>
  </w:num>
  <w:num w:numId="32" w16cid:durableId="1417748672">
    <w:abstractNumId w:val="41"/>
  </w:num>
  <w:num w:numId="33" w16cid:durableId="1207794013">
    <w:abstractNumId w:val="15"/>
  </w:num>
  <w:num w:numId="34" w16cid:durableId="354767882">
    <w:abstractNumId w:val="19"/>
  </w:num>
  <w:num w:numId="35" w16cid:durableId="628437430">
    <w:abstractNumId w:val="13"/>
  </w:num>
  <w:num w:numId="36" w16cid:durableId="1221207003">
    <w:abstractNumId w:val="42"/>
  </w:num>
  <w:num w:numId="37" w16cid:durableId="586428841">
    <w:abstractNumId w:val="37"/>
  </w:num>
  <w:num w:numId="38" w16cid:durableId="1897886628">
    <w:abstractNumId w:val="30"/>
  </w:num>
  <w:num w:numId="39" w16cid:durableId="1245840698">
    <w:abstractNumId w:val="5"/>
  </w:num>
  <w:num w:numId="40" w16cid:durableId="1004670740">
    <w:abstractNumId w:val="1"/>
  </w:num>
  <w:num w:numId="41" w16cid:durableId="1490517025">
    <w:abstractNumId w:val="32"/>
  </w:num>
  <w:num w:numId="42" w16cid:durableId="1628313211">
    <w:abstractNumId w:val="29"/>
  </w:num>
  <w:num w:numId="43" w16cid:durableId="749304588">
    <w:abstractNumId w:val="11"/>
  </w:num>
  <w:num w:numId="44" w16cid:durableId="365450068">
    <w:abstractNumId w:val="4"/>
  </w:num>
  <w:num w:numId="45" w16cid:durableId="1645963955">
    <w:abstractNumId w:val="3"/>
  </w:num>
  <w:num w:numId="46" w16cid:durableId="1955667747">
    <w:abstractNumId w:val="39"/>
  </w:num>
  <w:num w:numId="47" w16cid:durableId="1793018440">
    <w:abstractNumId w:val="43"/>
  </w:num>
  <w:num w:numId="48" w16cid:durableId="1628661737">
    <w:abstractNumId w:val="6"/>
  </w:num>
  <w:num w:numId="49" w16cid:durableId="671951727">
    <w:abstractNumId w:val="18"/>
  </w:num>
  <w:num w:numId="50" w16cid:durableId="1767725172">
    <w:abstractNumId w:val="23"/>
  </w:num>
  <w:num w:numId="51" w16cid:durableId="169024623">
    <w:abstractNumId w:val="12"/>
  </w:num>
  <w:num w:numId="52" w16cid:durableId="1285310567">
    <w:abstractNumId w:val="7"/>
  </w:num>
  <w:num w:numId="53" w16cid:durableId="226377505">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6962"/>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56E"/>
    <w:rsid w:val="000A6BDE"/>
    <w:rsid w:val="000A6CA2"/>
    <w:rsid w:val="000B2380"/>
    <w:rsid w:val="000B2B12"/>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0E5C"/>
    <w:rsid w:val="0010142B"/>
    <w:rsid w:val="001032BF"/>
    <w:rsid w:val="001032C3"/>
    <w:rsid w:val="0010452D"/>
    <w:rsid w:val="00104F30"/>
    <w:rsid w:val="0010730A"/>
    <w:rsid w:val="001074E0"/>
    <w:rsid w:val="00107833"/>
    <w:rsid w:val="00110048"/>
    <w:rsid w:val="00110B3E"/>
    <w:rsid w:val="00112E98"/>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12F"/>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5846"/>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14ED7"/>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908"/>
    <w:rsid w:val="003E5EDB"/>
    <w:rsid w:val="003E6F32"/>
    <w:rsid w:val="003E7A5E"/>
    <w:rsid w:val="003E7F15"/>
    <w:rsid w:val="003F0245"/>
    <w:rsid w:val="003F17DA"/>
    <w:rsid w:val="003F28A7"/>
    <w:rsid w:val="003F2C1C"/>
    <w:rsid w:val="003F33E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01B"/>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58A4"/>
    <w:rsid w:val="00495ADE"/>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3087"/>
    <w:rsid w:val="005833AB"/>
    <w:rsid w:val="00583893"/>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1CFC"/>
    <w:rsid w:val="005C2485"/>
    <w:rsid w:val="005C389D"/>
    <w:rsid w:val="005C3AE4"/>
    <w:rsid w:val="005C45A0"/>
    <w:rsid w:val="005C544C"/>
    <w:rsid w:val="005C6BA6"/>
    <w:rsid w:val="005D1279"/>
    <w:rsid w:val="005D16F7"/>
    <w:rsid w:val="005D221C"/>
    <w:rsid w:val="005D3244"/>
    <w:rsid w:val="005D3F5F"/>
    <w:rsid w:val="005D61AC"/>
    <w:rsid w:val="005D6733"/>
    <w:rsid w:val="005D6E89"/>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3C55"/>
    <w:rsid w:val="006A5E76"/>
    <w:rsid w:val="006A5F54"/>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25FA"/>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3CB5"/>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409C1"/>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4C1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C1"/>
    <w:rsid w:val="00E6121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16A"/>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05CC"/>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A85"/>
    <w:rsid w:val="00FB1E8A"/>
    <w:rsid w:val="00FB2A50"/>
    <w:rsid w:val="00FB446B"/>
    <w:rsid w:val="00FB4E1B"/>
    <w:rsid w:val="00FB50D7"/>
    <w:rsid w:val="00FB5980"/>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BBF4-3BEB-4250-B9A3-87423D6A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12578</Words>
  <Characters>71697</Characters>
  <Application>Microsoft Office Word</Application>
  <DocSecurity>0</DocSecurity>
  <Lines>597</Lines>
  <Paragraphs>168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2023-06-20T06:56:00Z</dcterms:created>
  <dcterms:modified xsi:type="dcterms:W3CDTF">2023-08-16T12:12:00Z</dcterms:modified>
</cp:coreProperties>
</file>